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411" w:rsidRPr="00C2703D" w:rsidRDefault="00180411" w:rsidP="00180411">
      <w:pPr>
        <w:jc w:val="center"/>
        <w:rPr>
          <w:rFonts w:ascii="Arial" w:hAnsi="Arial" w:cs="Arial"/>
          <w:b/>
          <w:sz w:val="24"/>
        </w:rPr>
      </w:pPr>
      <w:r w:rsidRPr="00C2703D">
        <w:rPr>
          <w:rFonts w:ascii="Arial" w:hAnsi="Arial" w:cs="Arial"/>
          <w:b/>
          <w:sz w:val="24"/>
        </w:rPr>
        <w:t>АДМИНИСТРАЦИЯ ГОРОДА БОРОДИНО</w:t>
      </w:r>
    </w:p>
    <w:p w:rsidR="00180411" w:rsidRPr="00C2703D" w:rsidRDefault="00180411" w:rsidP="00180411">
      <w:pPr>
        <w:tabs>
          <w:tab w:val="left" w:pos="7938"/>
        </w:tabs>
        <w:jc w:val="center"/>
        <w:rPr>
          <w:rFonts w:ascii="Arial" w:hAnsi="Arial" w:cs="Arial"/>
          <w:b/>
          <w:sz w:val="24"/>
        </w:rPr>
      </w:pPr>
      <w:r w:rsidRPr="00C2703D">
        <w:rPr>
          <w:rFonts w:ascii="Arial" w:hAnsi="Arial" w:cs="Arial"/>
          <w:b/>
          <w:sz w:val="24"/>
        </w:rPr>
        <w:t>КРАСНОЯРСКОГО КРАЯ</w:t>
      </w:r>
    </w:p>
    <w:p w:rsidR="00180411" w:rsidRPr="00C2703D" w:rsidRDefault="00180411" w:rsidP="00180411">
      <w:pPr>
        <w:jc w:val="center"/>
        <w:rPr>
          <w:rFonts w:ascii="Arial" w:hAnsi="Arial" w:cs="Arial"/>
          <w:b/>
          <w:sz w:val="24"/>
        </w:rPr>
      </w:pPr>
    </w:p>
    <w:p w:rsidR="00731FC9" w:rsidRDefault="00731FC9" w:rsidP="00731FC9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ПОСТАНОВЛЕНИЕ</w:t>
      </w:r>
    </w:p>
    <w:p w:rsidR="00731FC9" w:rsidRPr="00731FC9" w:rsidRDefault="00731FC9" w:rsidP="00731FC9">
      <w:pPr>
        <w:jc w:val="center"/>
        <w:rPr>
          <w:rFonts w:ascii="Arial" w:hAnsi="Arial" w:cs="Arial"/>
          <w:sz w:val="24"/>
        </w:rPr>
      </w:pPr>
    </w:p>
    <w:p w:rsidR="00180411" w:rsidRPr="00731FC9" w:rsidRDefault="00731FC9" w:rsidP="00731FC9">
      <w:pPr>
        <w:tabs>
          <w:tab w:val="left" w:pos="4111"/>
          <w:tab w:val="left" w:pos="8505"/>
        </w:tabs>
        <w:rPr>
          <w:rFonts w:ascii="Arial" w:hAnsi="Arial" w:cs="Arial"/>
          <w:b/>
          <w:sz w:val="24"/>
        </w:rPr>
      </w:pPr>
      <w:r w:rsidRPr="00731FC9">
        <w:rPr>
          <w:rFonts w:ascii="Arial" w:hAnsi="Arial" w:cs="Arial"/>
          <w:sz w:val="24"/>
        </w:rPr>
        <w:t>13.12.2017</w:t>
      </w:r>
      <w:r w:rsidR="00180411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ab/>
      </w:r>
      <w:r w:rsidR="00180411" w:rsidRPr="00C2703D">
        <w:rPr>
          <w:rFonts w:ascii="Arial" w:hAnsi="Arial" w:cs="Arial"/>
          <w:sz w:val="24"/>
        </w:rPr>
        <w:t>г. Бородино</w:t>
      </w:r>
      <w:r>
        <w:rPr>
          <w:rFonts w:ascii="Arial" w:hAnsi="Arial" w:cs="Arial"/>
          <w:sz w:val="24"/>
        </w:rPr>
        <w:tab/>
        <w:t>№ 899</w:t>
      </w:r>
    </w:p>
    <w:p w:rsidR="00180411" w:rsidRPr="00C2703D" w:rsidRDefault="00180411" w:rsidP="00180411">
      <w:pPr>
        <w:rPr>
          <w:rFonts w:ascii="Arial" w:hAnsi="Arial" w:cs="Arial"/>
          <w:sz w:val="24"/>
        </w:rPr>
      </w:pPr>
    </w:p>
    <w:p w:rsidR="00180411" w:rsidRPr="00C2703D" w:rsidRDefault="00180411" w:rsidP="00180411">
      <w:pPr>
        <w:ind w:firstLine="709"/>
        <w:jc w:val="center"/>
        <w:rPr>
          <w:rFonts w:ascii="Arial" w:hAnsi="Arial" w:cs="Arial"/>
          <w:sz w:val="24"/>
        </w:rPr>
      </w:pPr>
    </w:p>
    <w:p w:rsidR="00180411" w:rsidRPr="00C2703D" w:rsidRDefault="00180411" w:rsidP="00180411">
      <w:pPr>
        <w:ind w:firstLine="709"/>
        <w:jc w:val="center"/>
        <w:rPr>
          <w:rFonts w:ascii="Arial" w:hAnsi="Arial" w:cs="Arial"/>
          <w:sz w:val="24"/>
        </w:rPr>
      </w:pPr>
    </w:p>
    <w:p w:rsidR="00180411" w:rsidRPr="00C2703D" w:rsidRDefault="00180411" w:rsidP="00180411">
      <w:pPr>
        <w:tabs>
          <w:tab w:val="left" w:pos="9360"/>
        </w:tabs>
        <w:ind w:right="-1"/>
        <w:jc w:val="both"/>
        <w:rPr>
          <w:rFonts w:ascii="Arial" w:hAnsi="Arial" w:cs="Arial"/>
          <w:sz w:val="24"/>
        </w:rPr>
      </w:pPr>
      <w:r w:rsidRPr="00C2703D">
        <w:rPr>
          <w:rFonts w:ascii="Arial" w:hAnsi="Arial" w:cs="Arial"/>
          <w:sz w:val="24"/>
        </w:rPr>
        <w:t xml:space="preserve">О внесении изменения в постановление администрации города Бородино от 01.11.2013 № 1202 «Об утверждении Муниципальной программы «Развитие образования города Бородино» </w:t>
      </w:r>
    </w:p>
    <w:p w:rsidR="00180411" w:rsidRPr="00C2703D" w:rsidRDefault="00180411" w:rsidP="0018041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</w:p>
    <w:p w:rsidR="00180411" w:rsidRPr="00C2703D" w:rsidRDefault="00180411" w:rsidP="0018041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</w:p>
    <w:p w:rsidR="00180411" w:rsidRPr="00C2703D" w:rsidRDefault="00180411" w:rsidP="0018041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</w:p>
    <w:p w:rsidR="00180411" w:rsidRPr="00C2703D" w:rsidRDefault="00180411" w:rsidP="0018041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proofErr w:type="gramStart"/>
      <w:r w:rsidRPr="00C2703D">
        <w:rPr>
          <w:rFonts w:ascii="Arial" w:hAnsi="Arial" w:cs="Arial"/>
          <w:sz w:val="24"/>
        </w:rPr>
        <w:t>В соответствии со статьей 179 Бюджетного кодекса Российской Федерации, постановлением администрации города Бородино от 23.07.2013 № 760 «Об утверждении Порядка принятия решений о разработке муниципальных программ города Бородино, их формировании и реализации», распоряжением администрации города Бородино от 26.07.2013 № 92 «Об утверждении перечня муниципальных программ города Бородино», на основании Устава города Бородино, ПОСТАНОВЛЯЮ:</w:t>
      </w:r>
      <w:proofErr w:type="gramEnd"/>
    </w:p>
    <w:p w:rsidR="00180411" w:rsidRPr="00C2703D" w:rsidRDefault="00180411" w:rsidP="0018041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C2703D">
        <w:rPr>
          <w:rFonts w:ascii="Arial" w:hAnsi="Arial" w:cs="Arial"/>
          <w:sz w:val="24"/>
        </w:rPr>
        <w:t xml:space="preserve">1. Внести в постановление администрации города Бородино от 01.11.2013 </w:t>
      </w:r>
      <w:r>
        <w:rPr>
          <w:rFonts w:ascii="Arial" w:hAnsi="Arial" w:cs="Arial"/>
          <w:sz w:val="24"/>
        </w:rPr>
        <w:t xml:space="preserve">              </w:t>
      </w:r>
      <w:r w:rsidRPr="00C2703D">
        <w:rPr>
          <w:rFonts w:ascii="Arial" w:hAnsi="Arial" w:cs="Arial"/>
          <w:sz w:val="24"/>
        </w:rPr>
        <w:t>№ 1202 «Об утверждении Муниципальной программы «Развитие образования города Бородино» следующее изменение: приложение «Муниципальная программа «Развитие образования города Бородино» изложить в редакции согласно приложению.</w:t>
      </w:r>
    </w:p>
    <w:p w:rsidR="00180411" w:rsidRPr="00C2703D" w:rsidRDefault="00180411" w:rsidP="00180411">
      <w:pPr>
        <w:ind w:firstLine="709"/>
        <w:jc w:val="both"/>
        <w:rPr>
          <w:rFonts w:ascii="Arial" w:hAnsi="Arial" w:cs="Arial"/>
          <w:color w:val="000000"/>
          <w:sz w:val="24"/>
        </w:rPr>
      </w:pPr>
      <w:r>
        <w:rPr>
          <w:rFonts w:ascii="Arial" w:hAnsi="Arial" w:cs="Arial"/>
          <w:sz w:val="24"/>
        </w:rPr>
        <w:t>2</w:t>
      </w:r>
      <w:r w:rsidRPr="00C2703D">
        <w:rPr>
          <w:rFonts w:ascii="Arial" w:hAnsi="Arial" w:cs="Arial"/>
          <w:sz w:val="24"/>
        </w:rPr>
        <w:t xml:space="preserve">. </w:t>
      </w:r>
      <w:proofErr w:type="gramStart"/>
      <w:r w:rsidRPr="00C2703D">
        <w:rPr>
          <w:rFonts w:ascii="Arial" w:hAnsi="Arial" w:cs="Arial"/>
          <w:color w:val="000000"/>
          <w:sz w:val="24"/>
        </w:rPr>
        <w:t>Контроль за</w:t>
      </w:r>
      <w:proofErr w:type="gramEnd"/>
      <w:r w:rsidRPr="00C2703D">
        <w:rPr>
          <w:rFonts w:ascii="Arial" w:hAnsi="Arial" w:cs="Arial"/>
          <w:color w:val="000000"/>
          <w:sz w:val="24"/>
        </w:rPr>
        <w:t xml:space="preserve"> выполнением настоящего постановления возложить                                на заместителя Главы города Бородино </w:t>
      </w:r>
      <w:r w:rsidRPr="00C2703D">
        <w:rPr>
          <w:rFonts w:ascii="Arial" w:hAnsi="Arial" w:cs="Arial"/>
          <w:sz w:val="24"/>
        </w:rPr>
        <w:t>А.А. Морозова.</w:t>
      </w:r>
    </w:p>
    <w:p w:rsidR="00180411" w:rsidRPr="00C2703D" w:rsidRDefault="00180411" w:rsidP="00180411">
      <w:pPr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</w:t>
      </w:r>
      <w:r w:rsidRPr="00C2703D">
        <w:rPr>
          <w:rFonts w:ascii="Arial" w:hAnsi="Arial" w:cs="Arial"/>
          <w:sz w:val="24"/>
        </w:rPr>
        <w:t>. Опубликовать настоящее постановление в газете «Бородинский вестник».</w:t>
      </w:r>
    </w:p>
    <w:p w:rsidR="00180411" w:rsidRPr="00C2703D" w:rsidRDefault="00180411" w:rsidP="00180411">
      <w:pPr>
        <w:tabs>
          <w:tab w:val="left" w:pos="993"/>
        </w:tabs>
        <w:ind w:firstLine="709"/>
        <w:jc w:val="both"/>
        <w:rPr>
          <w:rFonts w:ascii="Arial" w:hAnsi="Arial" w:cs="Arial"/>
          <w:sz w:val="24"/>
        </w:rPr>
      </w:pPr>
      <w:r w:rsidRPr="00CE5700">
        <w:rPr>
          <w:rFonts w:ascii="Arial" w:hAnsi="Arial" w:cs="Arial"/>
          <w:sz w:val="24"/>
        </w:rPr>
        <w:t xml:space="preserve">4. Постановление вступает в силу </w:t>
      </w:r>
      <w:r w:rsidR="00D75C2E" w:rsidRPr="00CE5700">
        <w:rPr>
          <w:rFonts w:ascii="Arial" w:hAnsi="Arial" w:cs="Arial"/>
          <w:sz w:val="24"/>
        </w:rPr>
        <w:t>с 01.01.2018 г.</w:t>
      </w:r>
    </w:p>
    <w:p w:rsidR="00180411" w:rsidRPr="00C2703D" w:rsidRDefault="00180411" w:rsidP="00180411">
      <w:pPr>
        <w:tabs>
          <w:tab w:val="left" w:pos="567"/>
        </w:tabs>
        <w:ind w:firstLine="709"/>
        <w:jc w:val="both"/>
        <w:rPr>
          <w:rFonts w:ascii="Arial" w:hAnsi="Arial" w:cs="Arial"/>
          <w:sz w:val="24"/>
        </w:rPr>
      </w:pPr>
    </w:p>
    <w:p w:rsidR="00180411" w:rsidRPr="00223058" w:rsidRDefault="00180411" w:rsidP="0018041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</w:p>
    <w:p w:rsidR="00223058" w:rsidRPr="00223058" w:rsidRDefault="00223058" w:rsidP="00223058">
      <w:pPr>
        <w:tabs>
          <w:tab w:val="left" w:pos="6684"/>
        </w:tabs>
        <w:ind w:firstLine="709"/>
        <w:rPr>
          <w:rFonts w:ascii="Arial" w:hAnsi="Arial" w:cs="Arial"/>
          <w:sz w:val="24"/>
        </w:rPr>
      </w:pPr>
      <w:r w:rsidRPr="00223058">
        <w:rPr>
          <w:rFonts w:ascii="Arial" w:hAnsi="Arial" w:cs="Arial"/>
          <w:sz w:val="24"/>
        </w:rPr>
        <w:t>Глава города Бородино                                                 А.Ф. Веретенников</w:t>
      </w:r>
    </w:p>
    <w:p w:rsidR="00180411" w:rsidRPr="00223058" w:rsidRDefault="00180411" w:rsidP="00180411">
      <w:pPr>
        <w:ind w:firstLine="709"/>
        <w:rPr>
          <w:rFonts w:ascii="Arial" w:hAnsi="Arial" w:cs="Arial"/>
          <w:sz w:val="24"/>
        </w:rPr>
      </w:pPr>
    </w:p>
    <w:p w:rsidR="00180411" w:rsidRPr="00C2703D" w:rsidRDefault="00180411" w:rsidP="00180411">
      <w:pPr>
        <w:ind w:firstLine="709"/>
        <w:rPr>
          <w:rFonts w:ascii="Arial" w:hAnsi="Arial" w:cs="Arial"/>
          <w:sz w:val="24"/>
        </w:rPr>
      </w:pPr>
    </w:p>
    <w:p w:rsidR="00180411" w:rsidRPr="00C2703D" w:rsidRDefault="00180411" w:rsidP="00180411">
      <w:pPr>
        <w:ind w:firstLine="709"/>
        <w:rPr>
          <w:rFonts w:ascii="Arial" w:hAnsi="Arial" w:cs="Arial"/>
          <w:sz w:val="24"/>
        </w:rPr>
      </w:pPr>
    </w:p>
    <w:p w:rsidR="00180411" w:rsidRPr="00C2703D" w:rsidRDefault="00180411" w:rsidP="00180411">
      <w:pPr>
        <w:ind w:firstLine="709"/>
        <w:rPr>
          <w:rFonts w:ascii="Arial" w:hAnsi="Arial" w:cs="Arial"/>
          <w:sz w:val="24"/>
        </w:rPr>
      </w:pPr>
    </w:p>
    <w:p w:rsidR="00180411" w:rsidRPr="00C2703D" w:rsidRDefault="00180411" w:rsidP="00180411">
      <w:pPr>
        <w:ind w:firstLine="709"/>
        <w:rPr>
          <w:rFonts w:ascii="Arial" w:hAnsi="Arial" w:cs="Arial"/>
          <w:sz w:val="24"/>
        </w:rPr>
      </w:pPr>
    </w:p>
    <w:p w:rsidR="00180411" w:rsidRDefault="00180411" w:rsidP="00180411">
      <w:pPr>
        <w:ind w:firstLine="709"/>
        <w:rPr>
          <w:rFonts w:ascii="Arial" w:hAnsi="Arial" w:cs="Arial"/>
          <w:sz w:val="24"/>
        </w:rPr>
      </w:pPr>
    </w:p>
    <w:p w:rsidR="00180411" w:rsidRDefault="00180411" w:rsidP="00180411">
      <w:pPr>
        <w:ind w:firstLine="709"/>
        <w:rPr>
          <w:rFonts w:ascii="Arial" w:hAnsi="Arial" w:cs="Arial"/>
          <w:sz w:val="24"/>
        </w:rPr>
      </w:pPr>
    </w:p>
    <w:p w:rsidR="00180411" w:rsidRDefault="00180411" w:rsidP="00180411">
      <w:pPr>
        <w:ind w:firstLine="709"/>
        <w:rPr>
          <w:rFonts w:ascii="Arial" w:hAnsi="Arial" w:cs="Arial"/>
          <w:sz w:val="24"/>
        </w:rPr>
      </w:pPr>
    </w:p>
    <w:p w:rsidR="00180411" w:rsidRDefault="00180411" w:rsidP="00180411">
      <w:pPr>
        <w:ind w:firstLine="709"/>
        <w:rPr>
          <w:rFonts w:ascii="Arial" w:hAnsi="Arial" w:cs="Arial"/>
          <w:sz w:val="24"/>
        </w:rPr>
      </w:pPr>
    </w:p>
    <w:p w:rsidR="00180411" w:rsidRDefault="00180411" w:rsidP="00180411">
      <w:pPr>
        <w:ind w:firstLine="709"/>
        <w:rPr>
          <w:rFonts w:ascii="Arial" w:hAnsi="Arial" w:cs="Arial"/>
          <w:sz w:val="24"/>
        </w:rPr>
      </w:pPr>
    </w:p>
    <w:p w:rsidR="00180411" w:rsidRDefault="00180411" w:rsidP="00180411">
      <w:pPr>
        <w:ind w:firstLine="709"/>
        <w:rPr>
          <w:rFonts w:ascii="Arial" w:hAnsi="Arial" w:cs="Arial"/>
          <w:sz w:val="24"/>
        </w:rPr>
      </w:pPr>
    </w:p>
    <w:p w:rsidR="00223058" w:rsidRDefault="00223058" w:rsidP="00180411">
      <w:pPr>
        <w:ind w:firstLine="709"/>
        <w:rPr>
          <w:rFonts w:ascii="Arial" w:hAnsi="Arial" w:cs="Arial"/>
          <w:sz w:val="24"/>
        </w:rPr>
      </w:pPr>
    </w:p>
    <w:p w:rsidR="00180411" w:rsidRDefault="00180411" w:rsidP="00180411">
      <w:pPr>
        <w:ind w:firstLine="709"/>
        <w:rPr>
          <w:rFonts w:ascii="Arial" w:hAnsi="Arial" w:cs="Arial"/>
          <w:sz w:val="24"/>
        </w:rPr>
      </w:pPr>
    </w:p>
    <w:p w:rsidR="00510B10" w:rsidRDefault="00510B10" w:rsidP="00180411">
      <w:pPr>
        <w:ind w:firstLine="709"/>
        <w:rPr>
          <w:rFonts w:ascii="Arial" w:hAnsi="Arial" w:cs="Arial"/>
          <w:sz w:val="24"/>
        </w:rPr>
      </w:pPr>
    </w:p>
    <w:p w:rsidR="00180411" w:rsidRPr="00C2703D" w:rsidRDefault="00180411" w:rsidP="00180411">
      <w:pPr>
        <w:rPr>
          <w:rFonts w:ascii="Arial" w:hAnsi="Arial" w:cs="Arial"/>
          <w:sz w:val="24"/>
        </w:rPr>
      </w:pPr>
    </w:p>
    <w:p w:rsidR="00180411" w:rsidRPr="00C2703D" w:rsidRDefault="00180411" w:rsidP="00180411">
      <w:pPr>
        <w:ind w:firstLine="709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Денисов</w:t>
      </w:r>
    </w:p>
    <w:p w:rsidR="00180411" w:rsidRDefault="00180411" w:rsidP="00180411">
      <w:pPr>
        <w:ind w:firstLine="709"/>
        <w:rPr>
          <w:rFonts w:ascii="Arial" w:hAnsi="Arial" w:cs="Arial"/>
          <w:sz w:val="24"/>
        </w:rPr>
      </w:pPr>
      <w:r w:rsidRPr="00C2703D">
        <w:rPr>
          <w:rFonts w:ascii="Arial" w:hAnsi="Arial" w:cs="Arial"/>
          <w:sz w:val="24"/>
        </w:rPr>
        <w:t>4-41-85</w:t>
      </w:r>
    </w:p>
    <w:p w:rsidR="00D509A3" w:rsidRPr="00C2703D" w:rsidRDefault="00D509A3" w:rsidP="00180411">
      <w:pPr>
        <w:ind w:firstLine="709"/>
        <w:rPr>
          <w:rFonts w:ascii="Arial" w:hAnsi="Arial" w:cs="Arial"/>
          <w:sz w:val="24"/>
        </w:rPr>
      </w:pPr>
    </w:p>
    <w:p w:rsidR="00180411" w:rsidRPr="00500A0A" w:rsidRDefault="00180411" w:rsidP="00180411">
      <w:pPr>
        <w:jc w:val="both"/>
        <w:rPr>
          <w:rFonts w:ascii="Arial" w:hAnsi="Arial" w:cs="Arial"/>
          <w:sz w:val="24"/>
        </w:rPr>
      </w:pPr>
      <w:r w:rsidRPr="00500A0A">
        <w:rPr>
          <w:rFonts w:ascii="Arial" w:hAnsi="Arial" w:cs="Arial"/>
          <w:sz w:val="24"/>
        </w:rPr>
        <w:t xml:space="preserve">         </w:t>
      </w:r>
      <w:r>
        <w:rPr>
          <w:rFonts w:ascii="Arial" w:hAnsi="Arial" w:cs="Arial"/>
          <w:sz w:val="24"/>
        </w:rPr>
        <w:t xml:space="preserve">                                                                           </w:t>
      </w:r>
      <w:r w:rsidRPr="00500A0A">
        <w:rPr>
          <w:rFonts w:ascii="Arial" w:hAnsi="Arial" w:cs="Arial"/>
          <w:sz w:val="24"/>
        </w:rPr>
        <w:t xml:space="preserve">Приложение </w:t>
      </w:r>
    </w:p>
    <w:p w:rsidR="00180411" w:rsidRPr="00500A0A" w:rsidRDefault="00180411" w:rsidP="00180411">
      <w:pPr>
        <w:jc w:val="both"/>
        <w:rPr>
          <w:rFonts w:ascii="Arial" w:hAnsi="Arial" w:cs="Arial"/>
          <w:sz w:val="24"/>
        </w:rPr>
      </w:pPr>
      <w:r w:rsidRPr="00500A0A">
        <w:rPr>
          <w:rFonts w:ascii="Arial" w:hAnsi="Arial" w:cs="Arial"/>
          <w:sz w:val="24"/>
        </w:rPr>
        <w:t xml:space="preserve">                                                                        </w:t>
      </w:r>
      <w:r>
        <w:rPr>
          <w:rFonts w:ascii="Arial" w:hAnsi="Arial" w:cs="Arial"/>
          <w:sz w:val="24"/>
        </w:rPr>
        <w:t xml:space="preserve">              </w:t>
      </w:r>
      <w:r w:rsidR="00731FC9">
        <w:rPr>
          <w:rFonts w:ascii="Arial" w:hAnsi="Arial" w:cs="Arial"/>
          <w:sz w:val="24"/>
        </w:rPr>
        <w:t xml:space="preserve"> </w:t>
      </w:r>
      <w:r w:rsidRPr="00500A0A">
        <w:rPr>
          <w:rFonts w:ascii="Arial" w:hAnsi="Arial" w:cs="Arial"/>
          <w:sz w:val="24"/>
        </w:rPr>
        <w:t>к постановлению администрации</w:t>
      </w:r>
    </w:p>
    <w:p w:rsidR="00180411" w:rsidRPr="00500A0A" w:rsidRDefault="00180411" w:rsidP="00180411">
      <w:pPr>
        <w:jc w:val="both"/>
        <w:rPr>
          <w:rFonts w:ascii="Arial" w:hAnsi="Arial" w:cs="Arial"/>
          <w:sz w:val="24"/>
        </w:rPr>
      </w:pPr>
      <w:r w:rsidRPr="00500A0A">
        <w:rPr>
          <w:rFonts w:ascii="Arial" w:hAnsi="Arial" w:cs="Arial"/>
          <w:sz w:val="24"/>
        </w:rPr>
        <w:t xml:space="preserve">                                             </w:t>
      </w:r>
      <w:r>
        <w:rPr>
          <w:rFonts w:ascii="Arial" w:hAnsi="Arial" w:cs="Arial"/>
          <w:sz w:val="24"/>
        </w:rPr>
        <w:t xml:space="preserve">                                       </w:t>
      </w:r>
      <w:r w:rsidRPr="00500A0A">
        <w:rPr>
          <w:rFonts w:ascii="Arial" w:hAnsi="Arial" w:cs="Arial"/>
          <w:sz w:val="24"/>
        </w:rPr>
        <w:t>города Бородино</w:t>
      </w:r>
    </w:p>
    <w:p w:rsidR="004803E0" w:rsidRDefault="00180411" w:rsidP="00731FC9">
      <w:pPr>
        <w:ind w:firstLine="708"/>
        <w:jc w:val="both"/>
        <w:rPr>
          <w:rFonts w:ascii="Arial" w:hAnsi="Arial" w:cs="Arial"/>
          <w:sz w:val="24"/>
        </w:rPr>
      </w:pPr>
      <w:r w:rsidRPr="00500A0A">
        <w:rPr>
          <w:rFonts w:ascii="Arial" w:hAnsi="Arial" w:cs="Arial"/>
          <w:sz w:val="24"/>
        </w:rPr>
        <w:t xml:space="preserve">                                                            </w:t>
      </w:r>
      <w:r>
        <w:rPr>
          <w:rFonts w:ascii="Arial" w:hAnsi="Arial" w:cs="Arial"/>
          <w:sz w:val="24"/>
        </w:rPr>
        <w:t xml:space="preserve">              </w:t>
      </w:r>
      <w:r w:rsidRPr="00500A0A">
        <w:rPr>
          <w:rFonts w:ascii="Arial" w:hAnsi="Arial" w:cs="Arial"/>
          <w:sz w:val="24"/>
        </w:rPr>
        <w:t xml:space="preserve">от </w:t>
      </w:r>
      <w:r w:rsidR="00731FC9">
        <w:rPr>
          <w:rFonts w:ascii="Arial" w:hAnsi="Arial" w:cs="Arial"/>
          <w:sz w:val="24"/>
        </w:rPr>
        <w:t>13.12.</w:t>
      </w:r>
      <w:r w:rsidRPr="00500A0A">
        <w:rPr>
          <w:rFonts w:ascii="Arial" w:hAnsi="Arial" w:cs="Arial"/>
          <w:sz w:val="24"/>
        </w:rPr>
        <w:t xml:space="preserve">2017 </w:t>
      </w:r>
      <w:r w:rsidR="00731FC9">
        <w:rPr>
          <w:rFonts w:ascii="Arial" w:hAnsi="Arial" w:cs="Arial"/>
          <w:sz w:val="24"/>
        </w:rPr>
        <w:t>№ 899</w:t>
      </w:r>
    </w:p>
    <w:p w:rsidR="00731FC9" w:rsidRDefault="00731FC9" w:rsidP="00731FC9">
      <w:pPr>
        <w:ind w:firstLine="708"/>
        <w:jc w:val="both"/>
        <w:rPr>
          <w:rFonts w:ascii="Arial" w:hAnsi="Arial" w:cs="Arial"/>
          <w:sz w:val="24"/>
        </w:rPr>
      </w:pPr>
    </w:p>
    <w:p w:rsidR="00180411" w:rsidRPr="00500A0A" w:rsidRDefault="004803E0" w:rsidP="00180411">
      <w:pPr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                                                                        </w:t>
      </w:r>
      <w:r w:rsidR="00180411" w:rsidRPr="00500A0A">
        <w:rPr>
          <w:rFonts w:ascii="Arial" w:hAnsi="Arial" w:cs="Arial"/>
          <w:sz w:val="24"/>
        </w:rPr>
        <w:t xml:space="preserve">Приложение </w:t>
      </w:r>
    </w:p>
    <w:p w:rsidR="00180411" w:rsidRPr="00500A0A" w:rsidRDefault="00180411" w:rsidP="00180411">
      <w:pPr>
        <w:tabs>
          <w:tab w:val="left" w:pos="5812"/>
        </w:tabs>
        <w:jc w:val="both"/>
        <w:rPr>
          <w:rFonts w:ascii="Arial" w:hAnsi="Arial" w:cs="Arial"/>
          <w:sz w:val="24"/>
        </w:rPr>
      </w:pPr>
      <w:r w:rsidRPr="00500A0A">
        <w:rPr>
          <w:rFonts w:ascii="Arial" w:hAnsi="Arial" w:cs="Arial"/>
          <w:sz w:val="24"/>
        </w:rPr>
        <w:t xml:space="preserve">                                                                          </w:t>
      </w:r>
      <w:r>
        <w:rPr>
          <w:rFonts w:ascii="Arial" w:hAnsi="Arial" w:cs="Arial"/>
          <w:sz w:val="24"/>
        </w:rPr>
        <w:t xml:space="preserve">          </w:t>
      </w:r>
      <w:r w:rsidRPr="00500A0A">
        <w:rPr>
          <w:rFonts w:ascii="Arial" w:hAnsi="Arial" w:cs="Arial"/>
          <w:sz w:val="24"/>
        </w:rPr>
        <w:t>к постановлению администрации</w:t>
      </w:r>
    </w:p>
    <w:p w:rsidR="00180411" w:rsidRPr="00500A0A" w:rsidRDefault="00180411" w:rsidP="00180411">
      <w:pPr>
        <w:jc w:val="both"/>
        <w:rPr>
          <w:rFonts w:ascii="Arial" w:hAnsi="Arial" w:cs="Arial"/>
          <w:sz w:val="24"/>
        </w:rPr>
      </w:pPr>
      <w:r w:rsidRPr="00500A0A">
        <w:rPr>
          <w:rFonts w:ascii="Arial" w:hAnsi="Arial" w:cs="Arial"/>
          <w:sz w:val="24"/>
        </w:rPr>
        <w:t xml:space="preserve">                                              </w:t>
      </w:r>
      <w:r>
        <w:rPr>
          <w:rFonts w:ascii="Arial" w:hAnsi="Arial" w:cs="Arial"/>
          <w:sz w:val="24"/>
        </w:rPr>
        <w:t xml:space="preserve">                                      </w:t>
      </w:r>
      <w:r w:rsidRPr="00500A0A">
        <w:rPr>
          <w:rFonts w:ascii="Arial" w:hAnsi="Arial" w:cs="Arial"/>
          <w:sz w:val="24"/>
        </w:rPr>
        <w:t>города Бородино</w:t>
      </w:r>
    </w:p>
    <w:p w:rsidR="00180411" w:rsidRPr="00500A0A" w:rsidRDefault="00180411" w:rsidP="00180411">
      <w:pPr>
        <w:ind w:firstLine="708"/>
        <w:jc w:val="both"/>
        <w:rPr>
          <w:rFonts w:ascii="Arial" w:hAnsi="Arial" w:cs="Arial"/>
          <w:sz w:val="24"/>
        </w:rPr>
      </w:pPr>
      <w:r w:rsidRPr="00500A0A">
        <w:rPr>
          <w:rFonts w:ascii="Arial" w:hAnsi="Arial" w:cs="Arial"/>
          <w:sz w:val="24"/>
        </w:rPr>
        <w:t xml:space="preserve">                                           </w:t>
      </w:r>
      <w:r>
        <w:rPr>
          <w:rFonts w:ascii="Arial" w:hAnsi="Arial" w:cs="Arial"/>
          <w:sz w:val="24"/>
        </w:rPr>
        <w:t xml:space="preserve">                               </w:t>
      </w:r>
      <w:r w:rsidRPr="00500A0A">
        <w:rPr>
          <w:rFonts w:ascii="Arial" w:hAnsi="Arial" w:cs="Arial"/>
          <w:sz w:val="24"/>
        </w:rPr>
        <w:t>от 01.11.2013 № 1202</w:t>
      </w:r>
    </w:p>
    <w:p w:rsidR="00180411" w:rsidRPr="00500A0A" w:rsidRDefault="00180411" w:rsidP="00180411">
      <w:pPr>
        <w:jc w:val="center"/>
        <w:rPr>
          <w:rFonts w:ascii="Arial" w:hAnsi="Arial" w:cs="Arial"/>
          <w:sz w:val="24"/>
        </w:rPr>
      </w:pPr>
    </w:p>
    <w:p w:rsidR="00180411" w:rsidRPr="00500A0A" w:rsidRDefault="00180411" w:rsidP="00180411">
      <w:pPr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    </w:t>
      </w:r>
      <w:r w:rsidRPr="00500A0A">
        <w:rPr>
          <w:rFonts w:ascii="Arial" w:hAnsi="Arial" w:cs="Arial"/>
          <w:b/>
          <w:bCs/>
          <w:sz w:val="24"/>
        </w:rPr>
        <w:t xml:space="preserve"> Муниципальная программа</w:t>
      </w:r>
    </w:p>
    <w:p w:rsidR="00180411" w:rsidRPr="00500A0A" w:rsidRDefault="00180411" w:rsidP="00180411">
      <w:pPr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 xml:space="preserve">    </w:t>
      </w:r>
      <w:r w:rsidRPr="00500A0A">
        <w:rPr>
          <w:rFonts w:ascii="Arial" w:hAnsi="Arial" w:cs="Arial"/>
          <w:b/>
          <w:bCs/>
          <w:sz w:val="24"/>
        </w:rPr>
        <w:t>«Развитие образования города Бородино»</w:t>
      </w:r>
    </w:p>
    <w:p w:rsidR="00180411" w:rsidRPr="00500A0A" w:rsidRDefault="00180411" w:rsidP="00180411">
      <w:pPr>
        <w:ind w:left="360"/>
        <w:jc w:val="center"/>
        <w:rPr>
          <w:rFonts w:ascii="Arial" w:hAnsi="Arial" w:cs="Arial"/>
          <w:b/>
          <w:bCs/>
          <w:sz w:val="24"/>
        </w:rPr>
      </w:pPr>
    </w:p>
    <w:p w:rsidR="00180411" w:rsidRDefault="00180411" w:rsidP="00180411">
      <w:pPr>
        <w:numPr>
          <w:ilvl w:val="0"/>
          <w:numId w:val="25"/>
        </w:numPr>
        <w:rPr>
          <w:rFonts w:ascii="Arial" w:hAnsi="Arial" w:cs="Arial"/>
          <w:b/>
          <w:bCs/>
          <w:sz w:val="24"/>
        </w:rPr>
      </w:pPr>
      <w:r w:rsidRPr="00500A0A">
        <w:rPr>
          <w:rFonts w:ascii="Arial" w:hAnsi="Arial" w:cs="Arial"/>
          <w:b/>
          <w:bCs/>
          <w:sz w:val="24"/>
        </w:rPr>
        <w:t>Паспорт Муниципальной программы</w:t>
      </w:r>
    </w:p>
    <w:p w:rsidR="004803E0" w:rsidRDefault="004803E0" w:rsidP="004803E0">
      <w:pPr>
        <w:ind w:left="2850"/>
        <w:rPr>
          <w:rFonts w:ascii="Arial" w:hAnsi="Arial" w:cs="Arial"/>
          <w:b/>
          <w:bCs/>
          <w:sz w:val="24"/>
        </w:rPr>
      </w:pPr>
    </w:p>
    <w:tbl>
      <w:tblPr>
        <w:tblpPr w:leftFromText="180" w:rightFromText="180" w:vertAnchor="text" w:horzAnchor="margin" w:tblpXSpec="center" w:tblpY="96"/>
        <w:tblW w:w="0" w:type="auto"/>
        <w:tblLayout w:type="fixed"/>
        <w:tblLook w:val="0000" w:firstRow="0" w:lastRow="0" w:firstColumn="0" w:lastColumn="0" w:noHBand="0" w:noVBand="0"/>
      </w:tblPr>
      <w:tblGrid>
        <w:gridCol w:w="4219"/>
        <w:gridCol w:w="5035"/>
      </w:tblGrid>
      <w:tr w:rsidR="00180411" w:rsidRPr="00500A0A" w:rsidTr="00180411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11" w:rsidRPr="00500A0A" w:rsidRDefault="00180411" w:rsidP="00180411">
            <w:pPr>
              <w:snapToGrid w:val="0"/>
              <w:rPr>
                <w:rFonts w:ascii="Arial" w:hAnsi="Arial" w:cs="Arial"/>
                <w:sz w:val="24"/>
              </w:rPr>
            </w:pPr>
            <w:r w:rsidRPr="00500A0A">
              <w:rPr>
                <w:rFonts w:ascii="Arial" w:hAnsi="Arial" w:cs="Arial"/>
                <w:sz w:val="24"/>
              </w:rPr>
              <w:t xml:space="preserve">Наименование </w:t>
            </w:r>
            <w:proofErr w:type="gramStart"/>
            <w:r w:rsidRPr="00500A0A">
              <w:rPr>
                <w:rFonts w:ascii="Arial" w:hAnsi="Arial" w:cs="Arial"/>
                <w:sz w:val="24"/>
              </w:rPr>
              <w:t>муниципальной</w:t>
            </w:r>
            <w:proofErr w:type="gramEnd"/>
            <w:r w:rsidRPr="00500A0A">
              <w:rPr>
                <w:rFonts w:ascii="Arial" w:hAnsi="Arial" w:cs="Arial"/>
                <w:sz w:val="24"/>
              </w:rPr>
              <w:t xml:space="preserve"> </w:t>
            </w:r>
          </w:p>
          <w:p w:rsidR="00180411" w:rsidRPr="00500A0A" w:rsidRDefault="00180411" w:rsidP="00180411">
            <w:pPr>
              <w:rPr>
                <w:rFonts w:ascii="Arial" w:hAnsi="Arial" w:cs="Arial"/>
                <w:sz w:val="24"/>
              </w:rPr>
            </w:pPr>
            <w:r w:rsidRPr="00500A0A">
              <w:rPr>
                <w:rFonts w:ascii="Arial" w:hAnsi="Arial" w:cs="Arial"/>
                <w:sz w:val="24"/>
              </w:rPr>
              <w:t>программы</w:t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411" w:rsidRPr="00500A0A" w:rsidRDefault="00180411" w:rsidP="00180411">
            <w:pPr>
              <w:rPr>
                <w:rFonts w:ascii="Arial" w:hAnsi="Arial" w:cs="Arial"/>
                <w:bCs/>
                <w:sz w:val="24"/>
              </w:rPr>
            </w:pPr>
            <w:r w:rsidRPr="00500A0A">
              <w:rPr>
                <w:rFonts w:ascii="Arial" w:hAnsi="Arial" w:cs="Arial"/>
                <w:bCs/>
                <w:sz w:val="24"/>
              </w:rPr>
              <w:t>Муниципальная  программа</w:t>
            </w:r>
          </w:p>
          <w:p w:rsidR="00180411" w:rsidRPr="00500A0A" w:rsidRDefault="00180411" w:rsidP="00180411">
            <w:pPr>
              <w:rPr>
                <w:rFonts w:ascii="Arial" w:hAnsi="Arial" w:cs="Arial"/>
                <w:sz w:val="24"/>
              </w:rPr>
            </w:pPr>
            <w:r w:rsidRPr="00500A0A">
              <w:rPr>
                <w:rFonts w:ascii="Arial" w:hAnsi="Arial" w:cs="Arial"/>
                <w:bCs/>
                <w:sz w:val="24"/>
              </w:rPr>
              <w:t>«Развитие образования</w:t>
            </w:r>
            <w:r>
              <w:rPr>
                <w:rFonts w:ascii="Arial" w:hAnsi="Arial" w:cs="Arial"/>
                <w:bCs/>
                <w:sz w:val="24"/>
              </w:rPr>
              <w:t xml:space="preserve"> </w:t>
            </w:r>
            <w:r w:rsidRPr="00500A0A">
              <w:rPr>
                <w:rFonts w:ascii="Arial" w:hAnsi="Arial" w:cs="Arial"/>
                <w:bCs/>
                <w:sz w:val="24"/>
              </w:rPr>
              <w:t>города Бородино</w:t>
            </w:r>
            <w:r>
              <w:rPr>
                <w:rFonts w:ascii="Arial" w:hAnsi="Arial" w:cs="Arial"/>
                <w:bCs/>
                <w:sz w:val="24"/>
              </w:rPr>
              <w:t>»</w:t>
            </w:r>
            <w:r w:rsidRPr="00500A0A">
              <w:rPr>
                <w:rFonts w:ascii="Arial" w:hAnsi="Arial" w:cs="Arial"/>
                <w:bCs/>
                <w:sz w:val="24"/>
              </w:rPr>
              <w:t xml:space="preserve"> (далее Муниципальная программа)</w:t>
            </w:r>
          </w:p>
        </w:tc>
      </w:tr>
      <w:tr w:rsidR="00180411" w:rsidRPr="00500A0A" w:rsidTr="00180411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11" w:rsidRPr="00500A0A" w:rsidRDefault="00596D53" w:rsidP="00072715">
            <w:pPr>
              <w:snapToGrid w:val="0"/>
              <w:rPr>
                <w:rFonts w:ascii="Arial" w:hAnsi="Arial" w:cs="Arial"/>
                <w:sz w:val="24"/>
              </w:rPr>
            </w:pPr>
            <w:r w:rsidRPr="00CE5700">
              <w:rPr>
                <w:rFonts w:ascii="Arial" w:hAnsi="Arial" w:cs="Arial"/>
                <w:sz w:val="24"/>
              </w:rPr>
              <w:t>Основани</w:t>
            </w:r>
            <w:r w:rsidR="00072715">
              <w:rPr>
                <w:rFonts w:ascii="Arial" w:hAnsi="Arial" w:cs="Arial"/>
                <w:sz w:val="24"/>
              </w:rPr>
              <w:t>е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="00180411" w:rsidRPr="00500A0A">
              <w:rPr>
                <w:rFonts w:ascii="Arial" w:hAnsi="Arial" w:cs="Arial"/>
                <w:sz w:val="24"/>
              </w:rPr>
              <w:t>для разработки муниципальной программы</w:t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411" w:rsidRPr="00500A0A" w:rsidRDefault="00180411" w:rsidP="00180411">
            <w:pPr>
              <w:snapToGrid w:val="0"/>
              <w:rPr>
                <w:rFonts w:ascii="Arial" w:hAnsi="Arial" w:cs="Arial"/>
                <w:sz w:val="24"/>
              </w:rPr>
            </w:pPr>
            <w:r w:rsidRPr="00500A0A">
              <w:rPr>
                <w:rFonts w:ascii="Arial" w:hAnsi="Arial" w:cs="Arial"/>
                <w:sz w:val="24"/>
              </w:rPr>
              <w:t>Статья 179 Бюджетного кодекса Российской Федерации;</w:t>
            </w:r>
          </w:p>
          <w:p w:rsidR="00180411" w:rsidRPr="00500A0A" w:rsidRDefault="00180411" w:rsidP="00180411">
            <w:pPr>
              <w:snapToGrid w:val="0"/>
              <w:rPr>
                <w:rFonts w:ascii="Arial" w:hAnsi="Arial" w:cs="Arial"/>
                <w:sz w:val="24"/>
              </w:rPr>
            </w:pPr>
            <w:r w:rsidRPr="00500A0A">
              <w:rPr>
                <w:rFonts w:ascii="Arial" w:hAnsi="Arial" w:cs="Arial"/>
                <w:sz w:val="24"/>
              </w:rPr>
              <w:t xml:space="preserve">постановление администрации города Бородино от 23.07.2013 № 760                    «Об утверждении Порядка принятия решений о разработке муниципальных программ города Бородино,                           их формировании и реализации»; постановление администрации города Бородино от 30.03.2012 № 233 </w:t>
            </w:r>
            <w:r>
              <w:rPr>
                <w:rFonts w:ascii="Arial" w:hAnsi="Arial" w:cs="Arial"/>
                <w:sz w:val="24"/>
              </w:rPr>
              <w:t xml:space="preserve">               </w:t>
            </w:r>
            <w:r w:rsidRPr="00500A0A">
              <w:rPr>
                <w:rFonts w:ascii="Arial" w:hAnsi="Arial" w:cs="Arial"/>
                <w:sz w:val="24"/>
              </w:rPr>
              <w:t xml:space="preserve">«Об утверждении Плана мероприятий </w:t>
            </w:r>
            <w:r>
              <w:rPr>
                <w:rFonts w:ascii="Arial" w:hAnsi="Arial" w:cs="Arial"/>
                <w:sz w:val="24"/>
              </w:rPr>
              <w:t xml:space="preserve">        </w:t>
            </w:r>
            <w:r w:rsidRPr="00500A0A">
              <w:rPr>
                <w:rFonts w:ascii="Arial" w:hAnsi="Arial" w:cs="Arial"/>
                <w:sz w:val="24"/>
              </w:rPr>
              <w:t>по переходу к программному бюджету»;</w:t>
            </w:r>
          </w:p>
          <w:p w:rsidR="00180411" w:rsidRPr="00500A0A" w:rsidRDefault="00180411" w:rsidP="00180411">
            <w:pPr>
              <w:snapToGrid w:val="0"/>
              <w:rPr>
                <w:rFonts w:ascii="Arial" w:hAnsi="Arial" w:cs="Arial"/>
                <w:sz w:val="24"/>
              </w:rPr>
            </w:pPr>
            <w:r w:rsidRPr="00500A0A">
              <w:rPr>
                <w:rFonts w:ascii="Arial" w:hAnsi="Arial" w:cs="Arial"/>
                <w:sz w:val="24"/>
              </w:rPr>
              <w:t xml:space="preserve">распоряжение </w:t>
            </w:r>
            <w:r>
              <w:rPr>
                <w:rFonts w:ascii="Arial" w:hAnsi="Arial" w:cs="Arial"/>
                <w:sz w:val="24"/>
              </w:rPr>
              <w:t>а</w:t>
            </w:r>
            <w:r w:rsidRPr="00500A0A">
              <w:rPr>
                <w:rFonts w:ascii="Arial" w:hAnsi="Arial" w:cs="Arial"/>
                <w:sz w:val="24"/>
              </w:rPr>
              <w:t xml:space="preserve">дминистрации города Бородино от 26.07.2013 № 92 </w:t>
            </w:r>
            <w:r>
              <w:rPr>
                <w:rFonts w:ascii="Arial" w:hAnsi="Arial" w:cs="Arial"/>
                <w:sz w:val="24"/>
              </w:rPr>
              <w:t xml:space="preserve">                    </w:t>
            </w:r>
            <w:r w:rsidRPr="00500A0A">
              <w:rPr>
                <w:rFonts w:ascii="Arial" w:hAnsi="Arial" w:cs="Arial"/>
                <w:sz w:val="24"/>
              </w:rPr>
              <w:t xml:space="preserve">«Об утверждении перечня муниципальных программ города Бородино» </w:t>
            </w:r>
          </w:p>
        </w:tc>
      </w:tr>
      <w:tr w:rsidR="00180411" w:rsidRPr="00500A0A" w:rsidTr="00180411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11" w:rsidRPr="00CE5700" w:rsidRDefault="00180411" w:rsidP="00180411">
            <w:pPr>
              <w:snapToGrid w:val="0"/>
              <w:rPr>
                <w:rFonts w:ascii="Arial" w:hAnsi="Arial" w:cs="Arial"/>
                <w:sz w:val="24"/>
              </w:rPr>
            </w:pPr>
            <w:r w:rsidRPr="00CE5700">
              <w:rPr>
                <w:rFonts w:ascii="Arial" w:hAnsi="Arial" w:cs="Arial"/>
                <w:sz w:val="24"/>
              </w:rPr>
              <w:t>Ответственный исполнитель муниципальной программы</w:t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411" w:rsidRPr="00CE5700" w:rsidRDefault="00180411" w:rsidP="00180411">
            <w:pPr>
              <w:snapToGrid w:val="0"/>
              <w:rPr>
                <w:rFonts w:ascii="Arial" w:hAnsi="Arial" w:cs="Arial"/>
                <w:sz w:val="24"/>
              </w:rPr>
            </w:pPr>
            <w:r w:rsidRPr="00CE5700">
              <w:rPr>
                <w:rFonts w:ascii="Arial" w:hAnsi="Arial" w:cs="Arial"/>
                <w:sz w:val="24"/>
              </w:rPr>
              <w:t>Отдел образования администрации города Бородино</w:t>
            </w:r>
          </w:p>
        </w:tc>
      </w:tr>
      <w:tr w:rsidR="00180411" w:rsidRPr="00500A0A" w:rsidTr="00180411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11" w:rsidRPr="00CE5700" w:rsidRDefault="00180411" w:rsidP="00073058">
            <w:pPr>
              <w:snapToGrid w:val="0"/>
              <w:rPr>
                <w:rFonts w:ascii="Arial" w:hAnsi="Arial" w:cs="Arial"/>
                <w:sz w:val="24"/>
              </w:rPr>
            </w:pPr>
            <w:r w:rsidRPr="00CE5700">
              <w:rPr>
                <w:rFonts w:ascii="Arial" w:hAnsi="Arial" w:cs="Arial"/>
                <w:sz w:val="24"/>
              </w:rPr>
              <w:t>Соисполнител</w:t>
            </w:r>
            <w:r w:rsidR="00073058" w:rsidRPr="00CE5700">
              <w:rPr>
                <w:rFonts w:ascii="Arial" w:hAnsi="Arial" w:cs="Arial"/>
                <w:sz w:val="24"/>
              </w:rPr>
              <w:t>ь</w:t>
            </w:r>
            <w:r w:rsidRPr="00CE5700">
              <w:rPr>
                <w:rFonts w:ascii="Arial" w:hAnsi="Arial" w:cs="Arial"/>
                <w:sz w:val="24"/>
              </w:rPr>
              <w:t xml:space="preserve">  муниципальной программы</w:t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411" w:rsidRPr="00CE5700" w:rsidRDefault="00180411" w:rsidP="00180411">
            <w:pPr>
              <w:snapToGrid w:val="0"/>
              <w:rPr>
                <w:rFonts w:ascii="Arial" w:hAnsi="Arial" w:cs="Arial"/>
                <w:color w:val="FF0000"/>
                <w:sz w:val="24"/>
              </w:rPr>
            </w:pPr>
            <w:r w:rsidRPr="00CE5700">
              <w:rPr>
                <w:rFonts w:ascii="Arial" w:hAnsi="Arial" w:cs="Arial"/>
                <w:sz w:val="24"/>
              </w:rPr>
              <w:t>Администрация города Бородино</w:t>
            </w:r>
          </w:p>
        </w:tc>
      </w:tr>
      <w:tr w:rsidR="00180411" w:rsidRPr="00500A0A" w:rsidTr="004803E0">
        <w:trPr>
          <w:trHeight w:val="416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511B6" w:rsidRDefault="00180411" w:rsidP="00180411">
            <w:pPr>
              <w:snapToGrid w:val="0"/>
              <w:rPr>
                <w:rFonts w:ascii="Arial" w:hAnsi="Arial" w:cs="Arial"/>
                <w:sz w:val="24"/>
              </w:rPr>
            </w:pPr>
            <w:r w:rsidRPr="00500A0A">
              <w:rPr>
                <w:rFonts w:ascii="Arial" w:hAnsi="Arial" w:cs="Arial"/>
                <w:sz w:val="24"/>
              </w:rPr>
              <w:t xml:space="preserve">Перечень подпрограмм </w:t>
            </w:r>
          </w:p>
          <w:p w:rsidR="00180411" w:rsidRPr="00500A0A" w:rsidRDefault="00180411" w:rsidP="00180411">
            <w:pPr>
              <w:snapToGrid w:val="0"/>
              <w:rPr>
                <w:rFonts w:ascii="Arial" w:hAnsi="Arial" w:cs="Arial"/>
                <w:sz w:val="24"/>
              </w:rPr>
            </w:pPr>
            <w:r w:rsidRPr="00500A0A">
              <w:rPr>
                <w:rFonts w:ascii="Arial" w:hAnsi="Arial" w:cs="Arial"/>
                <w:sz w:val="24"/>
              </w:rPr>
              <w:t>и отдельных мероприятий муниципальной программы</w:t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411" w:rsidRPr="00500A0A" w:rsidRDefault="00180411" w:rsidP="00180411">
            <w:pPr>
              <w:rPr>
                <w:rFonts w:ascii="Arial" w:hAnsi="Arial" w:cs="Arial"/>
                <w:sz w:val="24"/>
              </w:rPr>
            </w:pPr>
            <w:r w:rsidRPr="00500A0A">
              <w:rPr>
                <w:rFonts w:ascii="Arial" w:hAnsi="Arial" w:cs="Arial"/>
                <w:sz w:val="24"/>
              </w:rPr>
              <w:t xml:space="preserve">Подпрограмма 1 «Развитие дошкольного, общего и дополнительного образования детей»                                                                                                                                </w:t>
            </w:r>
          </w:p>
          <w:p w:rsidR="00180411" w:rsidRPr="00500A0A" w:rsidRDefault="00180411" w:rsidP="00180411">
            <w:pPr>
              <w:rPr>
                <w:rFonts w:ascii="Arial" w:hAnsi="Arial" w:cs="Arial"/>
                <w:sz w:val="24"/>
              </w:rPr>
            </w:pPr>
            <w:r w:rsidRPr="00500A0A">
              <w:rPr>
                <w:rFonts w:ascii="Arial" w:hAnsi="Arial" w:cs="Arial"/>
                <w:sz w:val="24"/>
              </w:rPr>
              <w:t xml:space="preserve">Подпрограмма 2 «Обеспечение </w:t>
            </w:r>
          </w:p>
          <w:p w:rsidR="00180411" w:rsidRPr="00500A0A" w:rsidRDefault="00180411" w:rsidP="00180411">
            <w:pPr>
              <w:snapToGrid w:val="0"/>
              <w:rPr>
                <w:rFonts w:ascii="Arial" w:hAnsi="Arial" w:cs="Arial"/>
                <w:sz w:val="24"/>
              </w:rPr>
            </w:pPr>
            <w:r w:rsidRPr="00500A0A">
              <w:rPr>
                <w:rFonts w:ascii="Arial" w:hAnsi="Arial" w:cs="Arial"/>
                <w:sz w:val="24"/>
              </w:rPr>
              <w:t xml:space="preserve">реализации Муниципальной программы </w:t>
            </w:r>
            <w:r>
              <w:rPr>
                <w:rFonts w:ascii="Arial" w:hAnsi="Arial" w:cs="Arial"/>
                <w:sz w:val="24"/>
              </w:rPr>
              <w:t xml:space="preserve">            </w:t>
            </w:r>
            <w:r w:rsidRPr="00500A0A">
              <w:rPr>
                <w:rFonts w:ascii="Arial" w:hAnsi="Arial" w:cs="Arial"/>
                <w:sz w:val="24"/>
              </w:rPr>
              <w:t xml:space="preserve">и прочие мероприятия в области образования» </w:t>
            </w:r>
          </w:p>
          <w:p w:rsidR="00180411" w:rsidRPr="001720B7" w:rsidRDefault="00180411" w:rsidP="00180411">
            <w:pPr>
              <w:rPr>
                <w:rFonts w:ascii="Arial" w:hAnsi="Arial" w:cs="Arial"/>
                <w:b/>
                <w:sz w:val="24"/>
              </w:rPr>
            </w:pPr>
            <w:proofErr w:type="gramStart"/>
            <w:r w:rsidRPr="001720B7">
              <w:rPr>
                <w:rFonts w:ascii="Arial" w:hAnsi="Arial" w:cs="Arial"/>
                <w:b/>
                <w:sz w:val="24"/>
              </w:rPr>
              <w:t xml:space="preserve">Подпрограмма 3 «Господдержка детей-сирот» (исключена из </w:t>
            </w:r>
            <w:r w:rsidRPr="001720B7">
              <w:rPr>
                <w:rFonts w:ascii="Arial" w:hAnsi="Arial" w:cs="Arial"/>
                <w:b/>
                <w:bCs/>
                <w:sz w:val="24"/>
              </w:rPr>
              <w:t xml:space="preserve">Муниципальной программы </w:t>
            </w:r>
            <w:r w:rsidRPr="001720B7">
              <w:rPr>
                <w:rFonts w:ascii="Arial" w:hAnsi="Arial" w:cs="Arial"/>
                <w:b/>
                <w:sz w:val="24"/>
              </w:rPr>
              <w:t xml:space="preserve"> постановлением администрации города Бородино </w:t>
            </w:r>
            <w:proofErr w:type="gramEnd"/>
          </w:p>
          <w:p w:rsidR="00180411" w:rsidRDefault="00180411" w:rsidP="00180411">
            <w:pPr>
              <w:rPr>
                <w:rFonts w:ascii="Arial" w:hAnsi="Arial" w:cs="Arial"/>
                <w:b/>
                <w:bCs/>
                <w:sz w:val="24"/>
              </w:rPr>
            </w:pPr>
            <w:r w:rsidRPr="001720B7">
              <w:rPr>
                <w:rFonts w:ascii="Arial" w:hAnsi="Arial" w:cs="Arial"/>
                <w:b/>
                <w:sz w:val="24"/>
              </w:rPr>
              <w:t>от 11.05.2017 г.  № 278</w:t>
            </w:r>
            <w:r w:rsidRPr="001720B7">
              <w:rPr>
                <w:rFonts w:ascii="Arial" w:hAnsi="Arial" w:cs="Arial"/>
                <w:b/>
                <w:bCs/>
                <w:sz w:val="24"/>
              </w:rPr>
              <w:t>)</w:t>
            </w:r>
          </w:p>
          <w:p w:rsidR="00B04615" w:rsidRPr="00500A0A" w:rsidRDefault="00180411" w:rsidP="002368A9">
            <w:pPr>
              <w:snapToGrid w:val="0"/>
              <w:rPr>
                <w:rFonts w:ascii="Arial" w:hAnsi="Arial" w:cs="Arial"/>
                <w:sz w:val="24"/>
              </w:rPr>
            </w:pPr>
            <w:r w:rsidRPr="001F338F">
              <w:rPr>
                <w:rFonts w:ascii="Arial" w:hAnsi="Arial" w:cs="Arial"/>
                <w:sz w:val="24"/>
              </w:rPr>
              <w:t xml:space="preserve">Подпрограмма  </w:t>
            </w:r>
            <w:r>
              <w:rPr>
                <w:rFonts w:ascii="Arial" w:hAnsi="Arial" w:cs="Arial"/>
                <w:sz w:val="24"/>
              </w:rPr>
              <w:t>4</w:t>
            </w:r>
            <w:r w:rsidRPr="001F338F">
              <w:rPr>
                <w:rFonts w:ascii="Arial" w:hAnsi="Arial" w:cs="Arial"/>
                <w:sz w:val="24"/>
              </w:rPr>
              <w:t xml:space="preserve"> «Профилактика безнадзорности и правонарушений несовершеннолетних»</w:t>
            </w:r>
          </w:p>
        </w:tc>
      </w:tr>
      <w:tr w:rsidR="00180411" w:rsidRPr="00500A0A" w:rsidTr="00180411">
        <w:trPr>
          <w:trHeight w:val="4528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11" w:rsidRPr="00500A0A" w:rsidRDefault="00180411" w:rsidP="00180411">
            <w:pPr>
              <w:snapToGrid w:val="0"/>
              <w:rPr>
                <w:rFonts w:ascii="Arial" w:hAnsi="Arial" w:cs="Arial"/>
                <w:sz w:val="24"/>
              </w:rPr>
            </w:pPr>
            <w:r w:rsidRPr="00500A0A">
              <w:rPr>
                <w:rFonts w:ascii="Arial" w:hAnsi="Arial" w:cs="Arial"/>
                <w:sz w:val="24"/>
              </w:rPr>
              <w:t>Цели муниципальной  программы</w:t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411" w:rsidRPr="00500A0A" w:rsidRDefault="00180411" w:rsidP="00180411">
            <w:pPr>
              <w:snapToGrid w:val="0"/>
              <w:rPr>
                <w:rFonts w:ascii="Arial" w:hAnsi="Arial" w:cs="Arial"/>
                <w:sz w:val="24"/>
              </w:rPr>
            </w:pPr>
            <w:r w:rsidRPr="00500A0A">
              <w:rPr>
                <w:rFonts w:ascii="Arial" w:hAnsi="Arial" w:cs="Arial"/>
                <w:sz w:val="24"/>
              </w:rPr>
              <w:t xml:space="preserve">Обеспечение высокого качества образования, соответствующего потребностям граждан </w:t>
            </w:r>
          </w:p>
          <w:p w:rsidR="00180411" w:rsidRDefault="00180411" w:rsidP="00180411">
            <w:pPr>
              <w:snapToGrid w:val="0"/>
              <w:rPr>
                <w:rFonts w:ascii="Arial" w:hAnsi="Arial" w:cs="Arial"/>
                <w:sz w:val="24"/>
              </w:rPr>
            </w:pPr>
            <w:r w:rsidRPr="00500A0A">
              <w:rPr>
                <w:rFonts w:ascii="Arial" w:hAnsi="Arial" w:cs="Arial"/>
                <w:sz w:val="24"/>
              </w:rPr>
              <w:t xml:space="preserve">и перспективным задачам развития экономики </w:t>
            </w:r>
            <w:proofErr w:type="spellStart"/>
            <w:r w:rsidRPr="00500A0A">
              <w:rPr>
                <w:rFonts w:ascii="Arial" w:hAnsi="Arial" w:cs="Arial"/>
                <w:sz w:val="24"/>
              </w:rPr>
              <w:t>г</w:t>
            </w:r>
            <w:proofErr w:type="gramStart"/>
            <w:r w:rsidRPr="00500A0A">
              <w:rPr>
                <w:rFonts w:ascii="Arial" w:hAnsi="Arial" w:cs="Arial"/>
                <w:sz w:val="24"/>
              </w:rPr>
              <w:t>.Б</w:t>
            </w:r>
            <w:proofErr w:type="gramEnd"/>
            <w:r w:rsidRPr="00500A0A">
              <w:rPr>
                <w:rFonts w:ascii="Arial" w:hAnsi="Arial" w:cs="Arial"/>
                <w:sz w:val="24"/>
              </w:rPr>
              <w:t>ородино</w:t>
            </w:r>
            <w:proofErr w:type="spellEnd"/>
            <w:r w:rsidRPr="00500A0A">
              <w:rPr>
                <w:rFonts w:ascii="Arial" w:hAnsi="Arial" w:cs="Arial"/>
                <w:sz w:val="24"/>
              </w:rPr>
              <w:t xml:space="preserve">, </w:t>
            </w:r>
            <w:r w:rsidRPr="001F338F">
              <w:rPr>
                <w:rFonts w:ascii="Arial" w:hAnsi="Arial" w:cs="Arial"/>
                <w:sz w:val="24"/>
              </w:rPr>
              <w:t>организация отдыха и оздоровления детей в летний период, профилактика безнадзорности, правонарушений несовершеннолетних</w:t>
            </w:r>
          </w:p>
          <w:p w:rsidR="00180411" w:rsidRDefault="00180411" w:rsidP="00180411">
            <w:pPr>
              <w:snapToGrid w:val="0"/>
              <w:rPr>
                <w:rFonts w:ascii="Arial" w:hAnsi="Arial" w:cs="Arial"/>
                <w:sz w:val="24"/>
              </w:rPr>
            </w:pPr>
          </w:p>
          <w:p w:rsidR="00180411" w:rsidRPr="00BB5A5C" w:rsidRDefault="00180411" w:rsidP="002368A9">
            <w:pPr>
              <w:snapToGrid w:val="0"/>
              <w:rPr>
                <w:rFonts w:ascii="Arial" w:hAnsi="Arial" w:cs="Arial"/>
                <w:sz w:val="24"/>
              </w:rPr>
            </w:pPr>
            <w:r w:rsidRPr="000061F3">
              <w:rPr>
                <w:rFonts w:ascii="Arial" w:hAnsi="Arial" w:cs="Arial"/>
                <w:b/>
                <w:sz w:val="24"/>
              </w:rPr>
              <w:t xml:space="preserve">(государственная поддержка детей-сирот, детей, оставшихся без попечения родителей, а также лиц </w:t>
            </w:r>
            <w:r w:rsidR="00107E26">
              <w:rPr>
                <w:rFonts w:ascii="Arial" w:hAnsi="Arial" w:cs="Arial"/>
                <w:b/>
                <w:sz w:val="24"/>
              </w:rPr>
              <w:t xml:space="preserve">            </w:t>
            </w:r>
            <w:r w:rsidRPr="000061F3">
              <w:rPr>
                <w:rFonts w:ascii="Arial" w:hAnsi="Arial" w:cs="Arial"/>
                <w:b/>
                <w:sz w:val="24"/>
              </w:rPr>
              <w:t xml:space="preserve">из их числа исключена в связи </w:t>
            </w:r>
            <w:r w:rsidR="00107E26">
              <w:rPr>
                <w:rFonts w:ascii="Arial" w:hAnsi="Arial" w:cs="Arial"/>
                <w:b/>
                <w:sz w:val="24"/>
              </w:rPr>
              <w:t xml:space="preserve">                       </w:t>
            </w:r>
            <w:r w:rsidRPr="000061F3">
              <w:rPr>
                <w:rFonts w:ascii="Arial" w:hAnsi="Arial" w:cs="Arial"/>
                <w:b/>
                <w:sz w:val="24"/>
              </w:rPr>
              <w:t xml:space="preserve">с исключением  Подпрограммы 3 «Господдержка детей-сирот» </w:t>
            </w:r>
            <w:r w:rsidR="00107E26">
              <w:rPr>
                <w:rFonts w:ascii="Arial" w:hAnsi="Arial" w:cs="Arial"/>
                <w:b/>
                <w:sz w:val="24"/>
              </w:rPr>
              <w:t xml:space="preserve">                       </w:t>
            </w:r>
            <w:r w:rsidRPr="000061F3">
              <w:rPr>
                <w:rFonts w:ascii="Arial" w:hAnsi="Arial" w:cs="Arial"/>
                <w:b/>
                <w:sz w:val="24"/>
              </w:rPr>
              <w:t xml:space="preserve">из </w:t>
            </w:r>
            <w:r w:rsidRPr="000061F3">
              <w:rPr>
                <w:rFonts w:ascii="Arial" w:hAnsi="Arial" w:cs="Arial"/>
                <w:b/>
                <w:bCs/>
                <w:sz w:val="24"/>
              </w:rPr>
              <w:t xml:space="preserve">Муниципальной программы </w:t>
            </w:r>
            <w:r w:rsidRPr="000061F3">
              <w:rPr>
                <w:rFonts w:ascii="Arial" w:hAnsi="Arial" w:cs="Arial"/>
                <w:b/>
                <w:sz w:val="24"/>
              </w:rPr>
              <w:t xml:space="preserve"> постановлением администрации города Бородино от 11.05.2017 г. № 278)</w:t>
            </w:r>
          </w:p>
        </w:tc>
      </w:tr>
      <w:tr w:rsidR="00180411" w:rsidRPr="00500A0A" w:rsidTr="00180411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11" w:rsidRPr="00500A0A" w:rsidRDefault="00180411" w:rsidP="00180411">
            <w:pPr>
              <w:snapToGrid w:val="0"/>
              <w:rPr>
                <w:rFonts w:ascii="Arial" w:hAnsi="Arial" w:cs="Arial"/>
                <w:sz w:val="24"/>
              </w:rPr>
            </w:pPr>
            <w:r w:rsidRPr="00500A0A">
              <w:rPr>
                <w:rFonts w:ascii="Arial" w:hAnsi="Arial" w:cs="Arial"/>
                <w:sz w:val="24"/>
              </w:rPr>
              <w:t>Задачи муниципальной программы</w:t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411" w:rsidRPr="00500A0A" w:rsidRDefault="00180411" w:rsidP="00180411">
            <w:pPr>
              <w:snapToGrid w:val="0"/>
              <w:rPr>
                <w:rFonts w:ascii="Arial" w:hAnsi="Arial" w:cs="Arial"/>
                <w:sz w:val="24"/>
              </w:rPr>
            </w:pPr>
            <w:r w:rsidRPr="00500A0A">
              <w:rPr>
                <w:rFonts w:ascii="Arial" w:hAnsi="Arial" w:cs="Arial"/>
                <w:sz w:val="24"/>
              </w:rPr>
              <w:t>1.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</w:t>
            </w:r>
            <w:r>
              <w:rPr>
                <w:rFonts w:ascii="Arial" w:hAnsi="Arial" w:cs="Arial"/>
                <w:sz w:val="24"/>
              </w:rPr>
              <w:t xml:space="preserve">, </w:t>
            </w:r>
            <w:r w:rsidRPr="001F338F">
              <w:rPr>
                <w:rFonts w:ascii="Arial" w:hAnsi="Arial" w:cs="Arial"/>
                <w:sz w:val="24"/>
              </w:rPr>
              <w:t>обеспечение безопасного и качественного отдыха                и оздоровления детей в летний период</w:t>
            </w:r>
          </w:p>
          <w:p w:rsidR="00180411" w:rsidRDefault="00180411" w:rsidP="00180411">
            <w:pPr>
              <w:snapToGrid w:val="0"/>
              <w:rPr>
                <w:rFonts w:ascii="Arial" w:hAnsi="Arial" w:cs="Arial"/>
                <w:sz w:val="24"/>
              </w:rPr>
            </w:pPr>
            <w:r w:rsidRPr="00500A0A">
              <w:rPr>
                <w:rFonts w:ascii="Arial" w:hAnsi="Arial" w:cs="Arial"/>
                <w:sz w:val="24"/>
              </w:rPr>
              <w:t>2. Создание условий для эффективного управления отраслью</w:t>
            </w:r>
          </w:p>
          <w:p w:rsidR="00180411" w:rsidRPr="00C91550" w:rsidRDefault="00180411" w:rsidP="00180411">
            <w:pPr>
              <w:snapToGrid w:val="0"/>
              <w:rPr>
                <w:rFonts w:ascii="Arial" w:hAnsi="Arial" w:cs="Arial"/>
                <w:b/>
                <w:sz w:val="24"/>
              </w:rPr>
            </w:pPr>
            <w:r w:rsidRPr="00C91550">
              <w:rPr>
                <w:rFonts w:ascii="Arial" w:hAnsi="Arial" w:cs="Arial"/>
                <w:b/>
                <w:sz w:val="24"/>
              </w:rPr>
              <w:t xml:space="preserve">3. Обеспечить детей-сирот, детей, оставшихся без попечения родителей, </w:t>
            </w:r>
          </w:p>
          <w:p w:rsidR="00180411" w:rsidRDefault="00180411" w:rsidP="00180411">
            <w:pPr>
              <w:snapToGrid w:val="0"/>
              <w:rPr>
                <w:rFonts w:ascii="Arial" w:hAnsi="Arial" w:cs="Arial"/>
                <w:b/>
                <w:sz w:val="24"/>
              </w:rPr>
            </w:pPr>
            <w:proofErr w:type="gramStart"/>
            <w:r w:rsidRPr="00C91550">
              <w:rPr>
                <w:rFonts w:ascii="Arial" w:hAnsi="Arial" w:cs="Arial"/>
                <w:b/>
                <w:sz w:val="24"/>
              </w:rPr>
              <w:t xml:space="preserve">и лиц из их числа жилыми помещениями (исключена в связи </w:t>
            </w:r>
            <w:proofErr w:type="gramEnd"/>
          </w:p>
          <w:p w:rsidR="00180411" w:rsidRDefault="00180411" w:rsidP="00180411">
            <w:pPr>
              <w:snapToGrid w:val="0"/>
              <w:rPr>
                <w:rFonts w:ascii="Arial" w:hAnsi="Arial" w:cs="Arial"/>
                <w:b/>
                <w:sz w:val="24"/>
              </w:rPr>
            </w:pPr>
            <w:r w:rsidRPr="00C91550">
              <w:rPr>
                <w:rFonts w:ascii="Arial" w:hAnsi="Arial" w:cs="Arial"/>
                <w:b/>
                <w:sz w:val="24"/>
              </w:rPr>
              <w:t xml:space="preserve">с исключением  Подпрограммы 3 «Господдержка детей-сирот» </w:t>
            </w:r>
          </w:p>
          <w:p w:rsidR="00180411" w:rsidRPr="00C91550" w:rsidRDefault="00180411" w:rsidP="00180411">
            <w:pPr>
              <w:snapToGrid w:val="0"/>
              <w:rPr>
                <w:rFonts w:ascii="Arial" w:hAnsi="Arial" w:cs="Arial"/>
                <w:b/>
                <w:sz w:val="24"/>
              </w:rPr>
            </w:pPr>
            <w:r w:rsidRPr="00C91550">
              <w:rPr>
                <w:rFonts w:ascii="Arial" w:hAnsi="Arial" w:cs="Arial"/>
                <w:b/>
                <w:sz w:val="24"/>
              </w:rPr>
              <w:t xml:space="preserve">из </w:t>
            </w:r>
            <w:r w:rsidRPr="00C91550">
              <w:rPr>
                <w:rFonts w:ascii="Arial" w:hAnsi="Arial" w:cs="Arial"/>
                <w:b/>
                <w:bCs/>
                <w:sz w:val="24"/>
              </w:rPr>
              <w:t xml:space="preserve">Муниципальной программы </w:t>
            </w:r>
            <w:r w:rsidRPr="00C91550">
              <w:rPr>
                <w:rFonts w:ascii="Arial" w:hAnsi="Arial" w:cs="Arial"/>
                <w:b/>
                <w:sz w:val="24"/>
              </w:rPr>
              <w:t xml:space="preserve"> постановлением администрации города Бородино от 11.05.2017 г. № 278)</w:t>
            </w:r>
          </w:p>
          <w:p w:rsidR="00180411" w:rsidRPr="00500A0A" w:rsidRDefault="00180411" w:rsidP="009B0CD5">
            <w:pPr>
              <w:snapToGri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4</w:t>
            </w:r>
            <w:r w:rsidRPr="00500A0A">
              <w:rPr>
                <w:rFonts w:ascii="Arial" w:hAnsi="Arial" w:cs="Arial"/>
                <w:sz w:val="24"/>
              </w:rPr>
              <w:t xml:space="preserve">.  Обеспечение прав и законных интересов несовершеннолетних, проживающих на территории города Бородино </w:t>
            </w:r>
          </w:p>
        </w:tc>
      </w:tr>
      <w:tr w:rsidR="00180411" w:rsidRPr="00500A0A" w:rsidTr="00180411"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11" w:rsidRPr="00500A0A" w:rsidRDefault="00180411" w:rsidP="00180411">
            <w:pPr>
              <w:snapToGrid w:val="0"/>
              <w:rPr>
                <w:rFonts w:ascii="Arial" w:hAnsi="Arial" w:cs="Arial"/>
                <w:sz w:val="24"/>
              </w:rPr>
            </w:pPr>
            <w:r w:rsidRPr="00500A0A">
              <w:rPr>
                <w:rFonts w:ascii="Arial" w:hAnsi="Arial" w:cs="Arial"/>
                <w:sz w:val="24"/>
              </w:rPr>
              <w:t xml:space="preserve">Этапы и сроки реализации </w:t>
            </w:r>
            <w:r w:rsidR="000511B6" w:rsidRPr="0077572B">
              <w:rPr>
                <w:rFonts w:ascii="Arial" w:hAnsi="Arial" w:cs="Arial"/>
                <w:sz w:val="24"/>
              </w:rPr>
              <w:t xml:space="preserve">муниципальной </w:t>
            </w:r>
            <w:r w:rsidRPr="0077572B">
              <w:rPr>
                <w:rFonts w:ascii="Arial" w:hAnsi="Arial" w:cs="Arial"/>
                <w:sz w:val="24"/>
              </w:rPr>
              <w:t>программы</w:t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411" w:rsidRDefault="00180411" w:rsidP="00180411">
            <w:pPr>
              <w:snapToGrid w:val="0"/>
              <w:rPr>
                <w:rFonts w:ascii="Arial" w:hAnsi="Arial" w:cs="Arial"/>
                <w:sz w:val="24"/>
              </w:rPr>
            </w:pPr>
            <w:r w:rsidRPr="00500A0A">
              <w:rPr>
                <w:rFonts w:ascii="Arial" w:hAnsi="Arial" w:cs="Arial"/>
                <w:sz w:val="24"/>
              </w:rPr>
              <w:t>2014 год; 2015 год; 2016 год; 2017 год; 2018 год; 2019 год</w:t>
            </w:r>
            <w:r>
              <w:rPr>
                <w:rFonts w:ascii="Arial" w:hAnsi="Arial" w:cs="Arial"/>
                <w:sz w:val="24"/>
              </w:rPr>
              <w:t xml:space="preserve">; </w:t>
            </w:r>
            <w:r w:rsidRPr="00E93813">
              <w:rPr>
                <w:rFonts w:ascii="Arial" w:hAnsi="Arial" w:cs="Arial"/>
                <w:sz w:val="24"/>
              </w:rPr>
              <w:t>2020 год</w:t>
            </w:r>
          </w:p>
          <w:p w:rsidR="00180411" w:rsidRPr="00500A0A" w:rsidRDefault="00180411" w:rsidP="00180411">
            <w:pPr>
              <w:snapToGrid w:val="0"/>
              <w:rPr>
                <w:rFonts w:ascii="Arial" w:hAnsi="Arial" w:cs="Arial"/>
                <w:sz w:val="24"/>
              </w:rPr>
            </w:pPr>
          </w:p>
        </w:tc>
      </w:tr>
      <w:tr w:rsidR="00180411" w:rsidRPr="00500A0A" w:rsidTr="00180411">
        <w:trPr>
          <w:trHeight w:val="699"/>
        </w:trPr>
        <w:tc>
          <w:tcPr>
            <w:tcW w:w="9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411" w:rsidRPr="00500A0A" w:rsidRDefault="00180411" w:rsidP="00B311F9">
            <w:pPr>
              <w:rPr>
                <w:rFonts w:ascii="Arial" w:hAnsi="Arial" w:cs="Arial"/>
                <w:sz w:val="24"/>
              </w:rPr>
            </w:pPr>
            <w:r w:rsidRPr="00500A0A">
              <w:rPr>
                <w:rFonts w:ascii="Arial" w:hAnsi="Arial" w:cs="Arial"/>
                <w:sz w:val="24"/>
                <w:lang w:eastAsia="ru-RU"/>
              </w:rPr>
              <w:t xml:space="preserve">Перечень целевых показателей и показателей результативности </w:t>
            </w:r>
            <w:r w:rsidR="00072715">
              <w:rPr>
                <w:rFonts w:ascii="Arial" w:hAnsi="Arial" w:cs="Arial"/>
                <w:sz w:val="24"/>
                <w:lang w:eastAsia="ru-RU"/>
              </w:rPr>
              <w:t xml:space="preserve">программы </w:t>
            </w:r>
            <w:r w:rsidR="00257B45">
              <w:rPr>
                <w:rFonts w:ascii="Arial" w:hAnsi="Arial" w:cs="Arial"/>
                <w:sz w:val="24"/>
                <w:lang w:eastAsia="ru-RU"/>
              </w:rPr>
              <w:t xml:space="preserve">            </w:t>
            </w:r>
            <w:r w:rsidR="00E26733">
              <w:rPr>
                <w:rFonts w:ascii="Arial" w:hAnsi="Arial" w:cs="Arial"/>
                <w:sz w:val="24"/>
                <w:lang w:eastAsia="ru-RU"/>
              </w:rPr>
              <w:t xml:space="preserve">с расшифровкой плановых значений по годам ее реализации, значения целевых </w:t>
            </w:r>
            <w:r w:rsidR="00257B45">
              <w:rPr>
                <w:rFonts w:ascii="Arial" w:hAnsi="Arial" w:cs="Arial"/>
                <w:sz w:val="24"/>
                <w:lang w:eastAsia="ru-RU"/>
              </w:rPr>
              <w:t>показателей на долгосрочный период (</w:t>
            </w:r>
            <w:r w:rsidRPr="00500A0A">
              <w:rPr>
                <w:rFonts w:ascii="Arial" w:hAnsi="Arial" w:cs="Arial"/>
                <w:sz w:val="24"/>
                <w:lang w:eastAsia="ru-RU"/>
              </w:rPr>
              <w:t>представлен</w:t>
            </w:r>
            <w:r w:rsidR="00257B45">
              <w:rPr>
                <w:rFonts w:ascii="Arial" w:hAnsi="Arial" w:cs="Arial"/>
                <w:sz w:val="24"/>
                <w:lang w:eastAsia="ru-RU"/>
              </w:rPr>
              <w:t xml:space="preserve">ы </w:t>
            </w:r>
            <w:r w:rsidRPr="00500A0A">
              <w:rPr>
                <w:rFonts w:ascii="Arial" w:hAnsi="Arial" w:cs="Arial"/>
                <w:sz w:val="24"/>
                <w:lang w:eastAsia="ru-RU"/>
              </w:rPr>
              <w:t xml:space="preserve">в </w:t>
            </w:r>
            <w:r w:rsidRPr="00500A0A">
              <w:rPr>
                <w:rFonts w:ascii="Arial" w:hAnsi="Arial" w:cs="Arial"/>
                <w:sz w:val="24"/>
              </w:rPr>
              <w:t>приложениях № 1</w:t>
            </w:r>
            <w:r w:rsidR="00B311F9">
              <w:rPr>
                <w:rFonts w:ascii="Arial" w:hAnsi="Arial" w:cs="Arial"/>
                <w:sz w:val="24"/>
              </w:rPr>
              <w:t xml:space="preserve"> и №</w:t>
            </w:r>
            <w:r w:rsidRPr="00500A0A">
              <w:rPr>
                <w:rFonts w:ascii="Arial" w:hAnsi="Arial" w:cs="Arial"/>
                <w:sz w:val="24"/>
              </w:rPr>
              <w:t xml:space="preserve"> 2 к настоящему паспорту</w:t>
            </w:r>
            <w:r w:rsidR="00257B45">
              <w:rPr>
                <w:rFonts w:ascii="Arial" w:hAnsi="Arial" w:cs="Arial"/>
                <w:sz w:val="24"/>
              </w:rPr>
              <w:t>)</w:t>
            </w:r>
          </w:p>
        </w:tc>
      </w:tr>
      <w:tr w:rsidR="00180411" w:rsidRPr="00500A0A" w:rsidTr="00180411">
        <w:trPr>
          <w:trHeight w:val="13032"/>
        </w:trPr>
        <w:tc>
          <w:tcPr>
            <w:tcW w:w="4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80411" w:rsidRPr="00500A0A" w:rsidRDefault="00180411" w:rsidP="0018041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lang w:eastAsia="ru-RU"/>
              </w:rPr>
            </w:pPr>
            <w:r w:rsidRPr="00500A0A">
              <w:rPr>
                <w:rFonts w:ascii="Arial" w:hAnsi="Arial" w:cs="Arial"/>
                <w:sz w:val="24"/>
                <w:lang w:eastAsia="ru-RU"/>
              </w:rPr>
              <w:t xml:space="preserve">Информация по ресурсному обеспечению программы, в том числе в разбивке по источникам финансирования по годам реализации </w:t>
            </w:r>
            <w:r w:rsidRPr="0077572B">
              <w:rPr>
                <w:rFonts w:ascii="Arial" w:hAnsi="Arial" w:cs="Arial"/>
                <w:sz w:val="24"/>
                <w:lang w:eastAsia="ru-RU"/>
              </w:rPr>
              <w:t>программ</w:t>
            </w:r>
            <w:r w:rsidR="00754B3A" w:rsidRPr="0077572B">
              <w:rPr>
                <w:rFonts w:ascii="Arial" w:hAnsi="Arial" w:cs="Arial"/>
                <w:sz w:val="24"/>
                <w:lang w:eastAsia="ru-RU"/>
              </w:rPr>
              <w:t>ы</w:t>
            </w:r>
          </w:p>
        </w:tc>
        <w:tc>
          <w:tcPr>
            <w:tcW w:w="5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411" w:rsidRDefault="00180411" w:rsidP="00180411">
            <w:pPr>
              <w:jc w:val="both"/>
              <w:rPr>
                <w:rFonts w:ascii="Arial" w:hAnsi="Arial" w:cs="Arial"/>
                <w:sz w:val="24"/>
              </w:rPr>
            </w:pPr>
            <w:r w:rsidRPr="00500A0A">
              <w:rPr>
                <w:rFonts w:ascii="Arial" w:hAnsi="Arial" w:cs="Arial"/>
                <w:sz w:val="24"/>
              </w:rPr>
              <w:t>Объем финансирования программы</w:t>
            </w:r>
          </w:p>
          <w:p w:rsidR="00803068" w:rsidRPr="00361BC0" w:rsidRDefault="00180411" w:rsidP="00803068">
            <w:pPr>
              <w:jc w:val="both"/>
              <w:rPr>
                <w:rFonts w:ascii="Arial" w:hAnsi="Arial" w:cs="Arial"/>
                <w:sz w:val="24"/>
              </w:rPr>
            </w:pPr>
            <w:r w:rsidRPr="00500A0A">
              <w:rPr>
                <w:rFonts w:ascii="Arial" w:hAnsi="Arial" w:cs="Arial"/>
                <w:sz w:val="24"/>
              </w:rPr>
              <w:t>состави</w:t>
            </w:r>
            <w:r w:rsidRPr="00B0324F">
              <w:rPr>
                <w:rFonts w:ascii="Arial" w:hAnsi="Arial" w:cs="Arial"/>
                <w:sz w:val="24"/>
              </w:rPr>
              <w:t xml:space="preserve">т </w:t>
            </w:r>
            <w:r w:rsidR="00803068" w:rsidRPr="00361BC0">
              <w:rPr>
                <w:rFonts w:ascii="Arial" w:hAnsi="Arial" w:cs="Arial"/>
                <w:sz w:val="24"/>
              </w:rPr>
              <w:t>1 957 094 724,73</w:t>
            </w:r>
            <w:r w:rsidR="00361BC0" w:rsidRPr="00361BC0">
              <w:rPr>
                <w:rFonts w:ascii="Arial" w:hAnsi="Arial" w:cs="Arial"/>
                <w:sz w:val="24"/>
              </w:rPr>
              <w:t xml:space="preserve"> </w:t>
            </w:r>
            <w:r w:rsidR="00803068" w:rsidRPr="00361BC0">
              <w:rPr>
                <w:rFonts w:ascii="Arial" w:hAnsi="Arial" w:cs="Arial"/>
                <w:sz w:val="24"/>
              </w:rPr>
              <w:t>рублей,</w:t>
            </w:r>
          </w:p>
          <w:p w:rsidR="00803068" w:rsidRPr="00361BC0" w:rsidRDefault="00803068" w:rsidP="00803068">
            <w:pPr>
              <w:jc w:val="both"/>
              <w:rPr>
                <w:rFonts w:ascii="Arial" w:hAnsi="Arial" w:cs="Arial"/>
                <w:sz w:val="24"/>
              </w:rPr>
            </w:pPr>
            <w:r w:rsidRPr="00361BC0">
              <w:rPr>
                <w:rFonts w:ascii="Arial" w:hAnsi="Arial" w:cs="Arial"/>
                <w:sz w:val="24"/>
              </w:rPr>
              <w:t>в том числе:</w:t>
            </w:r>
            <w:r w:rsidR="00361BC0" w:rsidRPr="00361BC0">
              <w:rPr>
                <w:rFonts w:ascii="Arial" w:hAnsi="Arial" w:cs="Arial"/>
                <w:sz w:val="24"/>
              </w:rPr>
              <w:t xml:space="preserve"> </w:t>
            </w:r>
            <w:r w:rsidRPr="00361BC0">
              <w:rPr>
                <w:rFonts w:ascii="Arial" w:hAnsi="Arial" w:cs="Arial"/>
                <w:sz w:val="24"/>
              </w:rPr>
              <w:t>по годам реализации:</w:t>
            </w:r>
          </w:p>
          <w:p w:rsidR="00803068" w:rsidRPr="00361BC0" w:rsidRDefault="00803068" w:rsidP="00803068">
            <w:pPr>
              <w:jc w:val="both"/>
              <w:rPr>
                <w:rFonts w:ascii="Arial" w:hAnsi="Arial" w:cs="Arial"/>
                <w:sz w:val="24"/>
              </w:rPr>
            </w:pPr>
            <w:r w:rsidRPr="00361BC0">
              <w:rPr>
                <w:rFonts w:ascii="Arial" w:hAnsi="Arial" w:cs="Arial"/>
                <w:sz w:val="24"/>
              </w:rPr>
              <w:t>2014 год –</w:t>
            </w:r>
            <w:r w:rsidR="00C633B5">
              <w:rPr>
                <w:rFonts w:ascii="Arial" w:hAnsi="Arial" w:cs="Arial"/>
                <w:sz w:val="24"/>
              </w:rPr>
              <w:t xml:space="preserve"> </w:t>
            </w:r>
            <w:r w:rsidRPr="00361BC0">
              <w:rPr>
                <w:rFonts w:ascii="Arial" w:hAnsi="Arial" w:cs="Arial"/>
                <w:sz w:val="24"/>
              </w:rPr>
              <w:t>286 523 368,12 рублей;</w:t>
            </w:r>
          </w:p>
          <w:p w:rsidR="00803068" w:rsidRPr="00361BC0" w:rsidRDefault="00803068" w:rsidP="00803068">
            <w:pPr>
              <w:jc w:val="both"/>
              <w:rPr>
                <w:rFonts w:ascii="Arial" w:hAnsi="Arial" w:cs="Arial"/>
                <w:sz w:val="24"/>
              </w:rPr>
            </w:pPr>
            <w:r w:rsidRPr="00361BC0">
              <w:rPr>
                <w:rFonts w:ascii="Arial" w:hAnsi="Arial" w:cs="Arial"/>
                <w:sz w:val="24"/>
              </w:rPr>
              <w:t>2015 год –</w:t>
            </w:r>
            <w:r w:rsidR="00C633B5">
              <w:rPr>
                <w:rFonts w:ascii="Arial" w:hAnsi="Arial" w:cs="Arial"/>
                <w:sz w:val="24"/>
              </w:rPr>
              <w:t xml:space="preserve"> </w:t>
            </w:r>
            <w:r w:rsidRPr="00361BC0">
              <w:rPr>
                <w:rFonts w:ascii="Arial" w:hAnsi="Arial" w:cs="Arial"/>
                <w:sz w:val="24"/>
              </w:rPr>
              <w:t>269 508 092,98 рублей;</w:t>
            </w:r>
          </w:p>
          <w:p w:rsidR="00803068" w:rsidRPr="00361BC0" w:rsidRDefault="00803068" w:rsidP="00803068">
            <w:pPr>
              <w:jc w:val="both"/>
              <w:rPr>
                <w:rFonts w:ascii="Arial" w:hAnsi="Arial" w:cs="Arial"/>
                <w:sz w:val="24"/>
              </w:rPr>
            </w:pPr>
            <w:r w:rsidRPr="00361BC0">
              <w:rPr>
                <w:rFonts w:ascii="Arial" w:hAnsi="Arial" w:cs="Arial"/>
                <w:sz w:val="24"/>
              </w:rPr>
              <w:t>2016 год –</w:t>
            </w:r>
            <w:r w:rsidR="00C633B5">
              <w:rPr>
                <w:rFonts w:ascii="Arial" w:hAnsi="Arial" w:cs="Arial"/>
                <w:sz w:val="24"/>
              </w:rPr>
              <w:t xml:space="preserve"> </w:t>
            </w:r>
            <w:r w:rsidRPr="00361BC0">
              <w:rPr>
                <w:rFonts w:ascii="Arial" w:hAnsi="Arial" w:cs="Arial"/>
                <w:sz w:val="24"/>
              </w:rPr>
              <w:t>274 331 671,21 рублей;</w:t>
            </w:r>
          </w:p>
          <w:p w:rsidR="00803068" w:rsidRPr="00361BC0" w:rsidRDefault="00803068" w:rsidP="00803068">
            <w:pPr>
              <w:jc w:val="both"/>
              <w:rPr>
                <w:rFonts w:ascii="Arial" w:hAnsi="Arial" w:cs="Arial"/>
                <w:sz w:val="24"/>
              </w:rPr>
            </w:pPr>
            <w:r w:rsidRPr="00361BC0">
              <w:rPr>
                <w:rFonts w:ascii="Arial" w:hAnsi="Arial" w:cs="Arial"/>
                <w:sz w:val="24"/>
              </w:rPr>
              <w:t>2017 год – 275 844 853,61 рублей;</w:t>
            </w:r>
          </w:p>
          <w:p w:rsidR="00803068" w:rsidRPr="00361BC0" w:rsidRDefault="00803068" w:rsidP="00803068">
            <w:pPr>
              <w:jc w:val="both"/>
              <w:rPr>
                <w:rFonts w:ascii="Arial" w:hAnsi="Arial" w:cs="Arial"/>
                <w:sz w:val="24"/>
              </w:rPr>
            </w:pPr>
            <w:r w:rsidRPr="00361BC0">
              <w:rPr>
                <w:rFonts w:ascii="Arial" w:hAnsi="Arial" w:cs="Arial"/>
                <w:sz w:val="24"/>
              </w:rPr>
              <w:t>2018 год – 283 098 011,36 рублей;</w:t>
            </w:r>
          </w:p>
          <w:p w:rsidR="00803068" w:rsidRPr="00361BC0" w:rsidRDefault="00803068" w:rsidP="00803068">
            <w:pPr>
              <w:jc w:val="both"/>
              <w:rPr>
                <w:rFonts w:ascii="Arial" w:hAnsi="Arial" w:cs="Arial"/>
                <w:sz w:val="24"/>
              </w:rPr>
            </w:pPr>
            <w:r w:rsidRPr="00361BC0">
              <w:rPr>
                <w:rFonts w:ascii="Arial" w:hAnsi="Arial" w:cs="Arial"/>
                <w:sz w:val="24"/>
              </w:rPr>
              <w:t>2019 год – 283 692 195,17 рублей;</w:t>
            </w:r>
          </w:p>
          <w:p w:rsidR="00803068" w:rsidRPr="0097224E" w:rsidRDefault="00803068" w:rsidP="00803068">
            <w:pPr>
              <w:jc w:val="both"/>
              <w:rPr>
                <w:rFonts w:ascii="Arial" w:hAnsi="Arial" w:cs="Arial"/>
                <w:sz w:val="24"/>
              </w:rPr>
            </w:pPr>
            <w:r w:rsidRPr="00361BC0">
              <w:rPr>
                <w:rFonts w:ascii="Arial" w:hAnsi="Arial" w:cs="Arial"/>
                <w:sz w:val="24"/>
              </w:rPr>
              <w:t>2020 год – 284 096 532,28 рублей.</w:t>
            </w:r>
          </w:p>
          <w:p w:rsidR="00803068" w:rsidRDefault="00803068" w:rsidP="00803068">
            <w:pPr>
              <w:pStyle w:val="ConsPlusCell"/>
              <w:rPr>
                <w:sz w:val="24"/>
                <w:szCs w:val="24"/>
              </w:rPr>
            </w:pPr>
            <w:r w:rsidRPr="00500A0A">
              <w:rPr>
                <w:sz w:val="24"/>
                <w:szCs w:val="24"/>
              </w:rPr>
              <w:t>Из них:</w:t>
            </w:r>
            <w:r w:rsidR="002368A9">
              <w:rPr>
                <w:sz w:val="24"/>
                <w:szCs w:val="24"/>
              </w:rPr>
              <w:t xml:space="preserve"> </w:t>
            </w:r>
          </w:p>
          <w:p w:rsidR="00803068" w:rsidRDefault="00803068" w:rsidP="00803068">
            <w:pPr>
              <w:pStyle w:val="ConsPlusCell"/>
              <w:rPr>
                <w:sz w:val="24"/>
                <w:szCs w:val="24"/>
              </w:rPr>
            </w:pPr>
            <w:r w:rsidRPr="00500A0A">
              <w:rPr>
                <w:sz w:val="24"/>
                <w:szCs w:val="24"/>
              </w:rPr>
              <w:t xml:space="preserve">из средств федерального бюджета </w:t>
            </w:r>
            <w:r>
              <w:rPr>
                <w:sz w:val="24"/>
                <w:szCs w:val="24"/>
              </w:rPr>
              <w:t xml:space="preserve">– </w:t>
            </w:r>
          </w:p>
          <w:p w:rsidR="00803068" w:rsidRPr="00500A0A" w:rsidRDefault="00803068" w:rsidP="0080306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2 417 700</w:t>
            </w:r>
            <w:r w:rsidRPr="0097224E">
              <w:rPr>
                <w:sz w:val="24"/>
                <w:szCs w:val="24"/>
              </w:rPr>
              <w:t>,00</w:t>
            </w:r>
            <w:r w:rsidR="009F5D77">
              <w:rPr>
                <w:sz w:val="24"/>
                <w:szCs w:val="24"/>
              </w:rPr>
              <w:t xml:space="preserve"> </w:t>
            </w:r>
            <w:r w:rsidRPr="00500A0A">
              <w:rPr>
                <w:sz w:val="24"/>
                <w:szCs w:val="24"/>
              </w:rPr>
              <w:t>рублей:</w:t>
            </w:r>
          </w:p>
          <w:p w:rsidR="00803068" w:rsidRPr="00500A0A" w:rsidRDefault="00803068" w:rsidP="00803068">
            <w:pPr>
              <w:pStyle w:val="ConsPlusCell"/>
              <w:rPr>
                <w:sz w:val="24"/>
                <w:szCs w:val="24"/>
              </w:rPr>
            </w:pPr>
            <w:r w:rsidRPr="00500A0A">
              <w:rPr>
                <w:sz w:val="24"/>
                <w:szCs w:val="24"/>
              </w:rPr>
              <w:t>в 2014 году – 0,00 рублей;</w:t>
            </w:r>
          </w:p>
          <w:p w:rsidR="00803068" w:rsidRPr="00500A0A" w:rsidRDefault="00803068" w:rsidP="00803068">
            <w:pPr>
              <w:pStyle w:val="ConsPlusCell"/>
              <w:rPr>
                <w:sz w:val="24"/>
                <w:szCs w:val="24"/>
              </w:rPr>
            </w:pPr>
            <w:r w:rsidRPr="00500A0A">
              <w:rPr>
                <w:sz w:val="24"/>
                <w:szCs w:val="24"/>
              </w:rPr>
              <w:t xml:space="preserve">в 2015 году – </w:t>
            </w:r>
            <w:r>
              <w:rPr>
                <w:sz w:val="24"/>
                <w:szCs w:val="24"/>
              </w:rPr>
              <w:t>2 417 700</w:t>
            </w:r>
            <w:r w:rsidRPr="0097224E">
              <w:rPr>
                <w:sz w:val="24"/>
                <w:szCs w:val="24"/>
              </w:rPr>
              <w:t>,00</w:t>
            </w:r>
            <w:r w:rsidR="009F5D77">
              <w:rPr>
                <w:sz w:val="24"/>
                <w:szCs w:val="24"/>
              </w:rPr>
              <w:t xml:space="preserve"> </w:t>
            </w:r>
            <w:r w:rsidRPr="00500A0A">
              <w:rPr>
                <w:sz w:val="24"/>
                <w:szCs w:val="24"/>
              </w:rPr>
              <w:t>рублей;</w:t>
            </w:r>
          </w:p>
          <w:p w:rsidR="00803068" w:rsidRPr="00500A0A" w:rsidRDefault="00803068" w:rsidP="00803068">
            <w:pPr>
              <w:pStyle w:val="ConsPlusCell"/>
              <w:rPr>
                <w:sz w:val="24"/>
                <w:szCs w:val="24"/>
              </w:rPr>
            </w:pPr>
            <w:r w:rsidRPr="00500A0A">
              <w:rPr>
                <w:sz w:val="24"/>
                <w:szCs w:val="24"/>
              </w:rPr>
              <w:t>в 2016 году –</w:t>
            </w:r>
            <w:r w:rsidR="00C633B5">
              <w:rPr>
                <w:sz w:val="24"/>
                <w:szCs w:val="24"/>
              </w:rPr>
              <w:t xml:space="preserve"> </w:t>
            </w:r>
            <w:r w:rsidRPr="00500A0A">
              <w:rPr>
                <w:sz w:val="24"/>
                <w:szCs w:val="24"/>
              </w:rPr>
              <w:t>0,00 рублей;</w:t>
            </w:r>
          </w:p>
          <w:p w:rsidR="00803068" w:rsidRPr="00500A0A" w:rsidRDefault="00803068" w:rsidP="00803068">
            <w:pPr>
              <w:pStyle w:val="ConsPlusCell"/>
              <w:rPr>
                <w:sz w:val="24"/>
                <w:szCs w:val="24"/>
              </w:rPr>
            </w:pPr>
            <w:r w:rsidRPr="00500A0A">
              <w:rPr>
                <w:sz w:val="24"/>
                <w:szCs w:val="24"/>
              </w:rPr>
              <w:t>в 2017 году – 0,00 рублей;</w:t>
            </w:r>
          </w:p>
          <w:p w:rsidR="00803068" w:rsidRPr="00500A0A" w:rsidRDefault="00803068" w:rsidP="00803068">
            <w:pPr>
              <w:pStyle w:val="ConsPlusCell"/>
              <w:rPr>
                <w:sz w:val="24"/>
                <w:szCs w:val="24"/>
              </w:rPr>
            </w:pPr>
            <w:r w:rsidRPr="00500A0A">
              <w:rPr>
                <w:sz w:val="24"/>
                <w:szCs w:val="24"/>
              </w:rPr>
              <w:t>в 2018 году – 0,00 рублей;</w:t>
            </w:r>
          </w:p>
          <w:p w:rsidR="00803068" w:rsidRDefault="00803068" w:rsidP="00803068">
            <w:pPr>
              <w:pStyle w:val="ConsPlusCell"/>
              <w:rPr>
                <w:sz w:val="24"/>
                <w:szCs w:val="24"/>
              </w:rPr>
            </w:pPr>
            <w:r w:rsidRPr="00500A0A">
              <w:rPr>
                <w:sz w:val="24"/>
                <w:szCs w:val="24"/>
              </w:rPr>
              <w:t>в 2019 году – 0,00 рублей</w:t>
            </w:r>
            <w:r>
              <w:rPr>
                <w:sz w:val="24"/>
                <w:szCs w:val="24"/>
              </w:rPr>
              <w:t>;</w:t>
            </w:r>
          </w:p>
          <w:p w:rsidR="00803068" w:rsidRDefault="00803068" w:rsidP="00803068">
            <w:pPr>
              <w:pStyle w:val="ConsPlusCell"/>
              <w:rPr>
                <w:sz w:val="24"/>
                <w:szCs w:val="24"/>
              </w:rPr>
            </w:pPr>
            <w:r w:rsidRPr="0085292C">
              <w:rPr>
                <w:sz w:val="24"/>
                <w:szCs w:val="24"/>
              </w:rPr>
              <w:t>в 2020 году – 0,00 рублей;</w:t>
            </w:r>
          </w:p>
          <w:p w:rsidR="00803068" w:rsidRPr="00500A0A" w:rsidRDefault="00803068" w:rsidP="00803068">
            <w:pPr>
              <w:pStyle w:val="ConsPlusCell"/>
              <w:rPr>
                <w:sz w:val="24"/>
                <w:szCs w:val="24"/>
              </w:rPr>
            </w:pPr>
            <w:r w:rsidRPr="00500A0A">
              <w:rPr>
                <w:sz w:val="24"/>
                <w:szCs w:val="24"/>
              </w:rPr>
              <w:t>из сре</w:t>
            </w:r>
            <w:proofErr w:type="gramStart"/>
            <w:r w:rsidRPr="00500A0A">
              <w:rPr>
                <w:sz w:val="24"/>
                <w:szCs w:val="24"/>
              </w:rPr>
              <w:t>дств кр</w:t>
            </w:r>
            <w:proofErr w:type="gramEnd"/>
            <w:r w:rsidRPr="00500A0A">
              <w:rPr>
                <w:sz w:val="24"/>
                <w:szCs w:val="24"/>
              </w:rPr>
              <w:t xml:space="preserve">аевого бюджета – </w:t>
            </w:r>
          </w:p>
          <w:p w:rsidR="00803068" w:rsidRPr="00361BC0" w:rsidRDefault="00803068" w:rsidP="00803068">
            <w:pPr>
              <w:pStyle w:val="ConsPlusCell"/>
              <w:rPr>
                <w:sz w:val="24"/>
                <w:szCs w:val="24"/>
              </w:rPr>
            </w:pPr>
            <w:r w:rsidRPr="00361BC0">
              <w:rPr>
                <w:sz w:val="24"/>
                <w:szCs w:val="24"/>
              </w:rPr>
              <w:t>1 282 637 219,54 рублей, в том числе:</w:t>
            </w:r>
          </w:p>
          <w:p w:rsidR="00803068" w:rsidRPr="00361BC0" w:rsidRDefault="00803068" w:rsidP="00803068">
            <w:pPr>
              <w:pStyle w:val="ConsPlusCell"/>
              <w:rPr>
                <w:sz w:val="24"/>
                <w:szCs w:val="24"/>
              </w:rPr>
            </w:pPr>
            <w:r w:rsidRPr="00361BC0">
              <w:rPr>
                <w:sz w:val="24"/>
                <w:szCs w:val="24"/>
              </w:rPr>
              <w:t>в 2014 году – 187 099 155,16 рублей;</w:t>
            </w:r>
          </w:p>
          <w:p w:rsidR="00803068" w:rsidRPr="00361BC0" w:rsidRDefault="00803068" w:rsidP="00803068">
            <w:pPr>
              <w:pStyle w:val="ConsPlusCell"/>
              <w:rPr>
                <w:sz w:val="24"/>
                <w:szCs w:val="24"/>
              </w:rPr>
            </w:pPr>
            <w:r w:rsidRPr="00361BC0">
              <w:rPr>
                <w:sz w:val="24"/>
                <w:szCs w:val="24"/>
              </w:rPr>
              <w:t>в 2015 году – 156 547 259,27 рублей;</w:t>
            </w:r>
          </w:p>
          <w:p w:rsidR="00803068" w:rsidRPr="00361BC0" w:rsidRDefault="00803068" w:rsidP="00803068">
            <w:pPr>
              <w:jc w:val="both"/>
              <w:rPr>
                <w:rFonts w:ascii="Arial" w:hAnsi="Arial" w:cs="Arial"/>
                <w:sz w:val="24"/>
              </w:rPr>
            </w:pPr>
            <w:r w:rsidRPr="00361BC0">
              <w:rPr>
                <w:rFonts w:ascii="Arial" w:hAnsi="Arial" w:cs="Arial"/>
                <w:sz w:val="24"/>
              </w:rPr>
              <w:t>в 2016 году – 187 049 369,34 рублей;</w:t>
            </w:r>
          </w:p>
          <w:p w:rsidR="00803068" w:rsidRPr="00361BC0" w:rsidRDefault="00803068" w:rsidP="00803068">
            <w:pPr>
              <w:pStyle w:val="ConsPlusCell"/>
              <w:rPr>
                <w:sz w:val="24"/>
                <w:szCs w:val="24"/>
              </w:rPr>
            </w:pPr>
            <w:r w:rsidRPr="00361BC0">
              <w:rPr>
                <w:sz w:val="24"/>
                <w:szCs w:val="24"/>
              </w:rPr>
              <w:t>в 2017 году – 185 580 135,77  рублей;</w:t>
            </w:r>
          </w:p>
          <w:p w:rsidR="00803068" w:rsidRPr="00361BC0" w:rsidRDefault="00803068" w:rsidP="00803068">
            <w:pPr>
              <w:pStyle w:val="ConsPlusCell"/>
              <w:rPr>
                <w:sz w:val="24"/>
                <w:szCs w:val="24"/>
              </w:rPr>
            </w:pPr>
            <w:r w:rsidRPr="00361BC0">
              <w:rPr>
                <w:sz w:val="24"/>
                <w:szCs w:val="24"/>
              </w:rPr>
              <w:t>в 2018 году – 188 787 100,00  рублей;</w:t>
            </w:r>
          </w:p>
          <w:p w:rsidR="00803068" w:rsidRPr="00361BC0" w:rsidRDefault="00803068" w:rsidP="00803068">
            <w:pPr>
              <w:pStyle w:val="ConsPlusCell"/>
              <w:rPr>
                <w:sz w:val="24"/>
                <w:szCs w:val="24"/>
              </w:rPr>
            </w:pPr>
            <w:r w:rsidRPr="00361BC0">
              <w:rPr>
                <w:sz w:val="24"/>
                <w:szCs w:val="24"/>
              </w:rPr>
              <w:t>в 2019 году – 188 787 100,00  рублей;</w:t>
            </w:r>
          </w:p>
          <w:p w:rsidR="00803068" w:rsidRPr="00361BC0" w:rsidRDefault="00803068" w:rsidP="00803068">
            <w:pPr>
              <w:pStyle w:val="ConsPlusCell"/>
              <w:rPr>
                <w:sz w:val="24"/>
                <w:szCs w:val="24"/>
              </w:rPr>
            </w:pPr>
            <w:r w:rsidRPr="00361BC0">
              <w:rPr>
                <w:sz w:val="24"/>
                <w:szCs w:val="24"/>
              </w:rPr>
              <w:t>в 2020 году – 188 787 100,00</w:t>
            </w:r>
            <w:r w:rsidR="00361BC0">
              <w:rPr>
                <w:sz w:val="24"/>
                <w:szCs w:val="24"/>
              </w:rPr>
              <w:t xml:space="preserve"> </w:t>
            </w:r>
            <w:r w:rsidRPr="00361BC0">
              <w:rPr>
                <w:sz w:val="24"/>
                <w:szCs w:val="24"/>
              </w:rPr>
              <w:t>рублей;</w:t>
            </w:r>
          </w:p>
          <w:p w:rsidR="00803068" w:rsidRPr="00500A0A" w:rsidRDefault="00803068" w:rsidP="00803068">
            <w:pPr>
              <w:rPr>
                <w:rFonts w:ascii="Arial" w:hAnsi="Arial" w:cs="Arial"/>
                <w:sz w:val="24"/>
              </w:rPr>
            </w:pPr>
            <w:r w:rsidRPr="00361BC0">
              <w:rPr>
                <w:rFonts w:ascii="Arial" w:hAnsi="Arial" w:cs="Arial"/>
                <w:sz w:val="24"/>
              </w:rPr>
              <w:t>за счет доходов от оказания платных услуг – 69 268 952,16</w:t>
            </w:r>
            <w:r w:rsidR="00361BC0">
              <w:rPr>
                <w:rFonts w:ascii="Arial" w:hAnsi="Arial" w:cs="Arial"/>
                <w:sz w:val="24"/>
              </w:rPr>
              <w:t xml:space="preserve"> </w:t>
            </w:r>
            <w:r w:rsidRPr="00361BC0">
              <w:rPr>
                <w:rFonts w:ascii="Arial" w:hAnsi="Arial" w:cs="Arial"/>
                <w:sz w:val="24"/>
              </w:rPr>
              <w:t>рублей</w:t>
            </w:r>
            <w:r w:rsidRPr="00500A0A">
              <w:rPr>
                <w:rFonts w:ascii="Arial" w:hAnsi="Arial" w:cs="Arial"/>
                <w:sz w:val="24"/>
              </w:rPr>
              <w:t>, в том числе:</w:t>
            </w:r>
          </w:p>
          <w:p w:rsidR="00803068" w:rsidRPr="00DD5925" w:rsidRDefault="00803068" w:rsidP="00803068">
            <w:pPr>
              <w:pStyle w:val="ConsPlusCell"/>
              <w:rPr>
                <w:sz w:val="24"/>
                <w:szCs w:val="24"/>
              </w:rPr>
            </w:pPr>
            <w:r w:rsidRPr="00DD5925">
              <w:rPr>
                <w:sz w:val="24"/>
                <w:szCs w:val="24"/>
              </w:rPr>
              <w:t>в 2014 году – 6 877 378,84 рублей;</w:t>
            </w:r>
          </w:p>
          <w:p w:rsidR="00803068" w:rsidRPr="00DD5925" w:rsidRDefault="00803068" w:rsidP="00803068">
            <w:pPr>
              <w:pStyle w:val="ConsPlusCell"/>
              <w:rPr>
                <w:sz w:val="24"/>
                <w:szCs w:val="24"/>
              </w:rPr>
            </w:pPr>
            <w:r w:rsidRPr="00DD5925">
              <w:rPr>
                <w:sz w:val="24"/>
                <w:szCs w:val="24"/>
              </w:rPr>
              <w:t>в 2015 году – 7 527 258,37 рублей;</w:t>
            </w:r>
          </w:p>
          <w:p w:rsidR="00803068" w:rsidRPr="00DD5925" w:rsidRDefault="00803068" w:rsidP="00803068">
            <w:pPr>
              <w:rPr>
                <w:rFonts w:ascii="Arial" w:hAnsi="Arial" w:cs="Arial"/>
                <w:sz w:val="24"/>
              </w:rPr>
            </w:pPr>
            <w:r w:rsidRPr="00DD5925">
              <w:rPr>
                <w:rFonts w:ascii="Arial" w:hAnsi="Arial" w:cs="Arial"/>
                <w:sz w:val="24"/>
              </w:rPr>
              <w:t>в 2016 году – 8 654 905,86 рублей;</w:t>
            </w:r>
          </w:p>
          <w:p w:rsidR="00803068" w:rsidRPr="00DD5925" w:rsidRDefault="00803068" w:rsidP="00803068">
            <w:pPr>
              <w:pStyle w:val="ConsPlusCell"/>
              <w:rPr>
                <w:sz w:val="24"/>
                <w:szCs w:val="24"/>
              </w:rPr>
            </w:pPr>
            <w:r w:rsidRPr="00DD5925">
              <w:rPr>
                <w:sz w:val="24"/>
                <w:szCs w:val="24"/>
              </w:rPr>
              <w:t>в 2017 году – 10 530 422,24 рублей;</w:t>
            </w:r>
          </w:p>
          <w:p w:rsidR="00803068" w:rsidRPr="00361BC0" w:rsidRDefault="00803068" w:rsidP="00803068">
            <w:pPr>
              <w:pStyle w:val="ConsPlusCell"/>
              <w:rPr>
                <w:sz w:val="24"/>
                <w:szCs w:val="24"/>
              </w:rPr>
            </w:pPr>
            <w:r w:rsidRPr="00DD5925">
              <w:rPr>
                <w:sz w:val="24"/>
                <w:szCs w:val="24"/>
              </w:rPr>
              <w:t xml:space="preserve">в 2018 году – </w:t>
            </w:r>
            <w:r w:rsidRPr="00361BC0">
              <w:rPr>
                <w:sz w:val="24"/>
                <w:szCs w:val="24"/>
              </w:rPr>
              <w:t>11 490 113,92 рублей;</w:t>
            </w:r>
          </w:p>
          <w:p w:rsidR="00803068" w:rsidRPr="00361BC0" w:rsidRDefault="00803068" w:rsidP="00803068">
            <w:pPr>
              <w:pStyle w:val="ConsPlusCell"/>
              <w:rPr>
                <w:sz w:val="24"/>
                <w:szCs w:val="24"/>
              </w:rPr>
            </w:pPr>
            <w:r w:rsidRPr="00361BC0">
              <w:rPr>
                <w:sz w:val="24"/>
                <w:szCs w:val="24"/>
              </w:rPr>
              <w:t>в 2019 году – 11 892 267,91 рублей;</w:t>
            </w:r>
          </w:p>
          <w:p w:rsidR="00803068" w:rsidRPr="00361BC0" w:rsidRDefault="00803068" w:rsidP="00803068">
            <w:pPr>
              <w:pStyle w:val="ConsPlusCell"/>
              <w:rPr>
                <w:sz w:val="24"/>
                <w:szCs w:val="24"/>
              </w:rPr>
            </w:pPr>
            <w:r w:rsidRPr="00361BC0">
              <w:rPr>
                <w:sz w:val="24"/>
                <w:szCs w:val="24"/>
              </w:rPr>
              <w:t>в 2020 году – 12 296 605,02 рублей;</w:t>
            </w:r>
          </w:p>
          <w:p w:rsidR="00803068" w:rsidRPr="00361BC0" w:rsidRDefault="00803068" w:rsidP="00803068">
            <w:pPr>
              <w:jc w:val="both"/>
              <w:rPr>
                <w:rFonts w:ascii="Arial" w:hAnsi="Arial" w:cs="Arial"/>
                <w:sz w:val="24"/>
              </w:rPr>
            </w:pPr>
            <w:r w:rsidRPr="00361BC0">
              <w:rPr>
                <w:rFonts w:ascii="Arial" w:hAnsi="Arial" w:cs="Arial"/>
                <w:sz w:val="24"/>
              </w:rPr>
              <w:t>за счет местного бюджета –</w:t>
            </w:r>
          </w:p>
          <w:p w:rsidR="00803068" w:rsidRPr="005E6642" w:rsidRDefault="00803068" w:rsidP="00803068">
            <w:pPr>
              <w:jc w:val="both"/>
              <w:rPr>
                <w:rFonts w:ascii="Arial" w:hAnsi="Arial" w:cs="Arial"/>
                <w:sz w:val="24"/>
              </w:rPr>
            </w:pPr>
            <w:r w:rsidRPr="00361BC0">
              <w:rPr>
                <w:rFonts w:ascii="Arial" w:hAnsi="Arial" w:cs="Arial"/>
                <w:sz w:val="24"/>
              </w:rPr>
              <w:t>602 770 853,03</w:t>
            </w:r>
            <w:r w:rsidRPr="005E6642">
              <w:rPr>
                <w:rFonts w:ascii="Arial" w:hAnsi="Arial" w:cs="Arial"/>
                <w:sz w:val="24"/>
              </w:rPr>
              <w:t xml:space="preserve"> рублей, в том числе:</w:t>
            </w:r>
          </w:p>
          <w:p w:rsidR="00803068" w:rsidRPr="005E6642" w:rsidRDefault="00803068" w:rsidP="00803068">
            <w:pPr>
              <w:pStyle w:val="ConsPlusCell"/>
              <w:rPr>
                <w:sz w:val="24"/>
                <w:szCs w:val="24"/>
              </w:rPr>
            </w:pPr>
            <w:r w:rsidRPr="005E6642">
              <w:rPr>
                <w:sz w:val="24"/>
                <w:szCs w:val="24"/>
              </w:rPr>
              <w:t>в 2014 году – 92 546 834,12 рублей;</w:t>
            </w:r>
          </w:p>
          <w:p w:rsidR="00803068" w:rsidRPr="005E6642" w:rsidRDefault="00803068" w:rsidP="00803068">
            <w:pPr>
              <w:pStyle w:val="ConsPlusCell"/>
              <w:rPr>
                <w:sz w:val="24"/>
                <w:szCs w:val="24"/>
              </w:rPr>
            </w:pPr>
            <w:r w:rsidRPr="005E6642">
              <w:rPr>
                <w:sz w:val="24"/>
                <w:szCs w:val="24"/>
              </w:rPr>
              <w:t>в 2015 году – 103 015 875,34 рублей;</w:t>
            </w:r>
          </w:p>
          <w:p w:rsidR="00803068" w:rsidRPr="005E6642" w:rsidRDefault="00803068" w:rsidP="00803068">
            <w:pPr>
              <w:rPr>
                <w:rFonts w:ascii="Arial" w:hAnsi="Arial" w:cs="Arial"/>
                <w:sz w:val="24"/>
              </w:rPr>
            </w:pPr>
            <w:r w:rsidRPr="005E6642">
              <w:rPr>
                <w:rFonts w:ascii="Arial" w:hAnsi="Arial" w:cs="Arial"/>
                <w:sz w:val="24"/>
              </w:rPr>
              <w:t>в 2016 году – 78 627 396,01 рублей;</w:t>
            </w:r>
          </w:p>
          <w:p w:rsidR="00803068" w:rsidRPr="005E6642" w:rsidRDefault="00803068" w:rsidP="00803068">
            <w:pPr>
              <w:pStyle w:val="ConsPlusCell"/>
              <w:rPr>
                <w:sz w:val="24"/>
                <w:szCs w:val="24"/>
              </w:rPr>
            </w:pPr>
            <w:r w:rsidRPr="005E6642">
              <w:rPr>
                <w:sz w:val="24"/>
                <w:szCs w:val="24"/>
              </w:rPr>
              <w:t>в 2017 году – 7</w:t>
            </w:r>
            <w:r>
              <w:rPr>
                <w:sz w:val="24"/>
                <w:szCs w:val="24"/>
              </w:rPr>
              <w:t>9</w:t>
            </w:r>
            <w:r w:rsidRPr="005E6642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734</w:t>
            </w:r>
            <w:r w:rsidRPr="005E6642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295</w:t>
            </w:r>
            <w:r w:rsidRPr="005E6642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60</w:t>
            </w:r>
            <w:r w:rsidRPr="005E6642">
              <w:rPr>
                <w:sz w:val="24"/>
                <w:szCs w:val="24"/>
              </w:rPr>
              <w:t xml:space="preserve"> рублей;</w:t>
            </w:r>
          </w:p>
          <w:p w:rsidR="00803068" w:rsidRPr="00361BC0" w:rsidRDefault="00803068" w:rsidP="00803068">
            <w:pPr>
              <w:pStyle w:val="ConsPlusCell"/>
              <w:rPr>
                <w:sz w:val="24"/>
                <w:szCs w:val="24"/>
              </w:rPr>
            </w:pPr>
            <w:r w:rsidRPr="005E6642">
              <w:rPr>
                <w:sz w:val="24"/>
                <w:szCs w:val="24"/>
              </w:rPr>
              <w:t xml:space="preserve">в 2018 году </w:t>
            </w:r>
            <w:r w:rsidRPr="00361BC0">
              <w:rPr>
                <w:sz w:val="24"/>
                <w:szCs w:val="24"/>
              </w:rPr>
              <w:t>–  82 820 797,44 рублей;</w:t>
            </w:r>
          </w:p>
          <w:p w:rsidR="00803068" w:rsidRPr="00361BC0" w:rsidRDefault="00803068" w:rsidP="00803068">
            <w:pPr>
              <w:jc w:val="both"/>
              <w:rPr>
                <w:rFonts w:ascii="Arial" w:hAnsi="Arial" w:cs="Arial"/>
                <w:sz w:val="24"/>
              </w:rPr>
            </w:pPr>
            <w:r w:rsidRPr="00361BC0">
              <w:rPr>
                <w:rFonts w:ascii="Arial" w:hAnsi="Arial" w:cs="Arial"/>
                <w:sz w:val="24"/>
              </w:rPr>
              <w:t>в 2019 году  –  83 012 827,26</w:t>
            </w:r>
            <w:r w:rsidR="00361BC0">
              <w:rPr>
                <w:rFonts w:ascii="Arial" w:hAnsi="Arial" w:cs="Arial"/>
                <w:sz w:val="24"/>
              </w:rPr>
              <w:t xml:space="preserve"> </w:t>
            </w:r>
            <w:r w:rsidRPr="00361BC0">
              <w:rPr>
                <w:rFonts w:ascii="Arial" w:hAnsi="Arial" w:cs="Arial"/>
                <w:sz w:val="24"/>
              </w:rPr>
              <w:t>рублей;</w:t>
            </w:r>
          </w:p>
          <w:p w:rsidR="00180411" w:rsidRPr="00500A0A" w:rsidRDefault="00803068" w:rsidP="005B1E45">
            <w:pPr>
              <w:jc w:val="both"/>
              <w:rPr>
                <w:color w:val="FF0000"/>
                <w:sz w:val="24"/>
              </w:rPr>
            </w:pPr>
            <w:r w:rsidRPr="00361BC0">
              <w:rPr>
                <w:rFonts w:ascii="Arial" w:hAnsi="Arial" w:cs="Arial"/>
                <w:sz w:val="24"/>
              </w:rPr>
              <w:t>в 2020 году  –  83 012 827,26</w:t>
            </w:r>
            <w:r w:rsidRPr="00751007">
              <w:rPr>
                <w:rFonts w:ascii="Arial" w:hAnsi="Arial" w:cs="Arial"/>
                <w:sz w:val="24"/>
              </w:rPr>
              <w:t xml:space="preserve"> рублей.</w:t>
            </w:r>
          </w:p>
        </w:tc>
      </w:tr>
      <w:tr w:rsidR="00180411" w:rsidRPr="00500A0A" w:rsidTr="00180411">
        <w:trPr>
          <w:trHeight w:val="274"/>
        </w:trPr>
        <w:tc>
          <w:tcPr>
            <w:tcW w:w="92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80411" w:rsidRPr="00500A0A" w:rsidRDefault="00180411" w:rsidP="00180411">
            <w:pPr>
              <w:snapToGrid w:val="0"/>
              <w:jc w:val="both"/>
              <w:rPr>
                <w:rFonts w:ascii="Arial" w:hAnsi="Arial" w:cs="Arial"/>
                <w:color w:val="FF0000"/>
                <w:sz w:val="24"/>
              </w:rPr>
            </w:pPr>
            <w:proofErr w:type="gramStart"/>
            <w:r w:rsidRPr="00500A0A">
              <w:rPr>
                <w:rFonts w:ascii="Arial" w:hAnsi="Arial" w:cs="Arial"/>
                <w:sz w:val="24"/>
              </w:rPr>
              <w:t xml:space="preserve">Перечень объектов капитального строительства </w:t>
            </w:r>
            <w:r w:rsidRPr="00500A0A">
              <w:rPr>
                <w:rFonts w:ascii="Arial" w:hAnsi="Arial" w:cs="Arial"/>
                <w:sz w:val="24"/>
                <w:lang w:eastAsia="ru-RU"/>
              </w:rPr>
              <w:t>представлен                                  в приложении № 3 к настоящему паспорту</w:t>
            </w:r>
            <w:r w:rsidR="00AD618D">
              <w:rPr>
                <w:rFonts w:ascii="Arial" w:hAnsi="Arial" w:cs="Arial"/>
                <w:sz w:val="24"/>
                <w:lang w:eastAsia="ru-RU"/>
              </w:rPr>
              <w:t>)</w:t>
            </w:r>
            <w:proofErr w:type="gramEnd"/>
          </w:p>
        </w:tc>
      </w:tr>
    </w:tbl>
    <w:p w:rsidR="00180411" w:rsidRPr="00BA3218" w:rsidRDefault="00180411" w:rsidP="00180411">
      <w:pPr>
        <w:ind w:firstLine="709"/>
        <w:jc w:val="both"/>
        <w:rPr>
          <w:rFonts w:ascii="Arial" w:hAnsi="Arial" w:cs="Arial"/>
          <w:sz w:val="24"/>
        </w:rPr>
      </w:pPr>
    </w:p>
    <w:p w:rsidR="0062231D" w:rsidRDefault="0062231D" w:rsidP="0030316A">
      <w:pPr>
        <w:pStyle w:val="21"/>
        <w:rPr>
          <w:rFonts w:ascii="Arial" w:hAnsi="Arial" w:cs="Arial"/>
          <w:sz w:val="24"/>
        </w:rPr>
      </w:pPr>
    </w:p>
    <w:p w:rsidR="00180411" w:rsidRDefault="00180411" w:rsidP="0030316A">
      <w:pPr>
        <w:pStyle w:val="21"/>
        <w:rPr>
          <w:rFonts w:ascii="Arial" w:hAnsi="Arial" w:cs="Arial"/>
          <w:sz w:val="24"/>
        </w:rPr>
      </w:pPr>
    </w:p>
    <w:p w:rsidR="00171AB2" w:rsidRPr="00BA3218" w:rsidRDefault="0030316A" w:rsidP="0030316A">
      <w:pPr>
        <w:pStyle w:val="2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2.  </w:t>
      </w:r>
      <w:r w:rsidR="00755E33" w:rsidRPr="00BA3218">
        <w:rPr>
          <w:rFonts w:ascii="Arial" w:hAnsi="Arial" w:cs="Arial"/>
          <w:sz w:val="24"/>
        </w:rPr>
        <w:t xml:space="preserve">Характеристика текущего </w:t>
      </w:r>
      <w:r w:rsidR="00755E33" w:rsidRPr="0077572B">
        <w:rPr>
          <w:rFonts w:ascii="Arial" w:hAnsi="Arial" w:cs="Arial"/>
          <w:sz w:val="24"/>
        </w:rPr>
        <w:t>состояния отрасли</w:t>
      </w:r>
      <w:r w:rsidR="00755E33" w:rsidRPr="00BA3218">
        <w:rPr>
          <w:rFonts w:ascii="Arial" w:hAnsi="Arial" w:cs="Arial"/>
          <w:sz w:val="24"/>
        </w:rPr>
        <w:t xml:space="preserve"> «Образование»</w:t>
      </w:r>
    </w:p>
    <w:p w:rsidR="00476005" w:rsidRDefault="00476005" w:rsidP="00BB0BB9">
      <w:pPr>
        <w:pStyle w:val="ConsPlusNormal"/>
        <w:ind w:firstLine="709"/>
        <w:jc w:val="both"/>
        <w:rPr>
          <w:sz w:val="24"/>
          <w:szCs w:val="24"/>
        </w:rPr>
      </w:pPr>
      <w:r w:rsidRPr="00BA3218">
        <w:rPr>
          <w:sz w:val="24"/>
          <w:szCs w:val="24"/>
        </w:rPr>
        <w:t>Муниципальная программа «Развитие образования города Бородино» разработана с учетом приоритетов образовательной политики и процессов социально-экономического развития.</w:t>
      </w:r>
    </w:p>
    <w:p w:rsidR="00476005" w:rsidRPr="00BA3218" w:rsidRDefault="00476005" w:rsidP="00BB0BB9">
      <w:pPr>
        <w:pStyle w:val="ConsPlusNormal"/>
        <w:ind w:firstLine="709"/>
        <w:jc w:val="both"/>
        <w:rPr>
          <w:sz w:val="24"/>
          <w:szCs w:val="24"/>
        </w:rPr>
      </w:pPr>
      <w:r w:rsidRPr="00BA3218">
        <w:rPr>
          <w:sz w:val="24"/>
          <w:szCs w:val="24"/>
        </w:rPr>
        <w:t xml:space="preserve">Важнейшим экономическим приоритетом на современном этапе является поддержка развития образования, повышение его качества и эффективности. </w:t>
      </w:r>
    </w:p>
    <w:p w:rsidR="00194023" w:rsidRPr="00BA3218" w:rsidRDefault="00194023" w:rsidP="00BB0BB9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BA3218">
        <w:rPr>
          <w:rFonts w:ascii="Arial" w:hAnsi="Arial" w:cs="Arial"/>
          <w:b w:val="0"/>
          <w:sz w:val="24"/>
        </w:rPr>
        <w:t xml:space="preserve">Система образования представлена в </w:t>
      </w:r>
      <w:proofErr w:type="spellStart"/>
      <w:r w:rsidRPr="00BA3218">
        <w:rPr>
          <w:rFonts w:ascii="Arial" w:hAnsi="Arial" w:cs="Arial"/>
          <w:b w:val="0"/>
          <w:sz w:val="24"/>
        </w:rPr>
        <w:t>г</w:t>
      </w:r>
      <w:proofErr w:type="gramStart"/>
      <w:r w:rsidRPr="00BA3218">
        <w:rPr>
          <w:rFonts w:ascii="Arial" w:hAnsi="Arial" w:cs="Arial"/>
          <w:b w:val="0"/>
          <w:sz w:val="24"/>
        </w:rPr>
        <w:t>.Б</w:t>
      </w:r>
      <w:proofErr w:type="gramEnd"/>
      <w:r w:rsidRPr="00BA3218">
        <w:rPr>
          <w:rFonts w:ascii="Arial" w:hAnsi="Arial" w:cs="Arial"/>
          <w:b w:val="0"/>
          <w:sz w:val="24"/>
        </w:rPr>
        <w:t>ородино</w:t>
      </w:r>
      <w:proofErr w:type="spellEnd"/>
      <w:r w:rsidRPr="00BA3218">
        <w:rPr>
          <w:rFonts w:ascii="Arial" w:hAnsi="Arial" w:cs="Arial"/>
          <w:b w:val="0"/>
          <w:sz w:val="24"/>
        </w:rPr>
        <w:t xml:space="preserve"> учреждениями дошкольного, общего и дополнительного образования.</w:t>
      </w:r>
    </w:p>
    <w:p w:rsidR="00194023" w:rsidRPr="00A34495" w:rsidRDefault="00663473" w:rsidP="00BB0BB9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>
        <w:rPr>
          <w:rFonts w:ascii="Arial" w:hAnsi="Arial" w:cs="Arial"/>
          <w:b w:val="0"/>
          <w:sz w:val="24"/>
        </w:rPr>
        <w:t xml:space="preserve">В </w:t>
      </w:r>
      <w:r w:rsidR="00194023" w:rsidRPr="00A34495">
        <w:rPr>
          <w:rFonts w:ascii="Arial" w:hAnsi="Arial" w:cs="Arial"/>
          <w:b w:val="0"/>
          <w:sz w:val="24"/>
        </w:rPr>
        <w:t>201</w:t>
      </w:r>
      <w:r w:rsidR="00985000" w:rsidRPr="00A34495">
        <w:rPr>
          <w:rFonts w:ascii="Arial" w:hAnsi="Arial" w:cs="Arial"/>
          <w:b w:val="0"/>
          <w:sz w:val="24"/>
        </w:rPr>
        <w:t>7</w:t>
      </w:r>
      <w:r w:rsidR="00194023" w:rsidRPr="00A34495">
        <w:rPr>
          <w:rFonts w:ascii="Arial" w:hAnsi="Arial" w:cs="Arial"/>
          <w:b w:val="0"/>
          <w:sz w:val="24"/>
        </w:rPr>
        <w:t xml:space="preserve"> год</w:t>
      </w:r>
      <w:r w:rsidRPr="00A34495">
        <w:rPr>
          <w:rFonts w:ascii="Arial" w:hAnsi="Arial" w:cs="Arial"/>
          <w:b w:val="0"/>
          <w:sz w:val="24"/>
        </w:rPr>
        <w:t>у</w:t>
      </w:r>
      <w:r w:rsidR="00194023" w:rsidRPr="00A34495">
        <w:rPr>
          <w:rFonts w:ascii="Arial" w:hAnsi="Arial" w:cs="Arial"/>
          <w:b w:val="0"/>
          <w:sz w:val="24"/>
        </w:rPr>
        <w:t xml:space="preserve"> на территории города функционировал</w:t>
      </w:r>
      <w:r w:rsidR="00C90A37" w:rsidRPr="00A34495">
        <w:rPr>
          <w:rFonts w:ascii="Arial" w:hAnsi="Arial" w:cs="Arial"/>
          <w:b w:val="0"/>
          <w:sz w:val="24"/>
        </w:rPr>
        <w:t>и</w:t>
      </w:r>
      <w:r w:rsidR="00194023" w:rsidRPr="00A34495">
        <w:rPr>
          <w:rFonts w:ascii="Arial" w:hAnsi="Arial" w:cs="Arial"/>
          <w:b w:val="0"/>
          <w:sz w:val="24"/>
        </w:rPr>
        <w:t xml:space="preserve"> </w:t>
      </w:r>
      <w:r w:rsidR="009F6B7B" w:rsidRPr="00A34495">
        <w:rPr>
          <w:rFonts w:ascii="Arial" w:hAnsi="Arial" w:cs="Arial"/>
          <w:b w:val="0"/>
          <w:sz w:val="24"/>
        </w:rPr>
        <w:t>7</w:t>
      </w:r>
      <w:r w:rsidR="00194023" w:rsidRPr="00A34495">
        <w:rPr>
          <w:rFonts w:ascii="Arial" w:hAnsi="Arial" w:cs="Arial"/>
          <w:b w:val="0"/>
          <w:sz w:val="24"/>
        </w:rPr>
        <w:t xml:space="preserve"> учреждений дошкольного образования, 3 общеобразовательные школы, </w:t>
      </w:r>
      <w:r w:rsidR="009F6B7B" w:rsidRPr="00A34495">
        <w:rPr>
          <w:rFonts w:ascii="Arial" w:hAnsi="Arial" w:cs="Arial"/>
          <w:b w:val="0"/>
          <w:sz w:val="24"/>
        </w:rPr>
        <w:t>1</w:t>
      </w:r>
      <w:r w:rsidR="00194023" w:rsidRPr="00A34495">
        <w:rPr>
          <w:rFonts w:ascii="Arial" w:hAnsi="Arial" w:cs="Arial"/>
          <w:b w:val="0"/>
          <w:sz w:val="24"/>
        </w:rPr>
        <w:t xml:space="preserve"> учреждени</w:t>
      </w:r>
      <w:r w:rsidR="009F6B7B" w:rsidRPr="00A34495">
        <w:rPr>
          <w:rFonts w:ascii="Arial" w:hAnsi="Arial" w:cs="Arial"/>
          <w:b w:val="0"/>
          <w:sz w:val="24"/>
        </w:rPr>
        <w:t>е</w:t>
      </w:r>
      <w:r w:rsidR="00194023" w:rsidRPr="00A34495">
        <w:rPr>
          <w:rFonts w:ascii="Arial" w:hAnsi="Arial" w:cs="Arial"/>
          <w:b w:val="0"/>
          <w:sz w:val="24"/>
        </w:rPr>
        <w:t xml:space="preserve"> дополнительного образования, </w:t>
      </w:r>
      <w:r w:rsidR="00D175CD" w:rsidRPr="00A34495">
        <w:rPr>
          <w:rFonts w:ascii="Arial" w:hAnsi="Arial" w:cs="Arial"/>
          <w:b w:val="0"/>
          <w:sz w:val="24"/>
        </w:rPr>
        <w:t>Д</w:t>
      </w:r>
      <w:r w:rsidR="00D869F1" w:rsidRPr="00A34495">
        <w:rPr>
          <w:rFonts w:ascii="Arial" w:hAnsi="Arial" w:cs="Arial"/>
          <w:b w:val="0"/>
          <w:sz w:val="24"/>
        </w:rPr>
        <w:t>етский загородный стационарный оздоровительный лагерь «Шахт</w:t>
      </w:r>
      <w:r w:rsidR="00765F45" w:rsidRPr="00A34495">
        <w:rPr>
          <w:rFonts w:ascii="Arial" w:hAnsi="Arial" w:cs="Arial"/>
          <w:b w:val="0"/>
          <w:sz w:val="24"/>
        </w:rPr>
        <w:t>е</w:t>
      </w:r>
      <w:r w:rsidR="00D869F1" w:rsidRPr="00A34495">
        <w:rPr>
          <w:rFonts w:ascii="Arial" w:hAnsi="Arial" w:cs="Arial"/>
          <w:b w:val="0"/>
          <w:sz w:val="24"/>
        </w:rPr>
        <w:t xml:space="preserve">р», городской информационно-методический центр, </w:t>
      </w:r>
      <w:r w:rsidR="00194023" w:rsidRPr="00A34495">
        <w:rPr>
          <w:rFonts w:ascii="Arial" w:hAnsi="Arial" w:cs="Arial"/>
          <w:b w:val="0"/>
          <w:sz w:val="24"/>
        </w:rPr>
        <w:t>подведомственны</w:t>
      </w:r>
      <w:r w:rsidR="00D869F1" w:rsidRPr="00A34495">
        <w:rPr>
          <w:rFonts w:ascii="Arial" w:hAnsi="Arial" w:cs="Arial"/>
          <w:b w:val="0"/>
          <w:sz w:val="24"/>
        </w:rPr>
        <w:t>е</w:t>
      </w:r>
      <w:r w:rsidR="00194023" w:rsidRPr="00A34495">
        <w:rPr>
          <w:rFonts w:ascii="Arial" w:hAnsi="Arial" w:cs="Arial"/>
          <w:b w:val="0"/>
          <w:sz w:val="24"/>
        </w:rPr>
        <w:t xml:space="preserve"> Отделу образования администрации</w:t>
      </w:r>
      <w:r w:rsidRPr="00A34495">
        <w:rPr>
          <w:rFonts w:ascii="Arial" w:hAnsi="Arial" w:cs="Arial"/>
          <w:b w:val="0"/>
          <w:sz w:val="24"/>
        </w:rPr>
        <w:t xml:space="preserve"> города Бородино</w:t>
      </w:r>
      <w:r w:rsidR="00194023" w:rsidRPr="00A34495">
        <w:rPr>
          <w:rFonts w:ascii="Arial" w:hAnsi="Arial" w:cs="Arial"/>
          <w:b w:val="0"/>
          <w:sz w:val="24"/>
        </w:rPr>
        <w:t>.</w:t>
      </w:r>
    </w:p>
    <w:p w:rsidR="000B7D3F" w:rsidRPr="00A34495" w:rsidRDefault="00445830" w:rsidP="000B7D3F">
      <w:pPr>
        <w:pStyle w:val="21"/>
        <w:ind w:firstLine="567"/>
        <w:jc w:val="both"/>
        <w:rPr>
          <w:rFonts w:ascii="Arial" w:hAnsi="Arial" w:cs="Arial"/>
          <w:b w:val="0"/>
          <w:sz w:val="24"/>
        </w:rPr>
      </w:pPr>
      <w:r w:rsidRPr="00A34495">
        <w:rPr>
          <w:rFonts w:ascii="Arial" w:hAnsi="Arial" w:cs="Arial"/>
          <w:b w:val="0"/>
          <w:color w:val="FF0000"/>
          <w:sz w:val="24"/>
        </w:rPr>
        <w:t xml:space="preserve">  </w:t>
      </w:r>
      <w:r w:rsidR="000B7D3F" w:rsidRPr="00A34495">
        <w:rPr>
          <w:rFonts w:ascii="Arial" w:hAnsi="Arial" w:cs="Arial"/>
          <w:b w:val="0"/>
          <w:sz w:val="24"/>
        </w:rPr>
        <w:t xml:space="preserve">В дошкольных учреждениях в 2017 году было 1113 мест, их посещали 1113 детей в возрасте от 1,5 до 7 лет (в 2014 году количество мест в дошкольных учреждениях составляло 939, в 2015 году - 1051 место, в 2016 году - 1113 мест). </w:t>
      </w:r>
    </w:p>
    <w:p w:rsidR="009F6B7B" w:rsidRPr="00A34495" w:rsidRDefault="009F6B7B" w:rsidP="00BB0BB9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A34495">
        <w:rPr>
          <w:rFonts w:ascii="Arial" w:hAnsi="Arial" w:cs="Arial"/>
          <w:b w:val="0"/>
          <w:sz w:val="24"/>
        </w:rPr>
        <w:t xml:space="preserve"> </w:t>
      </w:r>
      <w:r w:rsidR="00435569" w:rsidRPr="00A34495">
        <w:rPr>
          <w:rFonts w:ascii="Arial" w:hAnsi="Arial" w:cs="Arial"/>
          <w:b w:val="0"/>
          <w:sz w:val="24"/>
        </w:rPr>
        <w:t xml:space="preserve">В 2014 году решена проблема нехватки мест </w:t>
      </w:r>
      <w:r w:rsidR="00BE6FFA" w:rsidRPr="00A34495">
        <w:rPr>
          <w:rFonts w:ascii="Arial" w:hAnsi="Arial" w:cs="Arial"/>
          <w:b w:val="0"/>
          <w:sz w:val="24"/>
        </w:rPr>
        <w:t xml:space="preserve">для детей </w:t>
      </w:r>
      <w:r w:rsidR="00435569" w:rsidRPr="00A34495">
        <w:rPr>
          <w:rFonts w:ascii="Arial" w:hAnsi="Arial" w:cs="Arial"/>
          <w:b w:val="0"/>
          <w:sz w:val="24"/>
        </w:rPr>
        <w:t>в возрасте от 3 до 7 лет за сч</w:t>
      </w:r>
      <w:r w:rsidR="001029B4" w:rsidRPr="00A34495">
        <w:rPr>
          <w:rFonts w:ascii="Arial" w:hAnsi="Arial" w:cs="Arial"/>
          <w:b w:val="0"/>
          <w:sz w:val="24"/>
        </w:rPr>
        <w:t>е</w:t>
      </w:r>
      <w:r w:rsidR="00435569" w:rsidRPr="00A34495">
        <w:rPr>
          <w:rFonts w:ascii="Arial" w:hAnsi="Arial" w:cs="Arial"/>
          <w:b w:val="0"/>
          <w:sz w:val="24"/>
        </w:rPr>
        <w:t>т ввода</w:t>
      </w:r>
      <w:r w:rsidRPr="00A34495">
        <w:rPr>
          <w:rFonts w:ascii="Arial" w:hAnsi="Arial" w:cs="Arial"/>
          <w:b w:val="0"/>
          <w:sz w:val="24"/>
        </w:rPr>
        <w:t xml:space="preserve"> в эксплуатацию здания бывшего детского сада</w:t>
      </w:r>
      <w:r w:rsidR="00435569" w:rsidRPr="00A34495">
        <w:rPr>
          <w:rFonts w:ascii="Arial" w:hAnsi="Arial" w:cs="Arial"/>
          <w:b w:val="0"/>
          <w:sz w:val="24"/>
        </w:rPr>
        <w:t xml:space="preserve"> на 80 мест </w:t>
      </w:r>
      <w:r w:rsidR="002E35A0" w:rsidRPr="00A34495">
        <w:rPr>
          <w:rFonts w:ascii="Arial" w:hAnsi="Arial" w:cs="Arial"/>
          <w:b w:val="0"/>
          <w:sz w:val="24"/>
        </w:rPr>
        <w:t>(</w:t>
      </w:r>
      <w:r w:rsidR="00BE6FFA" w:rsidRPr="00A34495">
        <w:rPr>
          <w:rFonts w:ascii="Arial" w:hAnsi="Arial" w:cs="Arial"/>
          <w:b w:val="0"/>
          <w:sz w:val="24"/>
        </w:rPr>
        <w:t>после завершения реконструкции</w:t>
      </w:r>
      <w:r w:rsidR="002E35A0" w:rsidRPr="00A34495">
        <w:rPr>
          <w:rFonts w:ascii="Arial" w:hAnsi="Arial" w:cs="Arial"/>
          <w:b w:val="0"/>
          <w:sz w:val="24"/>
        </w:rPr>
        <w:t>)</w:t>
      </w:r>
      <w:r w:rsidR="00BE6FFA" w:rsidRPr="00A34495">
        <w:rPr>
          <w:rFonts w:ascii="Arial" w:hAnsi="Arial" w:cs="Arial"/>
          <w:b w:val="0"/>
          <w:sz w:val="24"/>
        </w:rPr>
        <w:t xml:space="preserve"> </w:t>
      </w:r>
      <w:r w:rsidR="00435569" w:rsidRPr="00A34495">
        <w:rPr>
          <w:rFonts w:ascii="Arial" w:hAnsi="Arial" w:cs="Arial"/>
          <w:b w:val="0"/>
          <w:sz w:val="24"/>
        </w:rPr>
        <w:t>и 32-х дополнительных мест в имеющихся учреждениях</w:t>
      </w:r>
      <w:r w:rsidRPr="00A34495">
        <w:rPr>
          <w:rFonts w:ascii="Arial" w:hAnsi="Arial" w:cs="Arial"/>
          <w:b w:val="0"/>
          <w:sz w:val="24"/>
        </w:rPr>
        <w:t>.</w:t>
      </w:r>
      <w:r w:rsidR="00435569" w:rsidRPr="00A34495">
        <w:rPr>
          <w:rFonts w:ascii="Arial" w:hAnsi="Arial" w:cs="Arial"/>
          <w:b w:val="0"/>
          <w:sz w:val="24"/>
        </w:rPr>
        <w:t xml:space="preserve"> В 2015 году введено ещ</w:t>
      </w:r>
      <w:r w:rsidR="00BB0BB9" w:rsidRPr="00A34495">
        <w:rPr>
          <w:rFonts w:ascii="Arial" w:hAnsi="Arial" w:cs="Arial"/>
          <w:b w:val="0"/>
          <w:sz w:val="24"/>
        </w:rPr>
        <w:t>е</w:t>
      </w:r>
      <w:r w:rsidR="00435569" w:rsidRPr="00A34495">
        <w:rPr>
          <w:rFonts w:ascii="Arial" w:hAnsi="Arial" w:cs="Arial"/>
          <w:b w:val="0"/>
          <w:sz w:val="24"/>
        </w:rPr>
        <w:t xml:space="preserve"> 10 мест для детей от 1,5 до 3 лет за сч</w:t>
      </w:r>
      <w:r w:rsidR="000915E5" w:rsidRPr="00A34495">
        <w:rPr>
          <w:rFonts w:ascii="Arial" w:hAnsi="Arial" w:cs="Arial"/>
          <w:b w:val="0"/>
          <w:sz w:val="24"/>
        </w:rPr>
        <w:t>е</w:t>
      </w:r>
      <w:r w:rsidR="00435569" w:rsidRPr="00A34495">
        <w:rPr>
          <w:rFonts w:ascii="Arial" w:hAnsi="Arial" w:cs="Arial"/>
          <w:b w:val="0"/>
          <w:sz w:val="24"/>
        </w:rPr>
        <w:t>т уплотнения</w:t>
      </w:r>
      <w:r w:rsidR="00BC31C7" w:rsidRPr="00A34495">
        <w:rPr>
          <w:rFonts w:ascii="Arial" w:hAnsi="Arial" w:cs="Arial"/>
          <w:b w:val="0"/>
          <w:sz w:val="24"/>
        </w:rPr>
        <w:t xml:space="preserve"> </w:t>
      </w:r>
      <w:r w:rsidR="00BB0BB9" w:rsidRPr="00A34495">
        <w:rPr>
          <w:rFonts w:ascii="Arial" w:hAnsi="Arial" w:cs="Arial"/>
          <w:b w:val="0"/>
          <w:sz w:val="24"/>
        </w:rPr>
        <w:t xml:space="preserve">                     </w:t>
      </w:r>
      <w:r w:rsidR="00BC31C7" w:rsidRPr="00A34495">
        <w:rPr>
          <w:rFonts w:ascii="Arial" w:hAnsi="Arial" w:cs="Arial"/>
          <w:b w:val="0"/>
          <w:sz w:val="24"/>
        </w:rPr>
        <w:t>в соответствии с требованиями СанПиН</w:t>
      </w:r>
      <w:r w:rsidR="00435569" w:rsidRPr="00A34495">
        <w:rPr>
          <w:rFonts w:ascii="Arial" w:hAnsi="Arial" w:cs="Arial"/>
          <w:b w:val="0"/>
          <w:sz w:val="24"/>
        </w:rPr>
        <w:t>.</w:t>
      </w:r>
    </w:p>
    <w:p w:rsidR="000605C0" w:rsidRPr="001F338F" w:rsidRDefault="000605C0" w:rsidP="000605C0">
      <w:pPr>
        <w:suppressAutoHyphens w:val="0"/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A34495">
        <w:rPr>
          <w:rFonts w:ascii="Arial" w:hAnsi="Arial" w:cs="Arial"/>
          <w:sz w:val="24"/>
        </w:rPr>
        <w:t xml:space="preserve">Ввод дополнительных 52 мест, для детей в возрасте от 1,5 до 3 лет, осенью 2016 года позволил ликвидировать актуальную очередь в дошкольные организации </w:t>
      </w:r>
      <w:r w:rsidRPr="00A34495">
        <w:rPr>
          <w:rFonts w:ascii="Arial" w:eastAsia="Calibri" w:hAnsi="Arial" w:cs="Arial"/>
          <w:sz w:val="24"/>
          <w:lang w:eastAsia="en-US"/>
        </w:rPr>
        <w:t>города.</w:t>
      </w:r>
    </w:p>
    <w:p w:rsidR="00FE0B1B" w:rsidRPr="001F338F" w:rsidRDefault="00445830" w:rsidP="00445830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1F338F">
        <w:rPr>
          <w:rFonts w:ascii="Arial" w:hAnsi="Arial" w:cs="Arial"/>
          <w:b w:val="0"/>
          <w:sz w:val="24"/>
        </w:rPr>
        <w:t xml:space="preserve">Требует вложений материальная база дошкольных учреждений, сады </w:t>
      </w:r>
      <w:r w:rsidR="00D869F1" w:rsidRPr="001F338F">
        <w:rPr>
          <w:rFonts w:ascii="Arial" w:hAnsi="Arial" w:cs="Arial"/>
          <w:b w:val="0"/>
          <w:sz w:val="24"/>
        </w:rPr>
        <w:t xml:space="preserve">нуждаются в </w:t>
      </w:r>
      <w:r w:rsidR="00194023" w:rsidRPr="001F338F">
        <w:rPr>
          <w:rFonts w:ascii="Arial" w:hAnsi="Arial" w:cs="Arial"/>
          <w:b w:val="0"/>
          <w:sz w:val="24"/>
        </w:rPr>
        <w:t>капитально</w:t>
      </w:r>
      <w:r w:rsidR="00D869F1" w:rsidRPr="001F338F">
        <w:rPr>
          <w:rFonts w:ascii="Arial" w:hAnsi="Arial" w:cs="Arial"/>
          <w:b w:val="0"/>
          <w:sz w:val="24"/>
        </w:rPr>
        <w:t>м</w:t>
      </w:r>
      <w:r w:rsidR="00194023" w:rsidRPr="001F338F">
        <w:rPr>
          <w:rFonts w:ascii="Arial" w:hAnsi="Arial" w:cs="Arial"/>
          <w:b w:val="0"/>
          <w:sz w:val="24"/>
        </w:rPr>
        <w:t xml:space="preserve"> ремонт</w:t>
      </w:r>
      <w:r w:rsidR="00D869F1" w:rsidRPr="001F338F">
        <w:rPr>
          <w:rFonts w:ascii="Arial" w:hAnsi="Arial" w:cs="Arial"/>
          <w:b w:val="0"/>
          <w:sz w:val="24"/>
        </w:rPr>
        <w:t>е</w:t>
      </w:r>
      <w:r w:rsidR="00FE0B1B" w:rsidRPr="001F338F">
        <w:rPr>
          <w:rFonts w:ascii="Arial" w:hAnsi="Arial" w:cs="Arial"/>
          <w:b w:val="0"/>
          <w:sz w:val="24"/>
        </w:rPr>
        <w:t xml:space="preserve">, </w:t>
      </w:r>
      <w:r w:rsidR="002E35A0" w:rsidRPr="001F338F">
        <w:rPr>
          <w:rFonts w:ascii="Arial" w:hAnsi="Arial" w:cs="Arial"/>
          <w:b w:val="0"/>
          <w:sz w:val="24"/>
        </w:rPr>
        <w:t>зданию самого «старшего» дошкольного учреждения</w:t>
      </w:r>
      <w:r w:rsidR="00FE0B1B" w:rsidRPr="001F338F">
        <w:rPr>
          <w:rFonts w:ascii="Arial" w:hAnsi="Arial" w:cs="Arial"/>
          <w:b w:val="0"/>
          <w:sz w:val="24"/>
        </w:rPr>
        <w:t xml:space="preserve"> </w:t>
      </w:r>
      <w:r w:rsidR="002E35A0" w:rsidRPr="001F338F">
        <w:rPr>
          <w:rFonts w:ascii="Arial" w:hAnsi="Arial" w:cs="Arial"/>
          <w:b w:val="0"/>
          <w:sz w:val="24"/>
        </w:rPr>
        <w:t>более полувека</w:t>
      </w:r>
      <w:r w:rsidR="00FE0B1B" w:rsidRPr="001F338F">
        <w:rPr>
          <w:rFonts w:ascii="Arial" w:hAnsi="Arial" w:cs="Arial"/>
          <w:b w:val="0"/>
          <w:sz w:val="24"/>
        </w:rPr>
        <w:t>.</w:t>
      </w:r>
    </w:p>
    <w:p w:rsidR="00654530" w:rsidRPr="00A34495" w:rsidRDefault="00654530" w:rsidP="00654530">
      <w:pPr>
        <w:ind w:firstLine="709"/>
        <w:jc w:val="both"/>
        <w:rPr>
          <w:rFonts w:ascii="Arial" w:hAnsi="Arial" w:cs="Arial"/>
          <w:sz w:val="24"/>
          <w:lang w:eastAsia="ru-RU"/>
        </w:rPr>
      </w:pPr>
      <w:r w:rsidRPr="00A34495">
        <w:rPr>
          <w:rFonts w:ascii="Arial" w:hAnsi="Arial" w:cs="Arial"/>
          <w:sz w:val="24"/>
          <w:lang w:eastAsia="ru-RU"/>
        </w:rPr>
        <w:t xml:space="preserve">За счет средств местного бюджета в 2017 году произведены текущие ремонты зданий трех учреждений: </w:t>
      </w:r>
      <w:r w:rsidRPr="00A34495">
        <w:rPr>
          <w:rFonts w:ascii="Arial" w:eastAsia="Calibri" w:hAnsi="Arial" w:cs="Arial"/>
          <w:sz w:val="24"/>
          <w:lang w:eastAsia="en-US"/>
        </w:rPr>
        <w:t xml:space="preserve">текущий ремонт внутренней системы </w:t>
      </w:r>
      <w:proofErr w:type="spellStart"/>
      <w:r w:rsidRPr="00A34495">
        <w:rPr>
          <w:rFonts w:ascii="Arial" w:eastAsia="Calibri" w:hAnsi="Arial" w:cs="Arial"/>
          <w:sz w:val="24"/>
          <w:lang w:eastAsia="en-US"/>
        </w:rPr>
        <w:t>тепловодоснабжения</w:t>
      </w:r>
      <w:proofErr w:type="spellEnd"/>
      <w:r w:rsidRPr="00A34495">
        <w:rPr>
          <w:rFonts w:ascii="Arial" w:eastAsia="Calibri" w:hAnsi="Arial" w:cs="Arial"/>
          <w:sz w:val="24"/>
          <w:lang w:eastAsia="en-US"/>
        </w:rPr>
        <w:t xml:space="preserve"> и электроснабжения </w:t>
      </w:r>
      <w:r w:rsidRPr="00A34495">
        <w:rPr>
          <w:rFonts w:ascii="Arial" w:hAnsi="Arial" w:cs="Arial"/>
          <w:sz w:val="24"/>
          <w:lang w:eastAsia="ru-RU"/>
        </w:rPr>
        <w:t>в МКДОУ  «Улыбка», «</w:t>
      </w:r>
      <w:proofErr w:type="spellStart"/>
      <w:r w:rsidRPr="00A34495">
        <w:rPr>
          <w:rFonts w:ascii="Arial" w:hAnsi="Arial" w:cs="Arial"/>
          <w:sz w:val="24"/>
          <w:lang w:eastAsia="ru-RU"/>
        </w:rPr>
        <w:t>Дюймовочка</w:t>
      </w:r>
      <w:proofErr w:type="spellEnd"/>
      <w:r w:rsidRPr="00A34495">
        <w:rPr>
          <w:rFonts w:ascii="Arial" w:hAnsi="Arial" w:cs="Arial"/>
          <w:sz w:val="24"/>
          <w:lang w:eastAsia="ru-RU"/>
        </w:rPr>
        <w:t>» на сумму                                                 127 285,61рублей, в МКДОУ «</w:t>
      </w:r>
      <w:proofErr w:type="spellStart"/>
      <w:r w:rsidRPr="00A34495">
        <w:rPr>
          <w:rFonts w:ascii="Arial" w:hAnsi="Arial" w:cs="Arial"/>
          <w:sz w:val="24"/>
          <w:lang w:eastAsia="ru-RU"/>
        </w:rPr>
        <w:t>Дюймовочка</w:t>
      </w:r>
      <w:proofErr w:type="spellEnd"/>
      <w:r w:rsidRPr="00A34495">
        <w:rPr>
          <w:rFonts w:ascii="Arial" w:hAnsi="Arial" w:cs="Arial"/>
          <w:sz w:val="24"/>
          <w:lang w:eastAsia="ru-RU"/>
        </w:rPr>
        <w:t>» установлены  противопожарные двери                     и произведена замена полового покрытия на общую сумму 176 289,20 рублей.                            В МКДОУ «Уголёк» были заменены балконные и дверные блоки на сумму 112</w:t>
      </w:r>
      <w:r w:rsidR="0008046E" w:rsidRPr="00A34495">
        <w:rPr>
          <w:rFonts w:ascii="Arial" w:hAnsi="Arial" w:cs="Arial"/>
          <w:sz w:val="24"/>
          <w:lang w:eastAsia="ru-RU"/>
        </w:rPr>
        <w:t xml:space="preserve"> </w:t>
      </w:r>
      <w:r w:rsidRPr="00A34495">
        <w:rPr>
          <w:rFonts w:ascii="Arial" w:hAnsi="Arial" w:cs="Arial"/>
          <w:sz w:val="24"/>
          <w:lang w:eastAsia="ru-RU"/>
        </w:rPr>
        <w:t>598,04 рублей, произведен ремонт кровли на сумму 269</w:t>
      </w:r>
      <w:r w:rsidR="0008046E" w:rsidRPr="00A34495">
        <w:rPr>
          <w:rFonts w:ascii="Arial" w:hAnsi="Arial" w:cs="Arial"/>
          <w:sz w:val="24"/>
          <w:lang w:eastAsia="ru-RU"/>
        </w:rPr>
        <w:t xml:space="preserve"> </w:t>
      </w:r>
      <w:r w:rsidRPr="00A34495">
        <w:rPr>
          <w:rFonts w:ascii="Arial" w:hAnsi="Arial" w:cs="Arial"/>
          <w:sz w:val="24"/>
          <w:lang w:eastAsia="ru-RU"/>
        </w:rPr>
        <w:t>173,47</w:t>
      </w:r>
      <w:r w:rsidR="0008046E" w:rsidRPr="00A34495">
        <w:rPr>
          <w:rFonts w:ascii="Arial" w:hAnsi="Arial" w:cs="Arial"/>
          <w:sz w:val="24"/>
          <w:lang w:eastAsia="ru-RU"/>
        </w:rPr>
        <w:t xml:space="preserve"> </w:t>
      </w:r>
      <w:r w:rsidRPr="00A34495">
        <w:rPr>
          <w:rFonts w:ascii="Arial" w:hAnsi="Arial" w:cs="Arial"/>
          <w:sz w:val="24"/>
          <w:lang w:eastAsia="ru-RU"/>
        </w:rPr>
        <w:t xml:space="preserve">рублей, в МКДОУ «Родничок» ремонт сантехнического оборудования на суму 99 343,91 рублей. </w:t>
      </w:r>
    </w:p>
    <w:p w:rsidR="00445830" w:rsidRPr="00A34495" w:rsidRDefault="00445830" w:rsidP="00445830">
      <w:pPr>
        <w:suppressAutoHyphens w:val="0"/>
        <w:ind w:firstLine="709"/>
        <w:jc w:val="both"/>
        <w:rPr>
          <w:rFonts w:ascii="Arial" w:hAnsi="Arial" w:cs="Arial"/>
          <w:sz w:val="24"/>
          <w:lang w:eastAsia="ru-RU"/>
        </w:rPr>
      </w:pPr>
      <w:r w:rsidRPr="00A34495">
        <w:rPr>
          <w:rFonts w:ascii="Arial" w:hAnsi="Arial" w:cs="Arial"/>
          <w:sz w:val="24"/>
          <w:lang w:eastAsia="ru-RU"/>
        </w:rPr>
        <w:t>Также  приобретен</w:t>
      </w:r>
      <w:r w:rsidR="008A1DEA" w:rsidRPr="00A34495">
        <w:rPr>
          <w:rFonts w:ascii="Arial" w:hAnsi="Arial" w:cs="Arial"/>
          <w:sz w:val="24"/>
          <w:lang w:eastAsia="ru-RU"/>
        </w:rPr>
        <w:t>о</w:t>
      </w:r>
      <w:r w:rsidRPr="00A34495">
        <w:rPr>
          <w:rFonts w:ascii="Arial" w:hAnsi="Arial" w:cs="Arial"/>
          <w:sz w:val="24"/>
          <w:lang w:eastAsia="ru-RU"/>
        </w:rPr>
        <w:t xml:space="preserve"> игровое оборудование, детская мебель, пожарные металлические шкафы, кухонное оборудование, компьютерная техника и </w:t>
      </w:r>
      <w:r w:rsidR="008A1DEA" w:rsidRPr="00A34495">
        <w:rPr>
          <w:rFonts w:ascii="Arial" w:hAnsi="Arial" w:cs="Arial"/>
          <w:sz w:val="24"/>
          <w:lang w:eastAsia="ru-RU"/>
        </w:rPr>
        <w:t>другое</w:t>
      </w:r>
      <w:r w:rsidRPr="00A34495">
        <w:rPr>
          <w:rFonts w:ascii="Arial" w:hAnsi="Arial" w:cs="Arial"/>
          <w:sz w:val="24"/>
          <w:lang w:eastAsia="ru-RU"/>
        </w:rPr>
        <w:t>.  </w:t>
      </w:r>
    </w:p>
    <w:p w:rsidR="002E35A0" w:rsidRPr="00BA3218" w:rsidRDefault="00194023" w:rsidP="00445830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A34495">
        <w:rPr>
          <w:rFonts w:ascii="Arial" w:hAnsi="Arial" w:cs="Arial"/>
          <w:b w:val="0"/>
          <w:sz w:val="24"/>
        </w:rPr>
        <w:t>В  201</w:t>
      </w:r>
      <w:r w:rsidR="00DA3E64" w:rsidRPr="00A34495">
        <w:rPr>
          <w:rFonts w:ascii="Arial" w:hAnsi="Arial" w:cs="Arial"/>
          <w:b w:val="0"/>
          <w:sz w:val="24"/>
        </w:rPr>
        <w:t>7</w:t>
      </w:r>
      <w:r w:rsidRPr="00A34495">
        <w:rPr>
          <w:rFonts w:ascii="Arial" w:hAnsi="Arial" w:cs="Arial"/>
          <w:b w:val="0"/>
          <w:sz w:val="24"/>
        </w:rPr>
        <w:t>-201</w:t>
      </w:r>
      <w:r w:rsidR="00DA3E64" w:rsidRPr="00A34495">
        <w:rPr>
          <w:rFonts w:ascii="Arial" w:hAnsi="Arial" w:cs="Arial"/>
          <w:b w:val="0"/>
          <w:sz w:val="24"/>
        </w:rPr>
        <w:t>8</w:t>
      </w:r>
      <w:r w:rsidRPr="00A34495">
        <w:rPr>
          <w:rFonts w:ascii="Arial" w:hAnsi="Arial" w:cs="Arial"/>
          <w:b w:val="0"/>
          <w:sz w:val="24"/>
        </w:rPr>
        <w:t xml:space="preserve"> учебном году в 3-х школах обуча</w:t>
      </w:r>
      <w:r w:rsidR="00C90A37" w:rsidRPr="00A34495">
        <w:rPr>
          <w:rFonts w:ascii="Arial" w:hAnsi="Arial" w:cs="Arial"/>
          <w:b w:val="0"/>
          <w:sz w:val="24"/>
        </w:rPr>
        <w:t>ется</w:t>
      </w:r>
      <w:r w:rsidRPr="00A34495">
        <w:rPr>
          <w:rFonts w:ascii="Arial" w:hAnsi="Arial" w:cs="Arial"/>
          <w:b w:val="0"/>
          <w:color w:val="FF0000"/>
          <w:sz w:val="24"/>
        </w:rPr>
        <w:t xml:space="preserve"> </w:t>
      </w:r>
      <w:r w:rsidR="004A42DB" w:rsidRPr="00A34495">
        <w:rPr>
          <w:rFonts w:ascii="Arial" w:hAnsi="Arial" w:cs="Arial"/>
          <w:b w:val="0"/>
          <w:sz w:val="24"/>
        </w:rPr>
        <w:t>2</w:t>
      </w:r>
      <w:r w:rsidR="00B7370D" w:rsidRPr="00A34495">
        <w:rPr>
          <w:rFonts w:ascii="Arial" w:hAnsi="Arial" w:cs="Arial"/>
          <w:b w:val="0"/>
          <w:sz w:val="24"/>
        </w:rPr>
        <w:t>13</w:t>
      </w:r>
      <w:r w:rsidR="00C90A37" w:rsidRPr="00A34495">
        <w:rPr>
          <w:rFonts w:ascii="Arial" w:hAnsi="Arial" w:cs="Arial"/>
          <w:b w:val="0"/>
          <w:sz w:val="24"/>
        </w:rPr>
        <w:t>8</w:t>
      </w:r>
      <w:r w:rsidRPr="00A34495">
        <w:rPr>
          <w:rFonts w:ascii="Arial" w:hAnsi="Arial" w:cs="Arial"/>
          <w:b w:val="0"/>
          <w:color w:val="FF0000"/>
          <w:sz w:val="24"/>
        </w:rPr>
        <w:t xml:space="preserve"> </w:t>
      </w:r>
      <w:r w:rsidRPr="00A34495">
        <w:rPr>
          <w:rFonts w:ascii="Arial" w:hAnsi="Arial" w:cs="Arial"/>
          <w:b w:val="0"/>
          <w:sz w:val="24"/>
        </w:rPr>
        <w:t>учащихся. В</w:t>
      </w:r>
      <w:r w:rsidRPr="00C90A37">
        <w:rPr>
          <w:rFonts w:ascii="Arial" w:hAnsi="Arial" w:cs="Arial"/>
          <w:b w:val="0"/>
          <w:sz w:val="24"/>
        </w:rPr>
        <w:t xml:space="preserve">се школы оборудованы предметными кабинетами, </w:t>
      </w:r>
      <w:r w:rsidR="002E35A0" w:rsidRPr="00C90A37">
        <w:rPr>
          <w:rFonts w:ascii="Arial" w:hAnsi="Arial" w:cs="Arial"/>
          <w:b w:val="0"/>
          <w:sz w:val="24"/>
        </w:rPr>
        <w:t xml:space="preserve">оснащены компьютерами, интерактивными досками, </w:t>
      </w:r>
      <w:r w:rsidR="00FE0B1B" w:rsidRPr="00C90A37">
        <w:rPr>
          <w:rFonts w:ascii="Arial" w:hAnsi="Arial" w:cs="Arial"/>
          <w:b w:val="0"/>
          <w:sz w:val="24"/>
        </w:rPr>
        <w:t>созданы условия для занятий физической культурой</w:t>
      </w:r>
      <w:r w:rsidR="00C90A37" w:rsidRPr="00C90A37">
        <w:rPr>
          <w:rFonts w:ascii="Arial" w:hAnsi="Arial" w:cs="Arial"/>
          <w:b w:val="0"/>
          <w:sz w:val="24"/>
        </w:rPr>
        <w:t>,</w:t>
      </w:r>
      <w:r w:rsidR="00FE0B1B" w:rsidRPr="00C90A37">
        <w:rPr>
          <w:rFonts w:ascii="Arial" w:hAnsi="Arial" w:cs="Arial"/>
          <w:b w:val="0"/>
          <w:sz w:val="24"/>
        </w:rPr>
        <w:t xml:space="preserve"> </w:t>
      </w:r>
      <w:r w:rsidR="00C90A37" w:rsidRPr="00C90A37">
        <w:rPr>
          <w:rFonts w:ascii="Arial" w:hAnsi="Arial" w:cs="Arial"/>
          <w:b w:val="0"/>
          <w:sz w:val="24"/>
        </w:rPr>
        <w:t>о</w:t>
      </w:r>
      <w:r w:rsidRPr="00C90A37">
        <w:rPr>
          <w:rFonts w:ascii="Arial" w:hAnsi="Arial" w:cs="Arial"/>
          <w:b w:val="0"/>
          <w:sz w:val="24"/>
        </w:rPr>
        <w:t>рганизовано школьное питание</w:t>
      </w:r>
      <w:r w:rsidR="00C90A37" w:rsidRPr="00C90A37">
        <w:rPr>
          <w:rFonts w:ascii="Arial" w:hAnsi="Arial" w:cs="Arial"/>
          <w:b w:val="0"/>
          <w:sz w:val="24"/>
        </w:rPr>
        <w:t>.</w:t>
      </w:r>
      <w:r w:rsidRPr="00BA3218">
        <w:rPr>
          <w:rFonts w:ascii="Arial" w:hAnsi="Arial" w:cs="Arial"/>
          <w:b w:val="0"/>
          <w:sz w:val="24"/>
        </w:rPr>
        <w:t xml:space="preserve"> </w:t>
      </w:r>
    </w:p>
    <w:p w:rsidR="00194023" w:rsidRPr="00BA3218" w:rsidRDefault="00194023" w:rsidP="00BB0BB9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BA3218">
        <w:rPr>
          <w:rFonts w:ascii="Arial" w:hAnsi="Arial" w:cs="Arial"/>
          <w:b w:val="0"/>
          <w:sz w:val="24"/>
        </w:rPr>
        <w:t xml:space="preserve">Модернизация образовательных программ общего образования реализуется </w:t>
      </w:r>
      <w:r w:rsidR="00BB0BB9">
        <w:rPr>
          <w:rFonts w:ascii="Arial" w:hAnsi="Arial" w:cs="Arial"/>
          <w:b w:val="0"/>
          <w:sz w:val="24"/>
        </w:rPr>
        <w:t xml:space="preserve">          </w:t>
      </w:r>
      <w:r w:rsidRPr="00BA3218">
        <w:rPr>
          <w:rFonts w:ascii="Arial" w:hAnsi="Arial" w:cs="Arial"/>
          <w:b w:val="0"/>
          <w:sz w:val="24"/>
        </w:rPr>
        <w:t xml:space="preserve">в соответствии с федеральными государственными стандартами и должна быть закончена </w:t>
      </w:r>
      <w:r w:rsidR="00F71B3E" w:rsidRPr="00F71B3E">
        <w:rPr>
          <w:rFonts w:ascii="Arial" w:hAnsi="Arial" w:cs="Arial"/>
          <w:b w:val="0"/>
          <w:sz w:val="24"/>
        </w:rPr>
        <w:t xml:space="preserve">в </w:t>
      </w:r>
      <w:r w:rsidRPr="00F71B3E">
        <w:rPr>
          <w:rFonts w:ascii="Arial" w:hAnsi="Arial" w:cs="Arial"/>
          <w:b w:val="0"/>
          <w:sz w:val="24"/>
        </w:rPr>
        <w:t>2020 год</w:t>
      </w:r>
      <w:r w:rsidR="00F71B3E" w:rsidRPr="00F71B3E">
        <w:rPr>
          <w:rFonts w:ascii="Arial" w:hAnsi="Arial" w:cs="Arial"/>
          <w:b w:val="0"/>
          <w:sz w:val="24"/>
        </w:rPr>
        <w:t>у</w:t>
      </w:r>
      <w:r w:rsidRPr="00F71B3E">
        <w:rPr>
          <w:rFonts w:ascii="Arial" w:hAnsi="Arial" w:cs="Arial"/>
          <w:b w:val="0"/>
          <w:sz w:val="24"/>
        </w:rPr>
        <w:t>.</w:t>
      </w:r>
    </w:p>
    <w:p w:rsidR="000F527A" w:rsidRPr="00BA3218" w:rsidRDefault="00FE0B1B" w:rsidP="00BB0BB9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BA3218">
        <w:rPr>
          <w:rFonts w:ascii="Arial" w:hAnsi="Arial" w:cs="Arial"/>
          <w:b w:val="0"/>
          <w:sz w:val="24"/>
        </w:rPr>
        <w:t>Серь</w:t>
      </w:r>
      <w:r w:rsidR="00F57349" w:rsidRPr="00BA3218">
        <w:rPr>
          <w:rFonts w:ascii="Arial" w:hAnsi="Arial" w:cs="Arial"/>
          <w:b w:val="0"/>
          <w:sz w:val="24"/>
        </w:rPr>
        <w:t>е</w:t>
      </w:r>
      <w:r w:rsidRPr="00BA3218">
        <w:rPr>
          <w:rFonts w:ascii="Arial" w:hAnsi="Arial" w:cs="Arial"/>
          <w:b w:val="0"/>
          <w:sz w:val="24"/>
        </w:rPr>
        <w:t>зное</w:t>
      </w:r>
      <w:r w:rsidR="002E35A0" w:rsidRPr="00BA3218">
        <w:rPr>
          <w:rFonts w:ascii="Arial" w:hAnsi="Arial" w:cs="Arial"/>
          <w:b w:val="0"/>
          <w:sz w:val="24"/>
        </w:rPr>
        <w:t xml:space="preserve"> </w:t>
      </w:r>
      <w:r w:rsidRPr="00BA3218">
        <w:rPr>
          <w:rFonts w:ascii="Arial" w:hAnsi="Arial" w:cs="Arial"/>
          <w:b w:val="0"/>
          <w:sz w:val="24"/>
        </w:rPr>
        <w:t xml:space="preserve"> внимание уделяется  работе</w:t>
      </w:r>
      <w:r w:rsidR="00D93C5A" w:rsidRPr="00BA3218">
        <w:rPr>
          <w:rFonts w:ascii="Arial" w:hAnsi="Arial" w:cs="Arial"/>
          <w:b w:val="0"/>
          <w:sz w:val="24"/>
        </w:rPr>
        <w:t xml:space="preserve"> с одар</w:t>
      </w:r>
      <w:r w:rsidR="00F57349" w:rsidRPr="00BA3218">
        <w:rPr>
          <w:rFonts w:ascii="Arial" w:hAnsi="Arial" w:cs="Arial"/>
          <w:b w:val="0"/>
          <w:sz w:val="24"/>
        </w:rPr>
        <w:t>е</w:t>
      </w:r>
      <w:r w:rsidR="00D93C5A" w:rsidRPr="00BA3218">
        <w:rPr>
          <w:rFonts w:ascii="Arial" w:hAnsi="Arial" w:cs="Arial"/>
          <w:b w:val="0"/>
          <w:sz w:val="24"/>
        </w:rPr>
        <w:t>нными детьми, бородински</w:t>
      </w:r>
      <w:r w:rsidR="00D869F1" w:rsidRPr="00BA3218">
        <w:rPr>
          <w:rFonts w:ascii="Arial" w:hAnsi="Arial" w:cs="Arial"/>
          <w:b w:val="0"/>
          <w:sz w:val="24"/>
        </w:rPr>
        <w:t>е</w:t>
      </w:r>
      <w:r w:rsidR="00D93C5A" w:rsidRPr="00BA3218">
        <w:rPr>
          <w:rFonts w:ascii="Arial" w:hAnsi="Arial" w:cs="Arial"/>
          <w:b w:val="0"/>
          <w:sz w:val="24"/>
        </w:rPr>
        <w:t xml:space="preserve"> школьник</w:t>
      </w:r>
      <w:r w:rsidR="00D869F1" w:rsidRPr="00BA3218">
        <w:rPr>
          <w:rFonts w:ascii="Arial" w:hAnsi="Arial" w:cs="Arial"/>
          <w:b w:val="0"/>
          <w:sz w:val="24"/>
        </w:rPr>
        <w:t>и достойно участвуют</w:t>
      </w:r>
      <w:r w:rsidR="00D93C5A" w:rsidRPr="00BA3218">
        <w:rPr>
          <w:rFonts w:ascii="Arial" w:hAnsi="Arial" w:cs="Arial"/>
          <w:b w:val="0"/>
          <w:sz w:val="24"/>
        </w:rPr>
        <w:t xml:space="preserve"> в мероприятиях краевого </w:t>
      </w:r>
      <w:r w:rsidRPr="00BA3218">
        <w:rPr>
          <w:rFonts w:ascii="Arial" w:hAnsi="Arial" w:cs="Arial"/>
          <w:b w:val="0"/>
          <w:sz w:val="24"/>
        </w:rPr>
        <w:t>и федерального уровней</w:t>
      </w:r>
      <w:r w:rsidR="000F527A" w:rsidRPr="00BA3218">
        <w:rPr>
          <w:rFonts w:ascii="Arial" w:hAnsi="Arial" w:cs="Arial"/>
          <w:b w:val="0"/>
          <w:sz w:val="24"/>
        </w:rPr>
        <w:t>.</w:t>
      </w:r>
    </w:p>
    <w:p w:rsidR="00D93C5A" w:rsidRDefault="00D93C5A" w:rsidP="00BB0BB9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BA3218">
        <w:rPr>
          <w:rFonts w:ascii="Arial" w:hAnsi="Arial" w:cs="Arial"/>
          <w:b w:val="0"/>
          <w:sz w:val="24"/>
        </w:rPr>
        <w:t>Дети с ограниченными возможностями</w:t>
      </w:r>
      <w:r w:rsidR="00FE0B1B" w:rsidRPr="00BA3218">
        <w:rPr>
          <w:rFonts w:ascii="Arial" w:hAnsi="Arial" w:cs="Arial"/>
          <w:b w:val="0"/>
          <w:sz w:val="24"/>
        </w:rPr>
        <w:t xml:space="preserve"> здоровья</w:t>
      </w:r>
      <w:r w:rsidRPr="00BA3218">
        <w:rPr>
          <w:rFonts w:ascii="Arial" w:hAnsi="Arial" w:cs="Arial"/>
          <w:b w:val="0"/>
          <w:sz w:val="24"/>
        </w:rPr>
        <w:t xml:space="preserve"> обучаются </w:t>
      </w:r>
      <w:r w:rsidR="00FE0B1B" w:rsidRPr="00BA3218">
        <w:rPr>
          <w:rFonts w:ascii="Arial" w:hAnsi="Arial" w:cs="Arial"/>
          <w:b w:val="0"/>
          <w:sz w:val="24"/>
        </w:rPr>
        <w:t>по</w:t>
      </w:r>
      <w:r w:rsidRPr="00BA3218">
        <w:rPr>
          <w:rFonts w:ascii="Arial" w:hAnsi="Arial" w:cs="Arial"/>
          <w:b w:val="0"/>
          <w:sz w:val="24"/>
        </w:rPr>
        <w:t xml:space="preserve"> общеобразовательны</w:t>
      </w:r>
      <w:r w:rsidR="00FE0B1B" w:rsidRPr="00BA3218">
        <w:rPr>
          <w:rFonts w:ascii="Arial" w:hAnsi="Arial" w:cs="Arial"/>
          <w:b w:val="0"/>
          <w:sz w:val="24"/>
        </w:rPr>
        <w:t>м и адаптированным программам</w:t>
      </w:r>
      <w:r w:rsidRPr="00BA3218">
        <w:rPr>
          <w:rFonts w:ascii="Arial" w:hAnsi="Arial" w:cs="Arial"/>
          <w:b w:val="0"/>
          <w:sz w:val="24"/>
        </w:rPr>
        <w:t>,</w:t>
      </w:r>
      <w:r w:rsidR="00FE0B1B" w:rsidRPr="00BA3218">
        <w:rPr>
          <w:rFonts w:ascii="Arial" w:hAnsi="Arial" w:cs="Arial"/>
          <w:b w:val="0"/>
          <w:sz w:val="24"/>
        </w:rPr>
        <w:t xml:space="preserve"> в классе и </w:t>
      </w:r>
      <w:r w:rsidRPr="00BA3218">
        <w:rPr>
          <w:rFonts w:ascii="Arial" w:hAnsi="Arial" w:cs="Arial"/>
          <w:b w:val="0"/>
          <w:sz w:val="24"/>
        </w:rPr>
        <w:t>индивидуально на дому.</w:t>
      </w:r>
    </w:p>
    <w:p w:rsidR="0062231D" w:rsidRDefault="0062231D" w:rsidP="00BB0BB9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</w:p>
    <w:p w:rsidR="0062231D" w:rsidRPr="00BA3218" w:rsidRDefault="0062231D" w:rsidP="00BB0BB9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</w:p>
    <w:p w:rsidR="00D93C5A" w:rsidRPr="00BA3218" w:rsidRDefault="00D93C5A" w:rsidP="00BB0BB9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BA3218">
        <w:rPr>
          <w:rFonts w:ascii="Arial" w:hAnsi="Arial" w:cs="Arial"/>
          <w:b w:val="0"/>
          <w:sz w:val="24"/>
        </w:rPr>
        <w:t>Организовано психолого-медико-педагогическое сопровождение</w:t>
      </w:r>
      <w:r w:rsidR="00FE0B1B" w:rsidRPr="00BA3218">
        <w:rPr>
          <w:rFonts w:ascii="Arial" w:hAnsi="Arial" w:cs="Arial"/>
          <w:b w:val="0"/>
          <w:sz w:val="24"/>
        </w:rPr>
        <w:t xml:space="preserve"> детей</w:t>
      </w:r>
      <w:r w:rsidRPr="00BA3218">
        <w:rPr>
          <w:rFonts w:ascii="Arial" w:hAnsi="Arial" w:cs="Arial"/>
          <w:b w:val="0"/>
          <w:sz w:val="24"/>
        </w:rPr>
        <w:t>.</w:t>
      </w:r>
    </w:p>
    <w:p w:rsidR="00D93C5A" w:rsidRDefault="002E35A0" w:rsidP="00BB0BB9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BA3218">
        <w:rPr>
          <w:rFonts w:ascii="Arial" w:hAnsi="Arial" w:cs="Arial"/>
          <w:b w:val="0"/>
          <w:sz w:val="24"/>
        </w:rPr>
        <w:t>Здания школ нуждаются в капитальном ремонте, необходимо менять кровлю,</w:t>
      </w:r>
      <w:r w:rsidR="00C77B65" w:rsidRPr="00BA3218">
        <w:rPr>
          <w:rFonts w:ascii="Arial" w:hAnsi="Arial" w:cs="Arial"/>
          <w:b w:val="0"/>
          <w:sz w:val="24"/>
        </w:rPr>
        <w:t xml:space="preserve"> оконные блоки, ремонтировать систему отопления, </w:t>
      </w:r>
      <w:r w:rsidRPr="00BA3218">
        <w:rPr>
          <w:rFonts w:ascii="Arial" w:hAnsi="Arial" w:cs="Arial"/>
          <w:b w:val="0"/>
          <w:sz w:val="24"/>
        </w:rPr>
        <w:t xml:space="preserve">асфальтировать территорию, </w:t>
      </w:r>
      <w:r w:rsidR="00C77B65" w:rsidRPr="00BA3218">
        <w:rPr>
          <w:rFonts w:ascii="Arial" w:hAnsi="Arial" w:cs="Arial"/>
          <w:b w:val="0"/>
          <w:sz w:val="24"/>
        </w:rPr>
        <w:t xml:space="preserve">вкладывать средства в </w:t>
      </w:r>
      <w:r w:rsidR="006A79EF">
        <w:rPr>
          <w:rFonts w:ascii="Arial" w:hAnsi="Arial" w:cs="Arial"/>
          <w:b w:val="0"/>
          <w:sz w:val="24"/>
        </w:rPr>
        <w:t xml:space="preserve">мероприятия, направленные на </w:t>
      </w:r>
      <w:r w:rsidR="00C77B65" w:rsidRPr="00BA3218">
        <w:rPr>
          <w:rFonts w:ascii="Arial" w:hAnsi="Arial" w:cs="Arial"/>
          <w:b w:val="0"/>
          <w:sz w:val="24"/>
        </w:rPr>
        <w:t>устранение предписаний надзорных органов.</w:t>
      </w:r>
    </w:p>
    <w:p w:rsidR="006A79EF" w:rsidRPr="00A34495" w:rsidRDefault="006A79EF" w:rsidP="006A79EF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A34495">
        <w:rPr>
          <w:rFonts w:ascii="Arial" w:hAnsi="Arial" w:cs="Arial"/>
          <w:b w:val="0"/>
          <w:sz w:val="24"/>
        </w:rPr>
        <w:t>В 2017 году рамках мероприятий по обеспечению жизнедеятельности (оказание услуг) подведомственных учреждений проведен капитальный ремонт кровли здания МБОУ СОШ №2, приобретено оборудование, используемое для проведения государственной итоговой аттестации на общую сумму 2 111 247,28 рублей.</w:t>
      </w:r>
    </w:p>
    <w:p w:rsidR="006A79EF" w:rsidRDefault="006A79EF" w:rsidP="006A79EF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A34495">
        <w:rPr>
          <w:rFonts w:ascii="Arial" w:hAnsi="Arial" w:cs="Arial"/>
          <w:b w:val="0"/>
          <w:sz w:val="24"/>
        </w:rPr>
        <w:t xml:space="preserve">На устранение предписаний надзорных органов в 2017 году школы города получили субсидию в рамках подпрограммы «Развитие дошкольного, общего и дополнительного образования детей» государственной программы Красноярского края «Развитие образования» в размере 628 600 рублей. За счет данных средств                       в МБОУ «СОШ №1», в МБОУ СОШ №2 заменены светильники, в МБОУ СОШ №3 произведен ремонт пищеблока. </w:t>
      </w:r>
      <w:proofErr w:type="spellStart"/>
      <w:r w:rsidRPr="00A34495">
        <w:rPr>
          <w:rFonts w:ascii="Arial" w:hAnsi="Arial" w:cs="Arial"/>
          <w:b w:val="0"/>
          <w:sz w:val="24"/>
        </w:rPr>
        <w:t>Софинансирование</w:t>
      </w:r>
      <w:proofErr w:type="spellEnd"/>
      <w:r w:rsidRPr="00A34495">
        <w:rPr>
          <w:rFonts w:ascii="Arial" w:hAnsi="Arial" w:cs="Arial"/>
          <w:b w:val="0"/>
          <w:sz w:val="24"/>
        </w:rPr>
        <w:t xml:space="preserve"> из местного бюджета вышеуказанных работ составило – 31 430 рублей.</w:t>
      </w:r>
    </w:p>
    <w:p w:rsidR="00A57992" w:rsidRPr="00A34495" w:rsidRDefault="00AF4EE7" w:rsidP="00A57992">
      <w:pPr>
        <w:pStyle w:val="a3"/>
        <w:widowControl w:val="0"/>
        <w:tabs>
          <w:tab w:val="left" w:pos="284"/>
        </w:tabs>
        <w:ind w:firstLine="709"/>
        <w:jc w:val="both"/>
        <w:rPr>
          <w:rFonts w:ascii="Arial" w:hAnsi="Arial" w:cs="Arial"/>
          <w:snapToGrid w:val="0"/>
          <w:sz w:val="24"/>
        </w:rPr>
      </w:pPr>
      <w:r w:rsidRPr="001F338F">
        <w:rPr>
          <w:rFonts w:ascii="Arial" w:hAnsi="Arial" w:cs="Arial"/>
          <w:sz w:val="24"/>
        </w:rPr>
        <w:t>Сеть дополнительного образования детей в 201</w:t>
      </w:r>
      <w:r w:rsidR="00B51E0D">
        <w:rPr>
          <w:rFonts w:ascii="Arial" w:hAnsi="Arial" w:cs="Arial"/>
          <w:sz w:val="24"/>
        </w:rPr>
        <w:t>7</w:t>
      </w:r>
      <w:r w:rsidRPr="001F338F">
        <w:rPr>
          <w:rFonts w:ascii="Arial" w:hAnsi="Arial" w:cs="Arial"/>
          <w:sz w:val="24"/>
        </w:rPr>
        <w:t xml:space="preserve"> году в муниципальной системе представлена </w:t>
      </w:r>
      <w:r w:rsidR="00A57992" w:rsidRPr="00A34495">
        <w:rPr>
          <w:rFonts w:ascii="Arial" w:hAnsi="Arial" w:cs="Arial"/>
          <w:sz w:val="24"/>
        </w:rPr>
        <w:t xml:space="preserve">муниципальным образовательным </w:t>
      </w:r>
      <w:r w:rsidR="00A57992" w:rsidRPr="00A34495">
        <w:rPr>
          <w:rFonts w:ascii="Arial" w:hAnsi="Arial" w:cs="Arial"/>
          <w:snapToGrid w:val="0"/>
          <w:sz w:val="24"/>
        </w:rPr>
        <w:t xml:space="preserve">учреждением дополнительного образования «Центр технического творчества» </w:t>
      </w:r>
      <w:r w:rsidR="00A57992" w:rsidRPr="00A34495">
        <w:rPr>
          <w:rFonts w:ascii="Arial" w:hAnsi="Arial" w:cs="Arial"/>
          <w:sz w:val="24"/>
        </w:rPr>
        <w:t>(далее - Центр).</w:t>
      </w:r>
      <w:r w:rsidR="00A57992" w:rsidRPr="00A34495">
        <w:rPr>
          <w:rFonts w:ascii="Arial" w:hAnsi="Arial" w:cs="Arial"/>
          <w:snapToGrid w:val="0"/>
          <w:sz w:val="24"/>
        </w:rPr>
        <w:t xml:space="preserve"> </w:t>
      </w:r>
    </w:p>
    <w:p w:rsidR="00A57992" w:rsidRPr="00A34495" w:rsidRDefault="00A57992" w:rsidP="00A57992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A34495">
        <w:rPr>
          <w:snapToGrid w:val="0"/>
          <w:sz w:val="24"/>
          <w:szCs w:val="24"/>
        </w:rPr>
        <w:t xml:space="preserve">В настоящее время в Центре </w:t>
      </w:r>
      <w:r w:rsidRPr="00A34495">
        <w:rPr>
          <w:sz w:val="24"/>
          <w:szCs w:val="24"/>
        </w:rPr>
        <w:t xml:space="preserve">реализуется 31 лицензированная программа дополнительного образования детей. В объединениях </w:t>
      </w:r>
      <w:proofErr w:type="gramStart"/>
      <w:r w:rsidRPr="00A34495">
        <w:rPr>
          <w:sz w:val="24"/>
          <w:szCs w:val="24"/>
        </w:rPr>
        <w:t>открыта</w:t>
      </w:r>
      <w:proofErr w:type="gramEnd"/>
      <w:r w:rsidRPr="00A34495">
        <w:rPr>
          <w:sz w:val="24"/>
          <w:szCs w:val="24"/>
        </w:rPr>
        <w:t xml:space="preserve"> 72 группы.     </w:t>
      </w:r>
    </w:p>
    <w:p w:rsidR="00A57992" w:rsidRPr="00A34495" w:rsidRDefault="00A57992" w:rsidP="00A57992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A34495">
        <w:rPr>
          <w:rFonts w:eastAsia="Calibri"/>
          <w:sz w:val="24"/>
          <w:szCs w:val="24"/>
          <w:lang w:eastAsia="en-US"/>
        </w:rPr>
        <w:t xml:space="preserve">Дополнительным образованием на текущий момент в УДО охвачено 880 детей, что составляет </w:t>
      </w:r>
      <w:r w:rsidRPr="00A34495">
        <w:rPr>
          <w:sz w:val="24"/>
          <w:szCs w:val="24"/>
        </w:rPr>
        <w:t xml:space="preserve">41,2% </w:t>
      </w:r>
      <w:r w:rsidRPr="00A34495">
        <w:rPr>
          <w:rFonts w:eastAsia="Calibri"/>
          <w:sz w:val="24"/>
          <w:szCs w:val="24"/>
          <w:lang w:eastAsia="en-US"/>
        </w:rPr>
        <w:t>от числа детей школьного возраста в городе Бородино.</w:t>
      </w:r>
      <w:r w:rsidRPr="00A34495">
        <w:rPr>
          <w:sz w:val="24"/>
          <w:szCs w:val="24"/>
        </w:rPr>
        <w:t xml:space="preserve">  С 2014 по 2017 годы наблюдается стабильный охват детей дополнительным образованием в соответствии с лицензией (2014 г. - 880 человек или 43,9%; 2015 г. – 880 человек или 43,9%; 2016 г. - 880 человек или </w:t>
      </w:r>
      <w:r w:rsidRPr="00A34495">
        <w:rPr>
          <w:rFonts w:eastAsia="Calibri"/>
          <w:sz w:val="24"/>
          <w:szCs w:val="24"/>
          <w:lang w:eastAsia="en-US"/>
        </w:rPr>
        <w:t>42,3%, 2017</w:t>
      </w:r>
      <w:r w:rsidR="00255386" w:rsidRPr="00A34495">
        <w:rPr>
          <w:rFonts w:eastAsia="Calibri"/>
          <w:sz w:val="24"/>
          <w:szCs w:val="24"/>
          <w:lang w:eastAsia="en-US"/>
        </w:rPr>
        <w:t xml:space="preserve"> </w:t>
      </w:r>
      <w:r w:rsidRPr="00A34495">
        <w:rPr>
          <w:rFonts w:eastAsia="Calibri"/>
          <w:sz w:val="24"/>
          <w:szCs w:val="24"/>
          <w:lang w:eastAsia="en-US"/>
        </w:rPr>
        <w:t>г</w:t>
      </w:r>
      <w:r w:rsidR="00255386" w:rsidRPr="00A34495">
        <w:rPr>
          <w:rFonts w:eastAsia="Calibri"/>
          <w:sz w:val="24"/>
          <w:szCs w:val="24"/>
          <w:lang w:eastAsia="en-US"/>
        </w:rPr>
        <w:t xml:space="preserve">. </w:t>
      </w:r>
      <w:r w:rsidRPr="00A34495">
        <w:rPr>
          <w:rFonts w:eastAsia="Calibri"/>
          <w:sz w:val="24"/>
          <w:szCs w:val="24"/>
          <w:lang w:eastAsia="en-US"/>
        </w:rPr>
        <w:t>-</w:t>
      </w:r>
      <w:r w:rsidR="00255386" w:rsidRPr="00A34495">
        <w:rPr>
          <w:rFonts w:eastAsia="Calibri"/>
          <w:sz w:val="24"/>
          <w:szCs w:val="24"/>
          <w:lang w:eastAsia="en-US"/>
        </w:rPr>
        <w:t xml:space="preserve"> </w:t>
      </w:r>
      <w:r w:rsidRPr="00A34495">
        <w:rPr>
          <w:rFonts w:eastAsia="Calibri"/>
          <w:sz w:val="24"/>
          <w:szCs w:val="24"/>
          <w:lang w:eastAsia="en-US"/>
        </w:rPr>
        <w:t xml:space="preserve">880 или </w:t>
      </w:r>
      <w:r w:rsidRPr="00A34495">
        <w:rPr>
          <w:sz w:val="24"/>
          <w:szCs w:val="24"/>
        </w:rPr>
        <w:t xml:space="preserve">41,2%). </w:t>
      </w:r>
      <w:r w:rsidR="00255386" w:rsidRPr="00A34495">
        <w:rPr>
          <w:sz w:val="24"/>
          <w:szCs w:val="24"/>
        </w:rPr>
        <w:t xml:space="preserve">                       </w:t>
      </w:r>
      <w:r w:rsidRPr="00A34495">
        <w:rPr>
          <w:sz w:val="24"/>
          <w:szCs w:val="24"/>
        </w:rPr>
        <w:t xml:space="preserve">Из-за незначительного роста детей школьного возраста в общеобразовательных школах </w:t>
      </w:r>
      <w:r w:rsidRPr="00A34495">
        <w:rPr>
          <w:rFonts w:eastAsia="Calibri"/>
          <w:sz w:val="24"/>
          <w:szCs w:val="24"/>
          <w:lang w:eastAsia="en-US"/>
        </w:rPr>
        <w:t>процент охвата детей дополнительным образованием уменьшился в 2017 году на 1,1 %</w:t>
      </w:r>
      <w:r w:rsidRPr="00A34495">
        <w:rPr>
          <w:sz w:val="24"/>
          <w:szCs w:val="24"/>
        </w:rPr>
        <w:t xml:space="preserve">.     </w:t>
      </w:r>
    </w:p>
    <w:p w:rsidR="00A57992" w:rsidRPr="00A34495" w:rsidRDefault="00A57992" w:rsidP="00A57992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A34495">
        <w:rPr>
          <w:sz w:val="24"/>
          <w:szCs w:val="24"/>
        </w:rPr>
        <w:t>В настоящее время образовательный процесс в Центре осуществляет коллектив в составе 22 педагогов, в том числе 5 совместителя.</w:t>
      </w:r>
    </w:p>
    <w:p w:rsidR="00A57992" w:rsidRPr="00A34495" w:rsidRDefault="00A57992" w:rsidP="00A57992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A34495">
        <w:rPr>
          <w:sz w:val="24"/>
          <w:szCs w:val="24"/>
        </w:rPr>
        <w:t xml:space="preserve">Количественный состав педагогических работников в Центре по сравнению                     </w:t>
      </w:r>
    </w:p>
    <w:p w:rsidR="00A57992" w:rsidRPr="00A34495" w:rsidRDefault="00A57992" w:rsidP="00A57992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A34495">
        <w:rPr>
          <w:sz w:val="24"/>
          <w:szCs w:val="24"/>
        </w:rPr>
        <w:t xml:space="preserve">Количество педагогов, имеющих высшее образование, в настоящее время 77,3%, пенсионного возраста 27,2%, средний возраст педагогов составляет 50,3 лет.         </w:t>
      </w:r>
    </w:p>
    <w:p w:rsidR="00A57992" w:rsidRPr="00A34495" w:rsidRDefault="00A57992" w:rsidP="00A57992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A34495">
        <w:rPr>
          <w:sz w:val="24"/>
          <w:szCs w:val="24"/>
        </w:rPr>
        <w:t xml:space="preserve">Дополнительное образование в Центре представлено программами                              по направлениям: техническое, естественнонаучное, туристско-краеведческое, социально-педагогическое, физкультурно-спортивное.  </w:t>
      </w:r>
    </w:p>
    <w:p w:rsidR="00A57992" w:rsidRPr="00A34495" w:rsidRDefault="00A57992" w:rsidP="00A57992">
      <w:pPr>
        <w:tabs>
          <w:tab w:val="left" w:pos="-567"/>
          <w:tab w:val="left" w:pos="426"/>
        </w:tabs>
        <w:ind w:firstLine="709"/>
        <w:jc w:val="both"/>
        <w:rPr>
          <w:rFonts w:ascii="Arial" w:hAnsi="Arial" w:cs="Arial"/>
          <w:sz w:val="24"/>
        </w:rPr>
      </w:pPr>
      <w:r w:rsidRPr="00A34495">
        <w:rPr>
          <w:rFonts w:ascii="Arial" w:hAnsi="Arial" w:cs="Arial"/>
          <w:sz w:val="24"/>
        </w:rPr>
        <w:t>В соответствии с требованиями «Концепции развития дополнительного образования детей» реализуемые образовательные программы направлены на более полное удовлетворение образовательных потребностей детей, развитие исследовательских, проектных, инженерно-конструкторских навыков, формирование у обучающихся ключевых компетентностей: коммуникативных, презентационных,  т.е. умений, которые способствуют успешной социализации школьников, помогают  определиться с выбором профессии.</w:t>
      </w:r>
    </w:p>
    <w:p w:rsidR="00172FE8" w:rsidRPr="00A34495" w:rsidRDefault="00A57992" w:rsidP="00A57992">
      <w:pPr>
        <w:autoSpaceDE w:val="0"/>
        <w:autoSpaceDN w:val="0"/>
        <w:adjustRightInd w:val="0"/>
        <w:ind w:right="-2" w:firstLine="709"/>
        <w:jc w:val="both"/>
        <w:rPr>
          <w:rFonts w:ascii="Arial" w:hAnsi="Arial" w:cs="Arial"/>
          <w:color w:val="FF0000"/>
          <w:sz w:val="24"/>
        </w:rPr>
      </w:pPr>
      <w:r w:rsidRPr="00A34495">
        <w:rPr>
          <w:rFonts w:ascii="Arial" w:hAnsi="Arial" w:cs="Arial"/>
          <w:sz w:val="24"/>
        </w:rPr>
        <w:t xml:space="preserve">Одной из задач развития системы дополнительного образования детей является сохранение и увеличение количества детей, занятых в этой сфере деятельности, что является необходимым условием реализации ФГОС. </w:t>
      </w:r>
      <w:r w:rsidRPr="00A34495">
        <w:rPr>
          <w:rFonts w:ascii="Arial" w:hAnsi="Arial" w:cs="Arial"/>
          <w:color w:val="FF0000"/>
          <w:sz w:val="24"/>
        </w:rPr>
        <w:t xml:space="preserve">                                     </w:t>
      </w:r>
    </w:p>
    <w:p w:rsidR="00172FE8" w:rsidRPr="00A34495" w:rsidRDefault="00172FE8" w:rsidP="00A57992">
      <w:pPr>
        <w:autoSpaceDE w:val="0"/>
        <w:autoSpaceDN w:val="0"/>
        <w:adjustRightInd w:val="0"/>
        <w:ind w:right="-2" w:firstLine="709"/>
        <w:jc w:val="both"/>
        <w:rPr>
          <w:rFonts w:ascii="Arial" w:hAnsi="Arial" w:cs="Arial"/>
          <w:color w:val="FF0000"/>
          <w:sz w:val="24"/>
        </w:rPr>
      </w:pPr>
    </w:p>
    <w:p w:rsidR="00172FE8" w:rsidRPr="00A34495" w:rsidRDefault="00172FE8" w:rsidP="00A57992">
      <w:pPr>
        <w:autoSpaceDE w:val="0"/>
        <w:autoSpaceDN w:val="0"/>
        <w:adjustRightInd w:val="0"/>
        <w:ind w:right="-2" w:firstLine="709"/>
        <w:jc w:val="both"/>
        <w:rPr>
          <w:rFonts w:ascii="Arial" w:hAnsi="Arial" w:cs="Arial"/>
          <w:color w:val="FF0000"/>
          <w:sz w:val="24"/>
        </w:rPr>
      </w:pPr>
    </w:p>
    <w:p w:rsidR="00172FE8" w:rsidRPr="00A34495" w:rsidRDefault="00172FE8" w:rsidP="00A57992">
      <w:pPr>
        <w:autoSpaceDE w:val="0"/>
        <w:autoSpaceDN w:val="0"/>
        <w:adjustRightInd w:val="0"/>
        <w:ind w:right="-2" w:firstLine="709"/>
        <w:jc w:val="both"/>
        <w:rPr>
          <w:rFonts w:ascii="Arial" w:hAnsi="Arial" w:cs="Arial"/>
          <w:color w:val="FF0000"/>
          <w:sz w:val="24"/>
        </w:rPr>
      </w:pPr>
    </w:p>
    <w:p w:rsidR="00A57992" w:rsidRPr="00A34495" w:rsidRDefault="00A57992" w:rsidP="00A57992">
      <w:pPr>
        <w:autoSpaceDE w:val="0"/>
        <w:autoSpaceDN w:val="0"/>
        <w:adjustRightInd w:val="0"/>
        <w:ind w:right="-2" w:firstLine="709"/>
        <w:jc w:val="both"/>
        <w:rPr>
          <w:rFonts w:ascii="Arial" w:hAnsi="Arial" w:cs="Arial"/>
          <w:snapToGrid w:val="0"/>
          <w:sz w:val="24"/>
        </w:rPr>
      </w:pPr>
      <w:proofErr w:type="gramStart"/>
      <w:r w:rsidRPr="00A34495">
        <w:rPr>
          <w:rFonts w:ascii="Arial" w:hAnsi="Arial" w:cs="Arial"/>
          <w:sz w:val="24"/>
        </w:rPr>
        <w:t xml:space="preserve">В утвержденных ФГОС дополнительное образование рассматривается </w:t>
      </w:r>
      <w:r w:rsidR="00C633B5">
        <w:rPr>
          <w:rFonts w:ascii="Arial" w:hAnsi="Arial" w:cs="Arial"/>
          <w:sz w:val="24"/>
        </w:rPr>
        <w:t xml:space="preserve">                     </w:t>
      </w:r>
      <w:r w:rsidRPr="00A34495">
        <w:rPr>
          <w:rFonts w:ascii="Arial" w:hAnsi="Arial" w:cs="Arial"/>
          <w:sz w:val="24"/>
        </w:rPr>
        <w:t>как обязательный компонент обучения.</w:t>
      </w:r>
      <w:r w:rsidRPr="00A34495">
        <w:rPr>
          <w:rFonts w:ascii="Arial" w:hAnsi="Arial" w:cs="Arial"/>
          <w:snapToGrid w:val="0"/>
          <w:sz w:val="24"/>
        </w:rPr>
        <w:t xml:space="preserve"> </w:t>
      </w:r>
      <w:proofErr w:type="gramEnd"/>
    </w:p>
    <w:p w:rsidR="00A57992" w:rsidRPr="00A34495" w:rsidRDefault="00A57992" w:rsidP="00A5799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A34495">
        <w:rPr>
          <w:rFonts w:ascii="Arial" w:hAnsi="Arial" w:cs="Arial"/>
          <w:sz w:val="24"/>
        </w:rPr>
        <w:t>В системе образования работает двухуровневая система предъявления результатов образовательной деятельности детей (конкурсы, выставки, фестивали, конференции, форумы, спартакиады и т.д.).</w:t>
      </w:r>
    </w:p>
    <w:p w:rsidR="00A57992" w:rsidRPr="00A34495" w:rsidRDefault="00A57992" w:rsidP="00A57992">
      <w:pPr>
        <w:autoSpaceDE w:val="0"/>
        <w:autoSpaceDN w:val="0"/>
        <w:adjustRightInd w:val="0"/>
        <w:ind w:right="-2" w:firstLine="709"/>
        <w:jc w:val="both"/>
        <w:rPr>
          <w:rFonts w:ascii="Arial" w:hAnsi="Arial" w:cs="Arial"/>
          <w:sz w:val="24"/>
        </w:rPr>
      </w:pPr>
      <w:r w:rsidRPr="00A34495">
        <w:rPr>
          <w:rFonts w:ascii="Arial" w:hAnsi="Arial" w:cs="Arial"/>
          <w:sz w:val="24"/>
        </w:rPr>
        <w:t xml:space="preserve">Растет количество детей, участвующих в мероприятиях краевого,  муниципального уровней. Школьники принимают участие в интенсивных школах интеллектуального и технического роста, форумах, соревнованиях, конкурсах </w:t>
      </w:r>
      <w:r w:rsidR="00C633B5">
        <w:rPr>
          <w:rFonts w:ascii="Arial" w:hAnsi="Arial" w:cs="Arial"/>
          <w:sz w:val="24"/>
        </w:rPr>
        <w:t xml:space="preserve">                     </w:t>
      </w:r>
      <w:r w:rsidRPr="00A34495">
        <w:rPr>
          <w:rFonts w:ascii="Arial" w:hAnsi="Arial" w:cs="Arial"/>
          <w:sz w:val="24"/>
        </w:rPr>
        <w:t xml:space="preserve">как очно, так и дистанционно. </w:t>
      </w:r>
    </w:p>
    <w:p w:rsidR="00A57992" w:rsidRPr="00A34495" w:rsidRDefault="00A57992" w:rsidP="00A5799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A34495">
        <w:rPr>
          <w:rFonts w:ascii="Arial" w:hAnsi="Arial" w:cs="Arial"/>
          <w:sz w:val="24"/>
        </w:rPr>
        <w:t xml:space="preserve">Вместе с тем, решение задачи развития доступности и повышения качества дополнительного образования в настоящее время затруднено рядом обстоятельств: </w:t>
      </w:r>
    </w:p>
    <w:p w:rsidR="00A57992" w:rsidRPr="00A34495" w:rsidRDefault="00A57992" w:rsidP="00A5799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A34495">
        <w:rPr>
          <w:rFonts w:ascii="Arial" w:hAnsi="Arial" w:cs="Arial"/>
          <w:sz w:val="24"/>
        </w:rPr>
        <w:t>недостаточная материально-техническая база учреждения дополнительного образования детей, что обусловлено недостаточным финансированием;</w:t>
      </w:r>
    </w:p>
    <w:p w:rsidR="00A57992" w:rsidRPr="00A34495" w:rsidRDefault="00A57992" w:rsidP="00A5799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kern w:val="2"/>
          <w:sz w:val="24"/>
        </w:rPr>
      </w:pPr>
      <w:r w:rsidRPr="00A34495">
        <w:rPr>
          <w:rFonts w:ascii="Arial" w:hAnsi="Arial" w:cs="Arial"/>
          <w:sz w:val="24"/>
        </w:rPr>
        <w:t>невозможность удовлетворения образовательных потребностей нового поколения в рамках существующей инфраструктуры;</w:t>
      </w:r>
      <w:r w:rsidRPr="00A34495">
        <w:rPr>
          <w:rFonts w:ascii="Arial" w:hAnsi="Arial" w:cs="Arial"/>
          <w:kern w:val="2"/>
          <w:sz w:val="24"/>
        </w:rPr>
        <w:t xml:space="preserve"> </w:t>
      </w:r>
    </w:p>
    <w:p w:rsidR="00A57992" w:rsidRPr="00A34495" w:rsidRDefault="00A57992" w:rsidP="00A5799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A34495">
        <w:rPr>
          <w:rFonts w:ascii="Arial" w:hAnsi="Arial" w:cs="Arial"/>
          <w:kern w:val="2"/>
          <w:sz w:val="24"/>
        </w:rPr>
        <w:t xml:space="preserve">кадровая проблема, связанная со старением кадров, отсутствием </w:t>
      </w:r>
      <w:r w:rsidRPr="00A34495">
        <w:rPr>
          <w:rFonts w:ascii="Arial" w:hAnsi="Arial" w:cs="Arial"/>
          <w:sz w:val="24"/>
        </w:rPr>
        <w:t>квалифицированных работников.</w:t>
      </w:r>
    </w:p>
    <w:p w:rsidR="00A57992" w:rsidRPr="00AD3668" w:rsidRDefault="00A57992" w:rsidP="00A57992">
      <w:pPr>
        <w:ind w:firstLine="709"/>
        <w:jc w:val="both"/>
        <w:rPr>
          <w:rFonts w:ascii="Arial" w:hAnsi="Arial" w:cs="Arial"/>
          <w:bCs/>
          <w:sz w:val="24"/>
        </w:rPr>
      </w:pPr>
      <w:r w:rsidRPr="00AD3668">
        <w:rPr>
          <w:rFonts w:ascii="Arial" w:hAnsi="Arial" w:cs="Arial"/>
          <w:sz w:val="24"/>
        </w:rPr>
        <w:t>За последние три года дополнительным образованием приобретен положительный опыт изменений по направлению обеспечения жизнедеятельности Центра в рамках реализации</w:t>
      </w:r>
      <w:r w:rsidRPr="00AD3668">
        <w:rPr>
          <w:rFonts w:ascii="Arial" w:hAnsi="Arial" w:cs="Arial"/>
          <w:bCs/>
          <w:sz w:val="24"/>
        </w:rPr>
        <w:t xml:space="preserve"> Муниципальной программы «Развитие образования города Бородино»: </w:t>
      </w:r>
    </w:p>
    <w:p w:rsidR="00A57992" w:rsidRPr="00AD3668" w:rsidRDefault="00A57992" w:rsidP="00A57992">
      <w:pPr>
        <w:ind w:firstLine="709"/>
        <w:jc w:val="both"/>
        <w:rPr>
          <w:rFonts w:ascii="Arial" w:hAnsi="Arial" w:cs="Arial"/>
          <w:sz w:val="24"/>
        </w:rPr>
      </w:pPr>
      <w:r w:rsidRPr="00AD3668">
        <w:rPr>
          <w:rFonts w:ascii="Arial" w:hAnsi="Arial" w:cs="Arial"/>
          <w:bCs/>
          <w:sz w:val="24"/>
        </w:rPr>
        <w:t>в 2014 году</w:t>
      </w:r>
      <w:r w:rsidRPr="00AD3668">
        <w:rPr>
          <w:rFonts w:ascii="Arial" w:hAnsi="Arial" w:cs="Arial"/>
          <w:sz w:val="24"/>
        </w:rPr>
        <w:t xml:space="preserve"> произведены замена дверных блоков арочных проходов, ремонт покрытия стен и потолков в общем коридоре первого этажа;</w:t>
      </w:r>
    </w:p>
    <w:p w:rsidR="00A57992" w:rsidRPr="00AD3668" w:rsidRDefault="00A57992" w:rsidP="00A57992">
      <w:pPr>
        <w:ind w:firstLine="709"/>
        <w:jc w:val="both"/>
        <w:rPr>
          <w:rFonts w:ascii="Arial" w:hAnsi="Arial" w:cs="Arial"/>
          <w:sz w:val="24"/>
        </w:rPr>
      </w:pPr>
      <w:r w:rsidRPr="00AD3668">
        <w:rPr>
          <w:rFonts w:ascii="Arial" w:hAnsi="Arial" w:cs="Arial"/>
          <w:sz w:val="24"/>
        </w:rPr>
        <w:t xml:space="preserve">в 2015 году - выполнено укрепление цоколя здания, произведен ремонт водостоков, </w:t>
      </w:r>
      <w:proofErr w:type="gramStart"/>
      <w:r w:rsidRPr="00AD3668">
        <w:rPr>
          <w:rFonts w:ascii="Arial" w:hAnsi="Arial" w:cs="Arial"/>
          <w:sz w:val="24"/>
        </w:rPr>
        <w:t>фасада</w:t>
      </w:r>
      <w:proofErr w:type="gramEnd"/>
      <w:r w:rsidRPr="00AD3668">
        <w:rPr>
          <w:rFonts w:ascii="Arial" w:hAnsi="Arial" w:cs="Arial"/>
          <w:sz w:val="24"/>
        </w:rPr>
        <w:t xml:space="preserve"> здания, автодрома, выполнены работ по монтажу, пуско-наладке и тестированию РСПИ «Стрелец»;</w:t>
      </w:r>
    </w:p>
    <w:p w:rsidR="00A57992" w:rsidRPr="00AD3668" w:rsidRDefault="00A57992" w:rsidP="00A57992">
      <w:pPr>
        <w:ind w:firstLine="709"/>
        <w:jc w:val="both"/>
        <w:rPr>
          <w:rFonts w:ascii="Arial" w:hAnsi="Arial" w:cs="Arial"/>
          <w:sz w:val="24"/>
        </w:rPr>
      </w:pPr>
      <w:r w:rsidRPr="00AD3668">
        <w:rPr>
          <w:rFonts w:ascii="Arial" w:hAnsi="Arial" w:cs="Arial"/>
          <w:sz w:val="24"/>
        </w:rPr>
        <w:t>в 2016 году - произведена пропитка деревянных чердачных блоков кровли здания;</w:t>
      </w:r>
    </w:p>
    <w:p w:rsidR="00A57992" w:rsidRPr="00AD3668" w:rsidRDefault="00A57992" w:rsidP="00A57992">
      <w:pPr>
        <w:ind w:firstLine="709"/>
        <w:jc w:val="both"/>
        <w:rPr>
          <w:rFonts w:ascii="Arial" w:hAnsi="Arial" w:cs="Arial"/>
          <w:bCs/>
          <w:sz w:val="24"/>
        </w:rPr>
      </w:pPr>
      <w:r w:rsidRPr="00AD3668">
        <w:rPr>
          <w:rFonts w:ascii="Arial" w:hAnsi="Arial" w:cs="Arial"/>
          <w:sz w:val="24"/>
        </w:rPr>
        <w:t xml:space="preserve">в 2017 году – произведён частичный ремонт кровли. </w:t>
      </w:r>
    </w:p>
    <w:p w:rsidR="00A57992" w:rsidRPr="00AD3668" w:rsidRDefault="00A57992" w:rsidP="00A5799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AD3668">
        <w:rPr>
          <w:rFonts w:ascii="Arial" w:hAnsi="Arial" w:cs="Arial"/>
          <w:sz w:val="24"/>
        </w:rPr>
        <w:t>Дополнительное образование должно реализоваться как повышение стартовых возможностей и жизненных шансов подрастающего поколения, проживающего в городе. А это требует иного содержания программ дополнительного образования, укрепления и модернизации учреждений дополнительного образования.</w:t>
      </w:r>
    </w:p>
    <w:p w:rsidR="00A57992" w:rsidRPr="00AD3668" w:rsidRDefault="00A57992" w:rsidP="00A5799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AD3668">
        <w:rPr>
          <w:rFonts w:ascii="Arial" w:hAnsi="Arial" w:cs="Arial"/>
          <w:sz w:val="24"/>
        </w:rPr>
        <w:t xml:space="preserve">С целью создания в системе дополнительного образования равных возможностей для современного качественного образования, позитивной социализации детей и решения задачи по развитию системы дополнительного образования необходимо создать условия </w:t>
      </w:r>
      <w:proofErr w:type="gramStart"/>
      <w:r w:rsidRPr="00AD3668">
        <w:rPr>
          <w:rFonts w:ascii="Arial" w:hAnsi="Arial" w:cs="Arial"/>
          <w:sz w:val="24"/>
        </w:rPr>
        <w:t>для</w:t>
      </w:r>
      <w:proofErr w:type="gramEnd"/>
      <w:r w:rsidRPr="00AD3668">
        <w:rPr>
          <w:rFonts w:ascii="Arial" w:hAnsi="Arial" w:cs="Arial"/>
          <w:sz w:val="24"/>
        </w:rPr>
        <w:t xml:space="preserve">: </w:t>
      </w:r>
    </w:p>
    <w:p w:rsidR="00A57992" w:rsidRPr="00AD3668" w:rsidRDefault="00A57992" w:rsidP="00A5799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AD3668">
        <w:rPr>
          <w:rFonts w:ascii="Arial" w:hAnsi="Arial" w:cs="Arial"/>
          <w:sz w:val="24"/>
        </w:rPr>
        <w:t>- развития инфраструктуры и укрепления материально-технической базы учреждения дополнительного образования детей для формирования и реализации современного содержания дополнительного образования, обеспечения его высокого качества и дифференцированного характера при массовой доступности;</w:t>
      </w:r>
    </w:p>
    <w:p w:rsidR="00A57992" w:rsidRPr="00AD3668" w:rsidRDefault="00A57992" w:rsidP="00A5799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AD3668">
        <w:rPr>
          <w:rFonts w:ascii="Arial" w:hAnsi="Arial" w:cs="Arial"/>
          <w:sz w:val="24"/>
        </w:rPr>
        <w:t>- продолжить распространение сетевых форм организации дополнительного образования детей, предполагающих объединение разных по типу и масштабам связей между образовательными учреждениями, организациями для достижения общих целей реализуемой образовательной программы;</w:t>
      </w:r>
    </w:p>
    <w:p w:rsidR="00A57992" w:rsidRPr="00172FE8" w:rsidRDefault="00A57992" w:rsidP="00A5799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AD3668">
        <w:rPr>
          <w:rFonts w:ascii="Arial" w:hAnsi="Arial" w:cs="Arial"/>
          <w:sz w:val="24"/>
        </w:rPr>
        <w:t>- профессионального развития педагогических кадров системы дополнительного образования города.</w:t>
      </w:r>
    </w:p>
    <w:p w:rsidR="00172FE8" w:rsidRDefault="00172FE8" w:rsidP="00A5799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FF0000"/>
          <w:sz w:val="24"/>
        </w:rPr>
      </w:pPr>
    </w:p>
    <w:p w:rsidR="00E3341E" w:rsidRDefault="00E3341E" w:rsidP="00A5799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FF0000"/>
          <w:sz w:val="24"/>
        </w:rPr>
      </w:pPr>
    </w:p>
    <w:p w:rsidR="00786EAB" w:rsidRDefault="00786EAB" w:rsidP="00A57992">
      <w:pPr>
        <w:ind w:firstLine="709"/>
        <w:contextualSpacing/>
        <w:jc w:val="both"/>
        <w:rPr>
          <w:rFonts w:ascii="Arial" w:hAnsi="Arial" w:cs="Arial"/>
          <w:sz w:val="24"/>
        </w:rPr>
      </w:pPr>
    </w:p>
    <w:p w:rsidR="00A57992" w:rsidRPr="00AC4992" w:rsidRDefault="00A57992" w:rsidP="00A57992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AC4992">
        <w:rPr>
          <w:rFonts w:ascii="Arial" w:hAnsi="Arial" w:cs="Arial"/>
          <w:sz w:val="24"/>
        </w:rPr>
        <w:t>На 01.1</w:t>
      </w:r>
      <w:r w:rsidR="00515DD5">
        <w:rPr>
          <w:rFonts w:ascii="Arial" w:hAnsi="Arial" w:cs="Arial"/>
          <w:sz w:val="24"/>
        </w:rPr>
        <w:t>1</w:t>
      </w:r>
      <w:r w:rsidRPr="00AC4992">
        <w:rPr>
          <w:rFonts w:ascii="Arial" w:hAnsi="Arial" w:cs="Arial"/>
          <w:sz w:val="24"/>
        </w:rPr>
        <w:t>.2017 года кроме Центра в городе также имеются 2 учреждения дополнительного образования детей, которые подведомственны Отделу культуры, спорта, молодежной политики и информационных технологий администрации города Бородино, в которых занимается 684 человека.</w:t>
      </w:r>
    </w:p>
    <w:p w:rsidR="00A57992" w:rsidRPr="009A5760" w:rsidRDefault="00A57992" w:rsidP="00A57992">
      <w:pPr>
        <w:autoSpaceDE w:val="0"/>
        <w:autoSpaceDN w:val="0"/>
        <w:adjustRightInd w:val="0"/>
        <w:ind w:right="-2" w:firstLine="709"/>
        <w:jc w:val="both"/>
        <w:rPr>
          <w:rFonts w:ascii="Arial" w:hAnsi="Arial" w:cs="Arial"/>
          <w:sz w:val="24"/>
        </w:rPr>
      </w:pPr>
      <w:r w:rsidRPr="00AC4992">
        <w:rPr>
          <w:rFonts w:ascii="Arial" w:hAnsi="Arial" w:cs="Arial"/>
          <w:snapToGrid w:val="0"/>
          <w:sz w:val="24"/>
        </w:rPr>
        <w:t xml:space="preserve">На базе общеобразовательных учреждений работают </w:t>
      </w:r>
      <w:r w:rsidRPr="00AC4992">
        <w:rPr>
          <w:rFonts w:ascii="Arial" w:hAnsi="Arial" w:cs="Arial"/>
          <w:sz w:val="24"/>
        </w:rPr>
        <w:t xml:space="preserve">объединения разной направленности дополнительного образования. Доля детей, занимающихся дополнительным образованием в творческих объединениях школ, составляет                                     в настоящее время 66,6% от общей численности детей в возрасте от 6 до 18 лет, проживающих в городе Бородино (в 2014 году - 61,3%; в 2015 году - 68,6%; </w:t>
      </w:r>
      <w:r w:rsidR="009A5760" w:rsidRPr="00AC4992">
        <w:rPr>
          <w:rFonts w:ascii="Arial" w:hAnsi="Arial" w:cs="Arial"/>
          <w:sz w:val="24"/>
        </w:rPr>
        <w:t xml:space="preserve">в </w:t>
      </w:r>
      <w:r w:rsidRPr="00AC4992">
        <w:rPr>
          <w:rFonts w:ascii="Arial" w:hAnsi="Arial" w:cs="Arial"/>
          <w:sz w:val="24"/>
        </w:rPr>
        <w:t>2016</w:t>
      </w:r>
      <w:r w:rsidR="009A5760" w:rsidRPr="00AC4992">
        <w:rPr>
          <w:rFonts w:ascii="Arial" w:hAnsi="Arial" w:cs="Arial"/>
          <w:sz w:val="24"/>
        </w:rPr>
        <w:t xml:space="preserve">           </w:t>
      </w:r>
      <w:r w:rsidRPr="00AC4992">
        <w:rPr>
          <w:rFonts w:ascii="Arial" w:hAnsi="Arial" w:cs="Arial"/>
          <w:sz w:val="24"/>
        </w:rPr>
        <w:t>году</w:t>
      </w:r>
      <w:r w:rsidR="009A5760" w:rsidRPr="00AC4992">
        <w:rPr>
          <w:rFonts w:ascii="Arial" w:hAnsi="Arial" w:cs="Arial"/>
          <w:sz w:val="24"/>
        </w:rPr>
        <w:t xml:space="preserve"> </w:t>
      </w:r>
      <w:r w:rsidRPr="00AC4992">
        <w:rPr>
          <w:rFonts w:ascii="Arial" w:hAnsi="Arial" w:cs="Arial"/>
          <w:sz w:val="24"/>
        </w:rPr>
        <w:t>-</w:t>
      </w:r>
      <w:r w:rsidR="009A5760" w:rsidRPr="00AC4992">
        <w:rPr>
          <w:rFonts w:ascii="Arial" w:hAnsi="Arial" w:cs="Arial"/>
          <w:sz w:val="24"/>
        </w:rPr>
        <w:t xml:space="preserve"> </w:t>
      </w:r>
      <w:r w:rsidRPr="00AC4992">
        <w:rPr>
          <w:rFonts w:ascii="Arial" w:hAnsi="Arial" w:cs="Arial"/>
          <w:sz w:val="24"/>
        </w:rPr>
        <w:t>71,8%).</w:t>
      </w:r>
    </w:p>
    <w:p w:rsidR="00F66A51" w:rsidRDefault="00A57992" w:rsidP="00A57992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5E297E">
        <w:rPr>
          <w:rFonts w:ascii="Arial" w:hAnsi="Arial" w:cs="Arial"/>
          <w:sz w:val="24"/>
        </w:rPr>
        <w:t xml:space="preserve">В настоящее время выстроена система включения школьников и учащихся                      в спортивно-массовые мероприятия. Ключевыми мероприятиями внеурочной физкультурно-спортивной деятельности школьников являются Всероссийские спортивные соревнования школьников «Президентские состязания» (далее </w:t>
      </w:r>
      <w:proofErr w:type="gramStart"/>
      <w:r w:rsidRPr="005E297E">
        <w:rPr>
          <w:rFonts w:ascii="Arial" w:hAnsi="Arial" w:cs="Arial"/>
          <w:sz w:val="24"/>
        </w:rPr>
        <w:t>–«</w:t>
      </w:r>
      <w:proofErr w:type="gramEnd"/>
      <w:r w:rsidRPr="005E297E">
        <w:rPr>
          <w:rFonts w:ascii="Arial" w:hAnsi="Arial" w:cs="Arial"/>
          <w:sz w:val="24"/>
        </w:rPr>
        <w:t xml:space="preserve">Президентские состязания») и Всероссийские спортивные игры школьников «Президентские спортивные игры» (в Красноярском крае – «Школьная спортивная лига»), которые проводятся в соответствии с Указом Президента Российской Федерации от 30 июля 2010 № 948 «О проведении всероссийских спортивных соревнований (игр) школьников». </w:t>
      </w:r>
    </w:p>
    <w:p w:rsidR="00A57992" w:rsidRPr="005E297E" w:rsidRDefault="00A57992" w:rsidP="00A57992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5E297E">
        <w:rPr>
          <w:rFonts w:ascii="Arial" w:hAnsi="Arial" w:cs="Arial"/>
          <w:sz w:val="24"/>
        </w:rPr>
        <w:t xml:space="preserve">На базе общеобразовательных школ созданы  физкультурно-спортивные клубы, в секциях которых занимается свыше 600 школьников. В 2017 году </w:t>
      </w:r>
      <w:r w:rsidR="00F66A51">
        <w:rPr>
          <w:rFonts w:ascii="Arial" w:hAnsi="Arial" w:cs="Arial"/>
          <w:sz w:val="24"/>
        </w:rPr>
        <w:t xml:space="preserve">                                </w:t>
      </w:r>
      <w:r w:rsidRPr="005E297E">
        <w:rPr>
          <w:rFonts w:ascii="Arial" w:hAnsi="Arial" w:cs="Arial"/>
          <w:sz w:val="24"/>
        </w:rPr>
        <w:t>в соревнованиях «Школьная спортивная лига» в школьном этапе приняли участие 1587 учащийся 1-11 классов (в 2014 году – 770 учащихся, в 2015 году - 785 учащихся, в  2016 году</w:t>
      </w:r>
      <w:r w:rsidR="009A5760" w:rsidRPr="005E297E">
        <w:rPr>
          <w:rFonts w:ascii="Arial" w:hAnsi="Arial" w:cs="Arial"/>
          <w:sz w:val="24"/>
        </w:rPr>
        <w:t xml:space="preserve"> </w:t>
      </w:r>
      <w:r w:rsidRPr="005E297E">
        <w:rPr>
          <w:rFonts w:ascii="Arial" w:hAnsi="Arial" w:cs="Arial"/>
          <w:sz w:val="24"/>
        </w:rPr>
        <w:t>- 1591 учащихся). Увеличение числа участников произошло за счет привлечения к соревнованиям учащихся начальной школы.</w:t>
      </w:r>
    </w:p>
    <w:p w:rsidR="00A57992" w:rsidRPr="005E297E" w:rsidRDefault="00A57992" w:rsidP="00A57992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5E297E">
        <w:rPr>
          <w:rFonts w:ascii="Arial" w:hAnsi="Arial" w:cs="Arial"/>
          <w:sz w:val="24"/>
        </w:rPr>
        <w:t>В соревнованиях «Президентские состязания» приняло участие в 2017 году – 1474 учащихся 5-11 классов (в 2014 году – 1735, в 2015 году – 1747, 2016 году - 1652).</w:t>
      </w:r>
    </w:p>
    <w:p w:rsidR="00A57992" w:rsidRPr="005E297E" w:rsidRDefault="00A57992" w:rsidP="00A57992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510B10">
        <w:rPr>
          <w:rFonts w:ascii="Arial" w:hAnsi="Arial" w:cs="Arial"/>
          <w:sz w:val="24"/>
        </w:rPr>
        <w:t xml:space="preserve">В целом потребность детей всеми формами дополнительного образования </w:t>
      </w:r>
      <w:proofErr w:type="gramStart"/>
      <w:r w:rsidRPr="00510B10">
        <w:rPr>
          <w:rFonts w:ascii="Arial" w:hAnsi="Arial" w:cs="Arial"/>
          <w:sz w:val="24"/>
        </w:rPr>
        <w:t>удовлетворена</w:t>
      </w:r>
      <w:proofErr w:type="gramEnd"/>
      <w:r w:rsidRPr="00510B10">
        <w:rPr>
          <w:rFonts w:ascii="Arial" w:hAnsi="Arial" w:cs="Arial"/>
          <w:sz w:val="24"/>
        </w:rPr>
        <w:t xml:space="preserve"> и охват составл</w:t>
      </w:r>
      <w:r w:rsidR="00A7071A" w:rsidRPr="00510B10">
        <w:rPr>
          <w:rFonts w:ascii="Arial" w:hAnsi="Arial" w:cs="Arial"/>
          <w:sz w:val="24"/>
        </w:rPr>
        <w:t xml:space="preserve">яет </w:t>
      </w:r>
      <w:r w:rsidRPr="00510B10">
        <w:rPr>
          <w:rFonts w:ascii="Arial" w:hAnsi="Arial" w:cs="Arial"/>
          <w:sz w:val="24"/>
        </w:rPr>
        <w:t xml:space="preserve">в </w:t>
      </w:r>
      <w:r w:rsidR="00A7071A" w:rsidRPr="00510B10">
        <w:rPr>
          <w:rFonts w:ascii="Arial" w:hAnsi="Arial" w:cs="Arial"/>
          <w:sz w:val="24"/>
        </w:rPr>
        <w:t>2016-</w:t>
      </w:r>
      <w:r w:rsidRPr="00510B10">
        <w:rPr>
          <w:rFonts w:ascii="Arial" w:hAnsi="Arial" w:cs="Arial"/>
          <w:sz w:val="24"/>
        </w:rPr>
        <w:t>2017 год</w:t>
      </w:r>
      <w:r w:rsidR="00A7071A" w:rsidRPr="00510B10">
        <w:rPr>
          <w:rFonts w:ascii="Arial" w:hAnsi="Arial" w:cs="Arial"/>
          <w:sz w:val="24"/>
        </w:rPr>
        <w:t>ах</w:t>
      </w:r>
      <w:r w:rsidRPr="00510B10">
        <w:rPr>
          <w:rFonts w:ascii="Arial" w:hAnsi="Arial" w:cs="Arial"/>
          <w:sz w:val="24"/>
        </w:rPr>
        <w:t xml:space="preserve"> </w:t>
      </w:r>
      <w:r w:rsidR="00A7071A" w:rsidRPr="00510B10">
        <w:rPr>
          <w:rFonts w:ascii="Arial" w:hAnsi="Arial" w:cs="Arial"/>
          <w:sz w:val="24"/>
        </w:rPr>
        <w:t>–</w:t>
      </w:r>
      <w:r w:rsidRPr="00510B10">
        <w:rPr>
          <w:rFonts w:ascii="Arial" w:hAnsi="Arial" w:cs="Arial"/>
          <w:sz w:val="24"/>
        </w:rPr>
        <w:t xml:space="preserve"> 9</w:t>
      </w:r>
      <w:r w:rsidR="00A7071A" w:rsidRPr="00510B10">
        <w:rPr>
          <w:rFonts w:ascii="Arial" w:hAnsi="Arial" w:cs="Arial"/>
          <w:sz w:val="24"/>
        </w:rPr>
        <w:t xml:space="preserve">5,4 </w:t>
      </w:r>
      <w:r w:rsidRPr="00510B10">
        <w:rPr>
          <w:rFonts w:ascii="Arial" w:hAnsi="Arial" w:cs="Arial"/>
          <w:sz w:val="24"/>
        </w:rPr>
        <w:t>%.</w:t>
      </w:r>
      <w:r w:rsidRPr="005E297E">
        <w:rPr>
          <w:rFonts w:ascii="Arial" w:hAnsi="Arial" w:cs="Arial"/>
          <w:sz w:val="24"/>
        </w:rPr>
        <w:t xml:space="preserve"> </w:t>
      </w:r>
    </w:p>
    <w:p w:rsidR="00A57992" w:rsidRPr="005E297E" w:rsidRDefault="00A57992" w:rsidP="00A57992">
      <w:pPr>
        <w:pStyle w:val="af"/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E297E">
        <w:rPr>
          <w:rFonts w:ascii="Arial" w:eastAsia="Times New Roman" w:hAnsi="Arial" w:cs="Arial"/>
          <w:sz w:val="24"/>
          <w:szCs w:val="24"/>
          <w:lang w:eastAsia="ru-RU"/>
        </w:rPr>
        <w:t>Отдых и оздоровление детей в летний период.</w:t>
      </w:r>
    </w:p>
    <w:p w:rsidR="00A57992" w:rsidRPr="005E297E" w:rsidRDefault="00A57992" w:rsidP="00A57992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5E297E">
        <w:rPr>
          <w:rFonts w:ascii="Arial" w:hAnsi="Arial" w:cs="Arial"/>
          <w:sz w:val="24"/>
        </w:rPr>
        <w:t xml:space="preserve">В период летней оздоровительной кампании 2017 года были организованы  отдых, оздоровление и занятость детей </w:t>
      </w:r>
      <w:proofErr w:type="gramStart"/>
      <w:r w:rsidRPr="005E297E">
        <w:rPr>
          <w:rFonts w:ascii="Arial" w:hAnsi="Arial" w:cs="Arial"/>
          <w:sz w:val="24"/>
        </w:rPr>
        <w:t>в</w:t>
      </w:r>
      <w:proofErr w:type="gramEnd"/>
      <w:r w:rsidRPr="005E297E">
        <w:rPr>
          <w:rFonts w:ascii="Arial" w:hAnsi="Arial" w:cs="Arial"/>
          <w:sz w:val="24"/>
        </w:rPr>
        <w:t>:</w:t>
      </w:r>
    </w:p>
    <w:p w:rsidR="00A57992" w:rsidRPr="005E297E" w:rsidRDefault="00A57992" w:rsidP="00A57992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5E297E">
        <w:rPr>
          <w:rFonts w:ascii="Arial" w:hAnsi="Arial" w:cs="Arial"/>
          <w:sz w:val="24"/>
        </w:rPr>
        <w:t xml:space="preserve">- лагерях с дневным пребыванием детей на базе общеобразовательных учреждений (3 школ </w:t>
      </w:r>
      <w:proofErr w:type="spellStart"/>
      <w:r w:rsidRPr="005E297E">
        <w:rPr>
          <w:rFonts w:ascii="Arial" w:hAnsi="Arial" w:cs="Arial"/>
          <w:sz w:val="24"/>
        </w:rPr>
        <w:t>г</w:t>
      </w:r>
      <w:proofErr w:type="gramStart"/>
      <w:r w:rsidRPr="005E297E">
        <w:rPr>
          <w:rFonts w:ascii="Arial" w:hAnsi="Arial" w:cs="Arial"/>
          <w:sz w:val="24"/>
        </w:rPr>
        <w:t>.Б</w:t>
      </w:r>
      <w:proofErr w:type="gramEnd"/>
      <w:r w:rsidRPr="005E297E">
        <w:rPr>
          <w:rFonts w:ascii="Arial" w:hAnsi="Arial" w:cs="Arial"/>
          <w:sz w:val="24"/>
        </w:rPr>
        <w:t>ородино</w:t>
      </w:r>
      <w:proofErr w:type="spellEnd"/>
      <w:r w:rsidRPr="005E297E">
        <w:rPr>
          <w:rFonts w:ascii="Arial" w:hAnsi="Arial" w:cs="Arial"/>
          <w:sz w:val="24"/>
        </w:rPr>
        <w:t>), в которых охват детей составил 610 человека,</w:t>
      </w:r>
    </w:p>
    <w:p w:rsidR="00A57992" w:rsidRPr="005E297E" w:rsidRDefault="00A57992" w:rsidP="00A57992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5E297E">
        <w:rPr>
          <w:rFonts w:ascii="Arial" w:hAnsi="Arial" w:cs="Arial"/>
          <w:sz w:val="24"/>
        </w:rPr>
        <w:t xml:space="preserve">- муниципальном автономном </w:t>
      </w:r>
      <w:proofErr w:type="gramStart"/>
      <w:r w:rsidRPr="005E297E">
        <w:rPr>
          <w:rFonts w:ascii="Arial" w:hAnsi="Arial" w:cs="Arial"/>
          <w:sz w:val="24"/>
        </w:rPr>
        <w:t>учреждении</w:t>
      </w:r>
      <w:proofErr w:type="gramEnd"/>
      <w:r w:rsidRPr="005E297E">
        <w:rPr>
          <w:rFonts w:ascii="Arial" w:hAnsi="Arial" w:cs="Arial"/>
          <w:sz w:val="24"/>
        </w:rPr>
        <w:t xml:space="preserve"> Детском загородном стационарном оздоровител</w:t>
      </w:r>
      <w:r w:rsidR="005E297E">
        <w:rPr>
          <w:rFonts w:ascii="Arial" w:hAnsi="Arial" w:cs="Arial"/>
          <w:sz w:val="24"/>
        </w:rPr>
        <w:t>ьном лагере  «Шахтер» - 154 ребе</w:t>
      </w:r>
      <w:r w:rsidRPr="005E297E">
        <w:rPr>
          <w:rFonts w:ascii="Arial" w:hAnsi="Arial" w:cs="Arial"/>
          <w:sz w:val="24"/>
        </w:rPr>
        <w:t>нка,</w:t>
      </w:r>
    </w:p>
    <w:p w:rsidR="00A57992" w:rsidRPr="005E297E" w:rsidRDefault="00A57992" w:rsidP="00A57992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5E297E">
        <w:rPr>
          <w:rFonts w:ascii="Arial" w:hAnsi="Arial" w:cs="Arial"/>
          <w:sz w:val="24"/>
        </w:rPr>
        <w:t xml:space="preserve">- в ООО МСЧ «Угольщик», филиале ООО МСЧ «Угольщик» № 2                               в </w:t>
      </w:r>
      <w:proofErr w:type="spellStart"/>
      <w:r w:rsidRPr="005E297E">
        <w:rPr>
          <w:rFonts w:ascii="Arial" w:hAnsi="Arial" w:cs="Arial"/>
          <w:sz w:val="24"/>
        </w:rPr>
        <w:t>г</w:t>
      </w:r>
      <w:proofErr w:type="gramStart"/>
      <w:r w:rsidRPr="005E297E">
        <w:rPr>
          <w:rFonts w:ascii="Arial" w:hAnsi="Arial" w:cs="Arial"/>
          <w:sz w:val="24"/>
        </w:rPr>
        <w:t>.Б</w:t>
      </w:r>
      <w:proofErr w:type="gramEnd"/>
      <w:r w:rsidRPr="005E297E">
        <w:rPr>
          <w:rFonts w:ascii="Arial" w:hAnsi="Arial" w:cs="Arial"/>
          <w:sz w:val="24"/>
        </w:rPr>
        <w:t>ор</w:t>
      </w:r>
      <w:r w:rsidR="005E297E">
        <w:rPr>
          <w:rFonts w:ascii="Arial" w:hAnsi="Arial" w:cs="Arial"/>
          <w:sz w:val="24"/>
        </w:rPr>
        <w:t>одино</w:t>
      </w:r>
      <w:proofErr w:type="spellEnd"/>
      <w:r w:rsidR="005E297E">
        <w:rPr>
          <w:rFonts w:ascii="Arial" w:hAnsi="Arial" w:cs="Arial"/>
          <w:sz w:val="24"/>
        </w:rPr>
        <w:t xml:space="preserve"> (профилакторий) - 321 ребе</w:t>
      </w:r>
      <w:r w:rsidRPr="005E297E">
        <w:rPr>
          <w:rFonts w:ascii="Arial" w:hAnsi="Arial" w:cs="Arial"/>
          <w:sz w:val="24"/>
        </w:rPr>
        <w:t>нок,</w:t>
      </w:r>
    </w:p>
    <w:p w:rsidR="00A57992" w:rsidRPr="00677ABC" w:rsidRDefault="00A57992" w:rsidP="00A57992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677ABC">
        <w:rPr>
          <w:rFonts w:ascii="Arial" w:hAnsi="Arial" w:cs="Arial"/>
          <w:sz w:val="24"/>
        </w:rPr>
        <w:t xml:space="preserve">Всего организовано санаторно-курортное лечение для 24 детей, проживающих в </w:t>
      </w:r>
      <w:proofErr w:type="spellStart"/>
      <w:r w:rsidRPr="00677ABC">
        <w:rPr>
          <w:rFonts w:ascii="Arial" w:hAnsi="Arial" w:cs="Arial"/>
          <w:sz w:val="24"/>
        </w:rPr>
        <w:t>г</w:t>
      </w:r>
      <w:proofErr w:type="gramStart"/>
      <w:r w:rsidRPr="00677ABC">
        <w:rPr>
          <w:rFonts w:ascii="Arial" w:hAnsi="Arial" w:cs="Arial"/>
          <w:sz w:val="24"/>
        </w:rPr>
        <w:t>.Б</w:t>
      </w:r>
      <w:proofErr w:type="gramEnd"/>
      <w:r w:rsidRPr="00677ABC">
        <w:rPr>
          <w:rFonts w:ascii="Arial" w:hAnsi="Arial" w:cs="Arial"/>
          <w:sz w:val="24"/>
        </w:rPr>
        <w:t>ородино</w:t>
      </w:r>
      <w:proofErr w:type="spellEnd"/>
      <w:r w:rsidRPr="00677ABC">
        <w:rPr>
          <w:rFonts w:ascii="Arial" w:hAnsi="Arial" w:cs="Arial"/>
          <w:sz w:val="24"/>
        </w:rPr>
        <w:t xml:space="preserve">. </w:t>
      </w:r>
    </w:p>
    <w:p w:rsidR="00A57992" w:rsidRPr="00677ABC" w:rsidRDefault="00A57992" w:rsidP="00A57992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677ABC">
        <w:rPr>
          <w:rFonts w:ascii="Arial" w:hAnsi="Arial" w:cs="Arial"/>
          <w:sz w:val="24"/>
        </w:rPr>
        <w:t>Кроме того, 121 ребенок работников АО «СУЭК-Красноярск» отдохнул               на базах отдыха по льготным путевкам за счет предприятия.</w:t>
      </w:r>
    </w:p>
    <w:p w:rsidR="00A57992" w:rsidRPr="00677ABC" w:rsidRDefault="00A57992" w:rsidP="00A57992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677ABC">
        <w:rPr>
          <w:rFonts w:ascii="Arial" w:hAnsi="Arial" w:cs="Arial"/>
          <w:sz w:val="24"/>
        </w:rPr>
        <w:t>В трудовых отрядах было занято 184 школьника.</w:t>
      </w:r>
    </w:p>
    <w:p w:rsidR="00A57992" w:rsidRDefault="00A57992" w:rsidP="00A57992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677ABC">
        <w:rPr>
          <w:rFonts w:ascii="Arial" w:hAnsi="Arial" w:cs="Arial"/>
          <w:sz w:val="24"/>
        </w:rPr>
        <w:t>Одаренные дети приняли участие в краевых интенсивных школах,  образовательных модулях, учебно-тренировочных сборах, экспедициях.</w:t>
      </w:r>
    </w:p>
    <w:p w:rsidR="00A57992" w:rsidRPr="00682D86" w:rsidRDefault="00A57992" w:rsidP="00A57992">
      <w:pPr>
        <w:snapToGrid w:val="0"/>
        <w:ind w:firstLine="709"/>
        <w:jc w:val="both"/>
        <w:rPr>
          <w:rFonts w:ascii="Arial" w:hAnsi="Arial" w:cs="Arial"/>
          <w:sz w:val="24"/>
        </w:rPr>
      </w:pPr>
      <w:r w:rsidRPr="00682D86">
        <w:rPr>
          <w:rFonts w:ascii="Arial" w:hAnsi="Arial" w:cs="Arial"/>
          <w:sz w:val="24"/>
        </w:rPr>
        <w:t xml:space="preserve">Таким образом, в летний период 2017 года отдыхом, оздоровлением                      и занятостью было охвачено 1737 детей, что составило  87,9% от числа школьников от 7 до 18 лет. Данный показатель является стабильным в течение 3 последних лет.       </w:t>
      </w:r>
    </w:p>
    <w:p w:rsidR="00786EAB" w:rsidRDefault="00786EAB" w:rsidP="00A57992">
      <w:pPr>
        <w:snapToGrid w:val="0"/>
        <w:ind w:firstLine="709"/>
        <w:jc w:val="both"/>
        <w:rPr>
          <w:rFonts w:ascii="Arial" w:hAnsi="Arial" w:cs="Arial"/>
          <w:sz w:val="24"/>
        </w:rPr>
      </w:pPr>
    </w:p>
    <w:p w:rsidR="00A57992" w:rsidRPr="00682D86" w:rsidRDefault="00A57992" w:rsidP="00A57992">
      <w:pPr>
        <w:snapToGrid w:val="0"/>
        <w:ind w:firstLine="709"/>
        <w:jc w:val="both"/>
        <w:rPr>
          <w:rFonts w:ascii="Arial" w:hAnsi="Arial" w:cs="Arial"/>
          <w:sz w:val="24"/>
        </w:rPr>
      </w:pPr>
      <w:r w:rsidRPr="00682D86">
        <w:rPr>
          <w:rFonts w:ascii="Arial" w:hAnsi="Arial" w:cs="Arial"/>
          <w:sz w:val="24"/>
        </w:rPr>
        <w:t>В 2017 году была организована работа МАУ ДЗСОЛ «Шахтер» по подготовке               к летней оздоровительной кампании. Расходы на эти цели и проведение оздоровления детей в 2017 году составили 7 603 409,74 рублей: расходы краевого бюджета – 3 175 675,9 рубл</w:t>
      </w:r>
      <w:r w:rsidR="003C6F8F" w:rsidRPr="00682D86">
        <w:rPr>
          <w:rFonts w:ascii="Arial" w:hAnsi="Arial" w:cs="Arial"/>
          <w:sz w:val="24"/>
        </w:rPr>
        <w:t>ей</w:t>
      </w:r>
      <w:r w:rsidRPr="00682D86">
        <w:rPr>
          <w:rFonts w:ascii="Arial" w:hAnsi="Arial" w:cs="Arial"/>
          <w:sz w:val="24"/>
        </w:rPr>
        <w:t xml:space="preserve">, расходы местного бюджета – 4 427 733,84 рубля. </w:t>
      </w:r>
    </w:p>
    <w:p w:rsidR="00A57992" w:rsidRPr="00682D86" w:rsidRDefault="00A57992" w:rsidP="00A57992">
      <w:pPr>
        <w:snapToGrid w:val="0"/>
        <w:ind w:firstLine="709"/>
        <w:jc w:val="both"/>
        <w:rPr>
          <w:rFonts w:ascii="Arial" w:hAnsi="Arial" w:cs="Arial"/>
          <w:sz w:val="24"/>
        </w:rPr>
      </w:pPr>
      <w:r w:rsidRPr="00682D86">
        <w:rPr>
          <w:rFonts w:ascii="Arial" w:hAnsi="Arial" w:cs="Arial"/>
          <w:sz w:val="24"/>
        </w:rPr>
        <w:t>В ходе подготовки к приему детей проведен ремонт медицинского пункта, приобретены и установлены фильтры для очистки воды.</w:t>
      </w:r>
    </w:p>
    <w:p w:rsidR="00A57992" w:rsidRPr="00682D86" w:rsidRDefault="00A57992" w:rsidP="00A57992">
      <w:pPr>
        <w:snapToGrid w:val="0"/>
        <w:ind w:firstLine="709"/>
        <w:jc w:val="both"/>
        <w:rPr>
          <w:rFonts w:ascii="Arial" w:hAnsi="Arial" w:cs="Arial"/>
          <w:sz w:val="24"/>
        </w:rPr>
      </w:pPr>
      <w:r w:rsidRPr="00682D86">
        <w:rPr>
          <w:rFonts w:ascii="Arial" w:hAnsi="Arial" w:cs="Arial"/>
          <w:sz w:val="24"/>
        </w:rPr>
        <w:t>По состоянию на 01.11.2017</w:t>
      </w:r>
      <w:r w:rsidR="003C6F8F" w:rsidRPr="00682D86">
        <w:rPr>
          <w:rFonts w:ascii="Arial" w:hAnsi="Arial" w:cs="Arial"/>
          <w:sz w:val="24"/>
        </w:rPr>
        <w:t xml:space="preserve"> </w:t>
      </w:r>
      <w:r w:rsidRPr="00682D86">
        <w:rPr>
          <w:rFonts w:ascii="Arial" w:hAnsi="Arial" w:cs="Arial"/>
          <w:sz w:val="24"/>
        </w:rPr>
        <w:t>г</w:t>
      </w:r>
      <w:r w:rsidR="003C6F8F" w:rsidRPr="00682D86">
        <w:rPr>
          <w:rFonts w:ascii="Arial" w:hAnsi="Arial" w:cs="Arial"/>
          <w:sz w:val="24"/>
        </w:rPr>
        <w:t>.</w:t>
      </w:r>
      <w:r w:rsidRPr="00682D86">
        <w:rPr>
          <w:rFonts w:ascii="Arial" w:hAnsi="Arial" w:cs="Arial"/>
          <w:sz w:val="24"/>
        </w:rPr>
        <w:t xml:space="preserve"> в МАУ ДЗСОЛ «Шахт</w:t>
      </w:r>
      <w:r w:rsidR="00515DD5">
        <w:rPr>
          <w:rFonts w:ascii="Arial" w:hAnsi="Arial" w:cs="Arial"/>
          <w:sz w:val="24"/>
        </w:rPr>
        <w:t>ёр» ведутся работы по подготовке</w:t>
      </w:r>
      <w:r w:rsidRPr="00682D86">
        <w:rPr>
          <w:rFonts w:ascii="Arial" w:hAnsi="Arial" w:cs="Arial"/>
          <w:sz w:val="24"/>
        </w:rPr>
        <w:t xml:space="preserve"> детского корпуса к летней оздоровительной кампании, ремонту системы </w:t>
      </w:r>
      <w:r w:rsidRPr="00682D86">
        <w:rPr>
          <w:rFonts w:ascii="Arial" w:hAnsi="Arial" w:cs="Arial"/>
          <w:bCs/>
          <w:sz w:val="24"/>
        </w:rPr>
        <w:t>водоснабжения.</w:t>
      </w:r>
    </w:p>
    <w:p w:rsidR="00A57992" w:rsidRPr="00682D86" w:rsidRDefault="00A57992" w:rsidP="00A57992">
      <w:pPr>
        <w:snapToGrid w:val="0"/>
        <w:ind w:firstLine="709"/>
        <w:jc w:val="both"/>
        <w:rPr>
          <w:rFonts w:ascii="Arial" w:hAnsi="Arial" w:cs="Arial"/>
          <w:snapToGrid w:val="0"/>
          <w:sz w:val="24"/>
        </w:rPr>
      </w:pPr>
      <w:r w:rsidRPr="00682D86">
        <w:rPr>
          <w:rFonts w:ascii="Arial" w:hAnsi="Arial" w:cs="Arial"/>
          <w:snapToGrid w:val="0"/>
          <w:sz w:val="24"/>
        </w:rPr>
        <w:t xml:space="preserve">В целях </w:t>
      </w:r>
      <w:r w:rsidRPr="00682D86">
        <w:rPr>
          <w:rFonts w:ascii="Arial" w:hAnsi="Arial" w:cs="Arial"/>
          <w:sz w:val="24"/>
        </w:rPr>
        <w:t>организации отдыха и оздоровления детей в летний период</w:t>
      </w:r>
      <w:r w:rsidRPr="00682D86">
        <w:rPr>
          <w:rFonts w:ascii="Arial" w:hAnsi="Arial" w:cs="Arial"/>
          <w:snapToGrid w:val="0"/>
          <w:sz w:val="24"/>
        </w:rPr>
        <w:t xml:space="preserve"> </w:t>
      </w:r>
      <w:r w:rsidRPr="00682D86">
        <w:rPr>
          <w:rFonts w:ascii="Arial" w:hAnsi="Arial" w:cs="Arial"/>
          <w:sz w:val="24"/>
        </w:rPr>
        <w:t xml:space="preserve"> необходимо продолжить работу:</w:t>
      </w:r>
    </w:p>
    <w:p w:rsidR="00A57992" w:rsidRPr="00682D86" w:rsidRDefault="00A57992" w:rsidP="00A57992">
      <w:pPr>
        <w:snapToGrid w:val="0"/>
        <w:ind w:firstLine="709"/>
        <w:jc w:val="both"/>
        <w:rPr>
          <w:rFonts w:ascii="Arial" w:hAnsi="Arial" w:cs="Arial"/>
          <w:bCs/>
          <w:sz w:val="24"/>
        </w:rPr>
      </w:pPr>
      <w:r w:rsidRPr="00682D86">
        <w:rPr>
          <w:rFonts w:ascii="Arial" w:hAnsi="Arial" w:cs="Arial"/>
          <w:sz w:val="24"/>
        </w:rPr>
        <w:t xml:space="preserve">по развитию и совершенствованию </w:t>
      </w:r>
      <w:r w:rsidRPr="00682D86">
        <w:rPr>
          <w:rFonts w:ascii="Arial" w:hAnsi="Arial" w:cs="Arial"/>
          <w:bCs/>
          <w:sz w:val="24"/>
        </w:rPr>
        <w:t xml:space="preserve">инфраструктуры </w:t>
      </w:r>
      <w:r w:rsidRPr="00682D86">
        <w:rPr>
          <w:rFonts w:ascii="Arial" w:hAnsi="Arial" w:cs="Arial"/>
          <w:sz w:val="24"/>
        </w:rPr>
        <w:t>МАУ ДЗСОЛ «Шахтер»</w:t>
      </w:r>
      <w:r w:rsidRPr="00682D86">
        <w:rPr>
          <w:rFonts w:ascii="Arial" w:hAnsi="Arial" w:cs="Arial"/>
          <w:bCs/>
          <w:sz w:val="24"/>
        </w:rPr>
        <w:t xml:space="preserve">, </w:t>
      </w:r>
    </w:p>
    <w:p w:rsidR="00A57992" w:rsidRPr="00682D86" w:rsidRDefault="00A57992" w:rsidP="00A57992">
      <w:pPr>
        <w:snapToGrid w:val="0"/>
        <w:ind w:firstLine="709"/>
        <w:jc w:val="both"/>
        <w:rPr>
          <w:rFonts w:ascii="Arial" w:hAnsi="Arial" w:cs="Arial"/>
          <w:bCs/>
          <w:sz w:val="24"/>
        </w:rPr>
      </w:pPr>
      <w:r w:rsidRPr="00682D86">
        <w:rPr>
          <w:rFonts w:ascii="Arial" w:hAnsi="Arial" w:cs="Arial"/>
          <w:bCs/>
          <w:sz w:val="24"/>
        </w:rPr>
        <w:t xml:space="preserve">по подбору и подготовки кадров к работе в летний период, </w:t>
      </w:r>
    </w:p>
    <w:p w:rsidR="00A57992" w:rsidRPr="00682D86" w:rsidRDefault="00A57992" w:rsidP="00A57992">
      <w:pPr>
        <w:snapToGrid w:val="0"/>
        <w:ind w:firstLine="709"/>
        <w:jc w:val="both"/>
        <w:rPr>
          <w:rFonts w:ascii="Arial" w:hAnsi="Arial" w:cs="Arial"/>
          <w:bCs/>
          <w:sz w:val="24"/>
        </w:rPr>
      </w:pPr>
      <w:proofErr w:type="gramStart"/>
      <w:r w:rsidRPr="00682D86">
        <w:rPr>
          <w:rFonts w:ascii="Arial" w:hAnsi="Arial" w:cs="Arial"/>
          <w:sz w:val="24"/>
        </w:rPr>
        <w:t xml:space="preserve">по </w:t>
      </w:r>
      <w:r w:rsidRPr="00682D86">
        <w:rPr>
          <w:rFonts w:ascii="Arial" w:hAnsi="Arial" w:cs="Arial"/>
          <w:bCs/>
          <w:sz w:val="24"/>
        </w:rPr>
        <w:t>подготовке лагерей дневного пребывания детей при общеобразовательных школах к работе в летней период.</w:t>
      </w:r>
      <w:proofErr w:type="gramEnd"/>
    </w:p>
    <w:p w:rsidR="00A57992" w:rsidRPr="00682D86" w:rsidRDefault="00A57992" w:rsidP="00A57992">
      <w:pPr>
        <w:ind w:firstLine="709"/>
        <w:contextualSpacing/>
        <w:jc w:val="both"/>
        <w:rPr>
          <w:rFonts w:ascii="Arial" w:hAnsi="Arial" w:cs="Arial"/>
          <w:bCs/>
          <w:sz w:val="24"/>
        </w:rPr>
      </w:pPr>
      <w:r w:rsidRPr="00682D86">
        <w:rPr>
          <w:rFonts w:ascii="Arial" w:hAnsi="Arial" w:cs="Arial"/>
          <w:sz w:val="24"/>
        </w:rPr>
        <w:t xml:space="preserve">В МАУ ДЗСОЛ «Шахтер» </w:t>
      </w:r>
      <w:r w:rsidRPr="00682D86">
        <w:rPr>
          <w:rFonts w:ascii="Arial" w:hAnsi="Arial" w:cs="Arial"/>
          <w:bCs/>
          <w:sz w:val="24"/>
        </w:rPr>
        <w:t xml:space="preserve">требуется проведение существенных текущих ремонтов, оборудования современной спортивной площадки, создание и оборудование учебных помещений. </w:t>
      </w:r>
    </w:p>
    <w:p w:rsidR="00A57992" w:rsidRPr="00682D86" w:rsidRDefault="00A57992" w:rsidP="00A57992">
      <w:pPr>
        <w:ind w:firstLine="709"/>
        <w:contextualSpacing/>
        <w:jc w:val="both"/>
        <w:rPr>
          <w:rFonts w:ascii="Arial" w:hAnsi="Arial" w:cs="Arial"/>
          <w:bCs/>
          <w:sz w:val="24"/>
        </w:rPr>
      </w:pPr>
      <w:r w:rsidRPr="00682D86">
        <w:rPr>
          <w:rFonts w:ascii="Arial" w:hAnsi="Arial" w:cs="Arial"/>
          <w:bCs/>
          <w:sz w:val="24"/>
        </w:rPr>
        <w:t xml:space="preserve">В общеобразовательных школах для организации работы лагерей дневного пребывания детей необходимо пополнить  материально-техническую базу образовательного процесса по программам дополнительного образования детей. </w:t>
      </w:r>
    </w:p>
    <w:p w:rsidR="00A57992" w:rsidRPr="00682D86" w:rsidRDefault="00A57992" w:rsidP="00A57992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682D86">
        <w:rPr>
          <w:rFonts w:ascii="Arial" w:hAnsi="Arial" w:cs="Arial"/>
          <w:snapToGrid w:val="0"/>
          <w:sz w:val="24"/>
        </w:rPr>
        <w:t xml:space="preserve">Вместе с тем </w:t>
      </w:r>
      <w:r w:rsidRPr="00682D86">
        <w:rPr>
          <w:rFonts w:ascii="Arial" w:hAnsi="Arial" w:cs="Arial"/>
          <w:sz w:val="24"/>
        </w:rPr>
        <w:t xml:space="preserve">решение задачи по </w:t>
      </w:r>
      <w:r w:rsidRPr="00682D86">
        <w:rPr>
          <w:rFonts w:ascii="Arial" w:hAnsi="Arial" w:cs="Arial"/>
          <w:snapToGrid w:val="0"/>
          <w:sz w:val="24"/>
        </w:rPr>
        <w:t>обеспечению</w:t>
      </w:r>
      <w:r w:rsidRPr="00682D86">
        <w:rPr>
          <w:rFonts w:ascii="Arial" w:hAnsi="Arial" w:cs="Arial"/>
          <w:sz w:val="24"/>
        </w:rPr>
        <w:t xml:space="preserve"> безопасного и качественного отдыха и оздоровления детей в летний период в МАУ ДЗСОЛ «Шахтер» в настоящее время затруднено рядом обстоятельств:</w:t>
      </w:r>
    </w:p>
    <w:p w:rsidR="00A57992" w:rsidRPr="00682D86" w:rsidRDefault="00A57992" w:rsidP="00A57992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sz w:val="24"/>
        </w:rPr>
      </w:pPr>
      <w:r w:rsidRPr="00682D86">
        <w:rPr>
          <w:rFonts w:ascii="Arial" w:hAnsi="Arial" w:cs="Arial"/>
          <w:sz w:val="24"/>
        </w:rPr>
        <w:t>«ветхая» материально-техническая база учреждения, что обусловлено недостаточным финансированием;</w:t>
      </w:r>
    </w:p>
    <w:p w:rsidR="00A57992" w:rsidRPr="00682D86" w:rsidRDefault="00A57992" w:rsidP="00A5799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kern w:val="2"/>
          <w:sz w:val="24"/>
        </w:rPr>
      </w:pPr>
      <w:r w:rsidRPr="00682D86">
        <w:rPr>
          <w:rFonts w:ascii="Arial" w:hAnsi="Arial" w:cs="Arial"/>
          <w:sz w:val="24"/>
        </w:rPr>
        <w:t>невозможность удовлетворения потребностей нового поколения в рамках существующей инфраструктуры;</w:t>
      </w:r>
      <w:r w:rsidRPr="00682D86">
        <w:rPr>
          <w:rFonts w:ascii="Arial" w:hAnsi="Arial" w:cs="Arial"/>
          <w:kern w:val="2"/>
          <w:sz w:val="24"/>
        </w:rPr>
        <w:t xml:space="preserve"> </w:t>
      </w:r>
    </w:p>
    <w:p w:rsidR="00A57992" w:rsidRPr="00682D86" w:rsidRDefault="00A57992" w:rsidP="00A57992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i/>
          <w:sz w:val="24"/>
        </w:rPr>
      </w:pPr>
      <w:r w:rsidRPr="00682D86">
        <w:rPr>
          <w:rFonts w:ascii="Arial" w:hAnsi="Arial" w:cs="Arial"/>
          <w:sz w:val="24"/>
        </w:rPr>
        <w:t>отсутствие проектной документации на данное учреждение.</w:t>
      </w:r>
    </w:p>
    <w:p w:rsidR="00A57992" w:rsidRPr="00DF7C8C" w:rsidRDefault="00A57992" w:rsidP="00A57992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682D86">
        <w:rPr>
          <w:rFonts w:ascii="Arial" w:hAnsi="Arial" w:cs="Arial"/>
          <w:b w:val="0"/>
          <w:sz w:val="24"/>
        </w:rPr>
        <w:t>Реализация мероприятий Муниципальной программы позволит учреждениям образования своевременно и в полном объеме выполнить все возложенные обязательства, провести системные мероприятия, направленные на повышение качества и эффективности работы.</w:t>
      </w:r>
    </w:p>
    <w:p w:rsidR="005462C5" w:rsidRPr="00A57992" w:rsidRDefault="005462C5" w:rsidP="00A57992">
      <w:pPr>
        <w:pStyle w:val="a3"/>
        <w:widowControl w:val="0"/>
        <w:tabs>
          <w:tab w:val="left" w:pos="284"/>
        </w:tabs>
        <w:ind w:firstLine="709"/>
        <w:jc w:val="both"/>
        <w:rPr>
          <w:rFonts w:ascii="Arial" w:hAnsi="Arial" w:cs="Arial"/>
          <w:sz w:val="24"/>
        </w:rPr>
      </w:pPr>
      <w:r w:rsidRPr="00A57992">
        <w:rPr>
          <w:rFonts w:ascii="Arial" w:hAnsi="Arial" w:cs="Arial"/>
          <w:sz w:val="24"/>
        </w:rPr>
        <w:t xml:space="preserve">При этом важным условием успешной реализации </w:t>
      </w:r>
      <w:r w:rsidR="00945734" w:rsidRPr="00A57992">
        <w:rPr>
          <w:rFonts w:ascii="Arial" w:hAnsi="Arial" w:cs="Arial"/>
          <w:sz w:val="24"/>
        </w:rPr>
        <w:t>Муниципальной п</w:t>
      </w:r>
      <w:r w:rsidRPr="00A57992">
        <w:rPr>
          <w:rFonts w:ascii="Arial" w:hAnsi="Arial" w:cs="Arial"/>
          <w:sz w:val="24"/>
        </w:rPr>
        <w:t xml:space="preserve">рограммы является управление рисками с целью минимизации их влияния на достижение целей </w:t>
      </w:r>
      <w:r w:rsidR="00945734" w:rsidRPr="00A57992">
        <w:rPr>
          <w:rFonts w:ascii="Arial" w:hAnsi="Arial" w:cs="Arial"/>
          <w:sz w:val="24"/>
        </w:rPr>
        <w:t>Муниципальной п</w:t>
      </w:r>
      <w:r w:rsidRPr="00A57992">
        <w:rPr>
          <w:rFonts w:ascii="Arial" w:hAnsi="Arial" w:cs="Arial"/>
          <w:sz w:val="24"/>
        </w:rPr>
        <w:t>рограммы.</w:t>
      </w:r>
    </w:p>
    <w:p w:rsidR="00435569" w:rsidRPr="00A57992" w:rsidRDefault="005462C5" w:rsidP="00BB0BB9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A57992">
        <w:rPr>
          <w:rFonts w:ascii="Arial" w:hAnsi="Arial" w:cs="Arial"/>
          <w:b w:val="0"/>
          <w:sz w:val="24"/>
        </w:rPr>
        <w:t xml:space="preserve">К основным рискам реализации </w:t>
      </w:r>
      <w:r w:rsidR="00945734" w:rsidRPr="00A57992">
        <w:rPr>
          <w:rFonts w:ascii="Arial" w:hAnsi="Arial" w:cs="Arial"/>
          <w:b w:val="0"/>
          <w:sz w:val="24"/>
        </w:rPr>
        <w:t>Муниципальной п</w:t>
      </w:r>
      <w:r w:rsidRPr="00A57992">
        <w:rPr>
          <w:rFonts w:ascii="Arial" w:hAnsi="Arial" w:cs="Arial"/>
          <w:b w:val="0"/>
          <w:sz w:val="24"/>
        </w:rPr>
        <w:t>рограммы</w:t>
      </w:r>
      <w:r w:rsidR="00435569" w:rsidRPr="00A57992">
        <w:rPr>
          <w:rFonts w:ascii="Arial" w:hAnsi="Arial" w:cs="Arial"/>
          <w:b w:val="0"/>
          <w:sz w:val="24"/>
        </w:rPr>
        <w:t xml:space="preserve"> </w:t>
      </w:r>
      <w:r w:rsidRPr="00A57992">
        <w:rPr>
          <w:rFonts w:ascii="Arial" w:hAnsi="Arial" w:cs="Arial"/>
          <w:b w:val="0"/>
          <w:sz w:val="24"/>
        </w:rPr>
        <w:t>относятся:</w:t>
      </w:r>
    </w:p>
    <w:p w:rsidR="005462C5" w:rsidRPr="00747963" w:rsidRDefault="005462C5" w:rsidP="00BB0BB9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BA3218">
        <w:rPr>
          <w:rFonts w:ascii="Arial" w:hAnsi="Arial" w:cs="Arial"/>
          <w:b w:val="0"/>
          <w:sz w:val="24"/>
        </w:rPr>
        <w:t xml:space="preserve">- финансово-экономические риски – недофинансирование мероприятий </w:t>
      </w:r>
      <w:r w:rsidR="00945734" w:rsidRPr="00BA3218">
        <w:rPr>
          <w:rFonts w:ascii="Arial" w:hAnsi="Arial" w:cs="Arial"/>
          <w:b w:val="0"/>
          <w:sz w:val="24"/>
        </w:rPr>
        <w:t>Муниципальной п</w:t>
      </w:r>
      <w:r w:rsidRPr="00BA3218">
        <w:rPr>
          <w:rFonts w:ascii="Arial" w:hAnsi="Arial" w:cs="Arial"/>
          <w:b w:val="0"/>
          <w:sz w:val="24"/>
        </w:rPr>
        <w:t>рограммы за сч</w:t>
      </w:r>
      <w:r w:rsidR="00F57349" w:rsidRPr="00BA3218">
        <w:rPr>
          <w:rFonts w:ascii="Arial" w:hAnsi="Arial" w:cs="Arial"/>
          <w:b w:val="0"/>
          <w:sz w:val="24"/>
        </w:rPr>
        <w:t>е</w:t>
      </w:r>
      <w:r w:rsidRPr="00BA3218">
        <w:rPr>
          <w:rFonts w:ascii="Arial" w:hAnsi="Arial" w:cs="Arial"/>
          <w:b w:val="0"/>
          <w:sz w:val="24"/>
        </w:rPr>
        <w:t>т бюджетов всех уровней бюджетной системы Российской Федерации</w:t>
      </w:r>
      <w:r w:rsidRPr="00747963">
        <w:rPr>
          <w:rFonts w:ascii="Arial" w:hAnsi="Arial" w:cs="Arial"/>
          <w:b w:val="0"/>
          <w:sz w:val="24"/>
        </w:rPr>
        <w:t>;</w:t>
      </w:r>
    </w:p>
    <w:p w:rsidR="005462C5" w:rsidRDefault="005462C5" w:rsidP="00BB0BB9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BA3218">
        <w:rPr>
          <w:rFonts w:ascii="Arial" w:hAnsi="Arial" w:cs="Arial"/>
          <w:b w:val="0"/>
          <w:sz w:val="24"/>
        </w:rPr>
        <w:t xml:space="preserve">- нормативные правовые риски – непринятие или несвоевременное принятие необходимых нормативных актов, влияющих на мероприятия </w:t>
      </w:r>
      <w:r w:rsidR="00945734" w:rsidRPr="00BA3218">
        <w:rPr>
          <w:rFonts w:ascii="Arial" w:hAnsi="Arial" w:cs="Arial"/>
          <w:b w:val="0"/>
          <w:sz w:val="24"/>
        </w:rPr>
        <w:t>Муниципальной п</w:t>
      </w:r>
      <w:r w:rsidRPr="00BA3218">
        <w:rPr>
          <w:rFonts w:ascii="Arial" w:hAnsi="Arial" w:cs="Arial"/>
          <w:b w:val="0"/>
          <w:sz w:val="24"/>
        </w:rPr>
        <w:t>рограммы;</w:t>
      </w:r>
    </w:p>
    <w:p w:rsidR="005462C5" w:rsidRPr="00BA3218" w:rsidRDefault="005462C5" w:rsidP="00BB0BB9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BA3218">
        <w:rPr>
          <w:rFonts w:ascii="Arial" w:hAnsi="Arial" w:cs="Arial"/>
          <w:b w:val="0"/>
          <w:sz w:val="24"/>
        </w:rPr>
        <w:t xml:space="preserve">- организационные и управленческие риски – недостаточная проработка вопросов, решаемых в рамках </w:t>
      </w:r>
      <w:r w:rsidR="00945734" w:rsidRPr="00BA3218">
        <w:rPr>
          <w:rFonts w:ascii="Arial" w:hAnsi="Arial" w:cs="Arial"/>
          <w:b w:val="0"/>
          <w:sz w:val="24"/>
        </w:rPr>
        <w:t>Муниципальной п</w:t>
      </w:r>
      <w:r w:rsidRPr="00BA3218">
        <w:rPr>
          <w:rFonts w:ascii="Arial" w:hAnsi="Arial" w:cs="Arial"/>
          <w:b w:val="0"/>
          <w:sz w:val="24"/>
        </w:rPr>
        <w:t xml:space="preserve">рограммы, недостаточная подготовка управленческого </w:t>
      </w:r>
      <w:r w:rsidR="00241918" w:rsidRPr="00BA3218">
        <w:rPr>
          <w:rFonts w:ascii="Arial" w:hAnsi="Arial" w:cs="Arial"/>
          <w:b w:val="0"/>
          <w:sz w:val="24"/>
        </w:rPr>
        <w:t>потенциала</w:t>
      </w:r>
      <w:r w:rsidRPr="00BA3218">
        <w:rPr>
          <w:rFonts w:ascii="Arial" w:hAnsi="Arial" w:cs="Arial"/>
          <w:b w:val="0"/>
          <w:sz w:val="24"/>
        </w:rPr>
        <w:t xml:space="preserve">, </w:t>
      </w:r>
      <w:r w:rsidR="00241918" w:rsidRPr="00BA3218">
        <w:rPr>
          <w:rFonts w:ascii="Arial" w:hAnsi="Arial" w:cs="Arial"/>
          <w:b w:val="0"/>
          <w:sz w:val="24"/>
        </w:rPr>
        <w:t>не</w:t>
      </w:r>
      <w:r w:rsidR="001C1196" w:rsidRPr="00BA3218">
        <w:rPr>
          <w:rFonts w:ascii="Arial" w:hAnsi="Arial" w:cs="Arial"/>
          <w:b w:val="0"/>
          <w:sz w:val="24"/>
        </w:rPr>
        <w:t xml:space="preserve">эффективность </w:t>
      </w:r>
      <w:r w:rsidR="00241918" w:rsidRPr="00BA3218">
        <w:rPr>
          <w:rFonts w:ascii="Arial" w:hAnsi="Arial" w:cs="Arial"/>
          <w:b w:val="0"/>
          <w:sz w:val="24"/>
        </w:rPr>
        <w:t xml:space="preserve">системы мониторинга реализации </w:t>
      </w:r>
      <w:r w:rsidR="00945734" w:rsidRPr="00BA3218">
        <w:rPr>
          <w:rFonts w:ascii="Arial" w:hAnsi="Arial" w:cs="Arial"/>
          <w:b w:val="0"/>
          <w:sz w:val="24"/>
        </w:rPr>
        <w:t>Муниципальной п</w:t>
      </w:r>
      <w:r w:rsidR="00241918" w:rsidRPr="00BA3218">
        <w:rPr>
          <w:rFonts w:ascii="Arial" w:hAnsi="Arial" w:cs="Arial"/>
          <w:b w:val="0"/>
          <w:sz w:val="24"/>
        </w:rPr>
        <w:t>рограммы, отставание от сроков реализации мероприятий.</w:t>
      </w:r>
    </w:p>
    <w:p w:rsidR="00241918" w:rsidRPr="00BA3218" w:rsidRDefault="008447A8" w:rsidP="00BB0BB9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BA3218">
        <w:rPr>
          <w:rFonts w:ascii="Arial" w:hAnsi="Arial" w:cs="Arial"/>
          <w:b w:val="0"/>
          <w:sz w:val="24"/>
        </w:rPr>
        <w:t xml:space="preserve"> </w:t>
      </w:r>
      <w:r w:rsidR="00241918" w:rsidRPr="00BA3218">
        <w:rPr>
          <w:rFonts w:ascii="Arial" w:hAnsi="Arial" w:cs="Arial"/>
          <w:b w:val="0"/>
          <w:sz w:val="24"/>
        </w:rPr>
        <w:t xml:space="preserve">Устранение (минимизация) рисков связано с качеством планирования реализации </w:t>
      </w:r>
      <w:r w:rsidR="00945734" w:rsidRPr="00BA3218">
        <w:rPr>
          <w:rFonts w:ascii="Arial" w:hAnsi="Arial" w:cs="Arial"/>
          <w:b w:val="0"/>
          <w:sz w:val="24"/>
        </w:rPr>
        <w:t>Муниципальной п</w:t>
      </w:r>
      <w:r w:rsidR="00241918" w:rsidRPr="00BA3218">
        <w:rPr>
          <w:rFonts w:ascii="Arial" w:hAnsi="Arial" w:cs="Arial"/>
          <w:b w:val="0"/>
          <w:sz w:val="24"/>
        </w:rPr>
        <w:t xml:space="preserve">рограммы, обеспечением </w:t>
      </w:r>
      <w:r w:rsidR="006D5BC9" w:rsidRPr="00BA3218">
        <w:rPr>
          <w:rFonts w:ascii="Arial" w:hAnsi="Arial" w:cs="Arial"/>
          <w:b w:val="0"/>
          <w:sz w:val="24"/>
        </w:rPr>
        <w:t xml:space="preserve">эффективного </w:t>
      </w:r>
      <w:r w:rsidR="00241918" w:rsidRPr="00BA3218">
        <w:rPr>
          <w:rFonts w:ascii="Arial" w:hAnsi="Arial" w:cs="Arial"/>
          <w:b w:val="0"/>
          <w:sz w:val="24"/>
        </w:rPr>
        <w:t>мониторинга её реализации и оперативного внесения необходимых изменений.</w:t>
      </w:r>
    </w:p>
    <w:p w:rsidR="00241918" w:rsidRPr="00BA3218" w:rsidRDefault="00241918" w:rsidP="00BB0BB9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BA3218">
        <w:rPr>
          <w:rFonts w:ascii="Arial" w:hAnsi="Arial" w:cs="Arial"/>
          <w:b w:val="0"/>
          <w:sz w:val="24"/>
        </w:rPr>
        <w:t>Устранение организационных и управленческих рисков возможно за сч</w:t>
      </w:r>
      <w:r w:rsidR="00E72D8E" w:rsidRPr="00BA3218">
        <w:rPr>
          <w:rFonts w:ascii="Arial" w:hAnsi="Arial" w:cs="Arial"/>
          <w:b w:val="0"/>
          <w:sz w:val="24"/>
        </w:rPr>
        <w:t>е</w:t>
      </w:r>
      <w:r w:rsidRPr="00BA3218">
        <w:rPr>
          <w:rFonts w:ascii="Arial" w:hAnsi="Arial" w:cs="Arial"/>
          <w:b w:val="0"/>
          <w:sz w:val="24"/>
        </w:rPr>
        <w:t xml:space="preserve">т обеспечения постоянного и оперативного </w:t>
      </w:r>
      <w:r w:rsidR="00D3270F" w:rsidRPr="00BA3218">
        <w:rPr>
          <w:rFonts w:ascii="Arial" w:hAnsi="Arial" w:cs="Arial"/>
          <w:b w:val="0"/>
          <w:sz w:val="24"/>
        </w:rPr>
        <w:t xml:space="preserve">качественного </w:t>
      </w:r>
      <w:r w:rsidRPr="00BA3218">
        <w:rPr>
          <w:rFonts w:ascii="Arial" w:hAnsi="Arial" w:cs="Arial"/>
          <w:b w:val="0"/>
          <w:sz w:val="24"/>
        </w:rPr>
        <w:t xml:space="preserve">мониторинга реализации </w:t>
      </w:r>
      <w:r w:rsidR="00945734" w:rsidRPr="00BA3218">
        <w:rPr>
          <w:rFonts w:ascii="Arial" w:hAnsi="Arial" w:cs="Arial"/>
          <w:b w:val="0"/>
          <w:sz w:val="24"/>
        </w:rPr>
        <w:t xml:space="preserve"> Муниципальной п</w:t>
      </w:r>
      <w:r w:rsidRPr="00BA3218">
        <w:rPr>
          <w:rFonts w:ascii="Arial" w:hAnsi="Arial" w:cs="Arial"/>
          <w:b w:val="0"/>
          <w:sz w:val="24"/>
        </w:rPr>
        <w:t>рограммы и е</w:t>
      </w:r>
      <w:r w:rsidR="00E72D8E" w:rsidRPr="00BA3218">
        <w:rPr>
          <w:rFonts w:ascii="Arial" w:hAnsi="Arial" w:cs="Arial"/>
          <w:b w:val="0"/>
          <w:sz w:val="24"/>
        </w:rPr>
        <w:t>е</w:t>
      </w:r>
      <w:r w:rsidRPr="00BA3218">
        <w:rPr>
          <w:rFonts w:ascii="Arial" w:hAnsi="Arial" w:cs="Arial"/>
          <w:b w:val="0"/>
          <w:sz w:val="24"/>
        </w:rPr>
        <w:t xml:space="preserve"> подпрограмм, а также за сч</w:t>
      </w:r>
      <w:r w:rsidR="00E72D8E" w:rsidRPr="00BA3218">
        <w:rPr>
          <w:rFonts w:ascii="Arial" w:hAnsi="Arial" w:cs="Arial"/>
          <w:b w:val="0"/>
          <w:sz w:val="24"/>
        </w:rPr>
        <w:t>е</w:t>
      </w:r>
      <w:r w:rsidRPr="00BA3218">
        <w:rPr>
          <w:rFonts w:ascii="Arial" w:hAnsi="Arial" w:cs="Arial"/>
          <w:b w:val="0"/>
          <w:sz w:val="24"/>
        </w:rPr>
        <w:t xml:space="preserve">т корректировки </w:t>
      </w:r>
      <w:r w:rsidR="00945734" w:rsidRPr="00BA3218">
        <w:rPr>
          <w:rFonts w:ascii="Arial" w:hAnsi="Arial" w:cs="Arial"/>
          <w:b w:val="0"/>
          <w:sz w:val="24"/>
        </w:rPr>
        <w:t>Муниципальной п</w:t>
      </w:r>
      <w:r w:rsidRPr="00BA3218">
        <w:rPr>
          <w:rFonts w:ascii="Arial" w:hAnsi="Arial" w:cs="Arial"/>
          <w:b w:val="0"/>
          <w:sz w:val="24"/>
        </w:rPr>
        <w:t>рограммы на основе анализа данных мониторинга. Важным средством снижения рисков является проведение аттестации и переподготовка управленческих кадров системы образования</w:t>
      </w:r>
      <w:r w:rsidR="007B28A7" w:rsidRPr="00BA3218">
        <w:rPr>
          <w:rFonts w:ascii="Arial" w:hAnsi="Arial" w:cs="Arial"/>
          <w:b w:val="0"/>
          <w:sz w:val="24"/>
        </w:rPr>
        <w:t xml:space="preserve">, повышение </w:t>
      </w:r>
      <w:proofErr w:type="gramStart"/>
      <w:r w:rsidR="007B28A7" w:rsidRPr="00BA3218">
        <w:rPr>
          <w:rFonts w:ascii="Arial" w:hAnsi="Arial" w:cs="Arial"/>
          <w:b w:val="0"/>
          <w:sz w:val="24"/>
        </w:rPr>
        <w:t xml:space="preserve">эффективности планово-экономической деятельности </w:t>
      </w:r>
      <w:r w:rsidR="008F668A" w:rsidRPr="00BA3218">
        <w:rPr>
          <w:rFonts w:ascii="Arial" w:hAnsi="Arial" w:cs="Arial"/>
          <w:b w:val="0"/>
          <w:sz w:val="24"/>
        </w:rPr>
        <w:t xml:space="preserve">администрации </w:t>
      </w:r>
      <w:r w:rsidR="003A61D5" w:rsidRPr="00BA3218">
        <w:rPr>
          <w:rFonts w:ascii="Arial" w:hAnsi="Arial" w:cs="Arial"/>
          <w:b w:val="0"/>
          <w:sz w:val="24"/>
        </w:rPr>
        <w:t>учреждений образования</w:t>
      </w:r>
      <w:proofErr w:type="gramEnd"/>
      <w:r w:rsidRPr="00BA3218">
        <w:rPr>
          <w:rFonts w:ascii="Arial" w:hAnsi="Arial" w:cs="Arial"/>
          <w:b w:val="0"/>
          <w:sz w:val="24"/>
        </w:rPr>
        <w:t>.</w:t>
      </w:r>
    </w:p>
    <w:p w:rsidR="00241918" w:rsidRPr="00BA3218" w:rsidRDefault="00241918" w:rsidP="00BB0BB9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BA3218">
        <w:rPr>
          <w:rFonts w:ascii="Arial" w:hAnsi="Arial" w:cs="Arial"/>
          <w:b w:val="0"/>
          <w:sz w:val="24"/>
        </w:rPr>
        <w:t>Снижение риска недостаточного финансирования возможно при обеспечении правильного расч</w:t>
      </w:r>
      <w:r w:rsidR="00E72D8E" w:rsidRPr="00BA3218">
        <w:rPr>
          <w:rFonts w:ascii="Arial" w:hAnsi="Arial" w:cs="Arial"/>
          <w:b w:val="0"/>
          <w:sz w:val="24"/>
        </w:rPr>
        <w:t>е</w:t>
      </w:r>
      <w:r w:rsidRPr="00BA3218">
        <w:rPr>
          <w:rFonts w:ascii="Arial" w:hAnsi="Arial" w:cs="Arial"/>
          <w:b w:val="0"/>
          <w:sz w:val="24"/>
        </w:rPr>
        <w:t>та необходимых объ</w:t>
      </w:r>
      <w:r w:rsidR="00E72D8E" w:rsidRPr="00BA3218">
        <w:rPr>
          <w:rFonts w:ascii="Arial" w:hAnsi="Arial" w:cs="Arial"/>
          <w:b w:val="0"/>
          <w:sz w:val="24"/>
        </w:rPr>
        <w:t>е</w:t>
      </w:r>
      <w:r w:rsidRPr="00BA3218">
        <w:rPr>
          <w:rFonts w:ascii="Arial" w:hAnsi="Arial" w:cs="Arial"/>
          <w:b w:val="0"/>
          <w:sz w:val="24"/>
        </w:rPr>
        <w:t>мов средств муниципального и регионального бюджетов</w:t>
      </w:r>
      <w:r w:rsidR="009050AA" w:rsidRPr="00BA3218">
        <w:rPr>
          <w:rFonts w:ascii="Arial" w:hAnsi="Arial" w:cs="Arial"/>
          <w:b w:val="0"/>
          <w:sz w:val="24"/>
        </w:rPr>
        <w:t xml:space="preserve">, оптимизации </w:t>
      </w:r>
      <w:r w:rsidR="0054117D" w:rsidRPr="00BA3218">
        <w:rPr>
          <w:rFonts w:ascii="Arial" w:hAnsi="Arial" w:cs="Arial"/>
          <w:b w:val="0"/>
          <w:sz w:val="24"/>
        </w:rPr>
        <w:t>работы учреждений образования</w:t>
      </w:r>
      <w:r w:rsidRPr="00BA3218">
        <w:rPr>
          <w:rFonts w:ascii="Arial" w:hAnsi="Arial" w:cs="Arial"/>
          <w:b w:val="0"/>
          <w:sz w:val="24"/>
        </w:rPr>
        <w:t>.</w:t>
      </w:r>
    </w:p>
    <w:p w:rsidR="00400903" w:rsidRDefault="00400903" w:rsidP="00BB0BB9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BA3218">
        <w:rPr>
          <w:rFonts w:ascii="Arial" w:hAnsi="Arial" w:cs="Arial"/>
          <w:b w:val="0"/>
          <w:sz w:val="24"/>
        </w:rPr>
        <w:t xml:space="preserve">Иные возможные виды рисков реализации </w:t>
      </w:r>
      <w:r w:rsidR="00945734" w:rsidRPr="00BA3218">
        <w:rPr>
          <w:rFonts w:ascii="Arial" w:hAnsi="Arial" w:cs="Arial"/>
          <w:b w:val="0"/>
          <w:sz w:val="24"/>
        </w:rPr>
        <w:t>Муниципальной п</w:t>
      </w:r>
      <w:r w:rsidRPr="00BA3218">
        <w:rPr>
          <w:rFonts w:ascii="Arial" w:hAnsi="Arial" w:cs="Arial"/>
          <w:b w:val="0"/>
          <w:sz w:val="24"/>
        </w:rPr>
        <w:t xml:space="preserve">рограммы связаны со спецификой целей и задач </w:t>
      </w:r>
      <w:r w:rsidR="00945734" w:rsidRPr="00BA3218">
        <w:rPr>
          <w:rFonts w:ascii="Arial" w:hAnsi="Arial" w:cs="Arial"/>
          <w:b w:val="0"/>
          <w:sz w:val="24"/>
        </w:rPr>
        <w:t>Муниципальной п</w:t>
      </w:r>
      <w:r w:rsidRPr="00BA3218">
        <w:rPr>
          <w:rFonts w:ascii="Arial" w:hAnsi="Arial" w:cs="Arial"/>
          <w:b w:val="0"/>
          <w:sz w:val="24"/>
        </w:rPr>
        <w:t>рограммы, меры по их</w:t>
      </w:r>
      <w:r w:rsidR="00B435A2">
        <w:rPr>
          <w:rFonts w:ascii="Arial" w:hAnsi="Arial" w:cs="Arial"/>
          <w:b w:val="0"/>
          <w:sz w:val="24"/>
        </w:rPr>
        <w:t xml:space="preserve"> </w:t>
      </w:r>
      <w:r w:rsidRPr="00BA3218">
        <w:rPr>
          <w:rFonts w:ascii="Arial" w:hAnsi="Arial" w:cs="Arial"/>
          <w:b w:val="0"/>
          <w:sz w:val="24"/>
        </w:rPr>
        <w:t>минимизации будут осуществляться в ходе оперативного принятия управленческих решений в рамках</w:t>
      </w:r>
      <w:r w:rsidR="00945734" w:rsidRPr="00BA3218">
        <w:rPr>
          <w:rFonts w:ascii="Arial" w:hAnsi="Arial" w:cs="Arial"/>
          <w:b w:val="0"/>
          <w:sz w:val="24"/>
        </w:rPr>
        <w:t xml:space="preserve"> Муниципальной</w:t>
      </w:r>
      <w:r w:rsidRPr="00BA3218">
        <w:rPr>
          <w:rFonts w:ascii="Arial" w:hAnsi="Arial" w:cs="Arial"/>
          <w:b w:val="0"/>
          <w:sz w:val="24"/>
        </w:rPr>
        <w:t xml:space="preserve"> </w:t>
      </w:r>
      <w:r w:rsidR="00945734" w:rsidRPr="00BA3218">
        <w:rPr>
          <w:rFonts w:ascii="Arial" w:hAnsi="Arial" w:cs="Arial"/>
          <w:b w:val="0"/>
          <w:sz w:val="24"/>
        </w:rPr>
        <w:t>п</w:t>
      </w:r>
      <w:r w:rsidRPr="00BA3218">
        <w:rPr>
          <w:rFonts w:ascii="Arial" w:hAnsi="Arial" w:cs="Arial"/>
          <w:b w:val="0"/>
          <w:sz w:val="24"/>
        </w:rPr>
        <w:t>рограммы.</w:t>
      </w:r>
    </w:p>
    <w:p w:rsidR="00751541" w:rsidRPr="00BA3218" w:rsidRDefault="00751541" w:rsidP="00BB0BB9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</w:p>
    <w:p w:rsidR="006025F1" w:rsidRDefault="0030316A" w:rsidP="006025F1">
      <w:pPr>
        <w:pStyle w:val="21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</w:t>
      </w:r>
      <w:r w:rsidR="005E50B4" w:rsidRPr="00BA3218">
        <w:rPr>
          <w:rFonts w:ascii="Arial" w:hAnsi="Arial" w:cs="Arial"/>
          <w:sz w:val="24"/>
        </w:rPr>
        <w:t xml:space="preserve">. </w:t>
      </w:r>
      <w:r w:rsidR="004A34B4" w:rsidRPr="00BA3218">
        <w:rPr>
          <w:rFonts w:ascii="Arial" w:hAnsi="Arial" w:cs="Arial"/>
          <w:sz w:val="24"/>
        </w:rPr>
        <w:t xml:space="preserve">Приоритеты и цели социально-экономического развития отрасли, </w:t>
      </w:r>
    </w:p>
    <w:p w:rsidR="004A34B4" w:rsidRPr="00BA3218" w:rsidRDefault="004A34B4" w:rsidP="006025F1">
      <w:pPr>
        <w:pStyle w:val="21"/>
        <w:rPr>
          <w:rFonts w:ascii="Arial" w:hAnsi="Arial" w:cs="Arial"/>
          <w:sz w:val="24"/>
        </w:rPr>
      </w:pPr>
      <w:r w:rsidRPr="00BA3218">
        <w:rPr>
          <w:rFonts w:ascii="Arial" w:hAnsi="Arial" w:cs="Arial"/>
          <w:sz w:val="24"/>
        </w:rPr>
        <w:t>описание основных целей и задач программы,</w:t>
      </w:r>
      <w:r w:rsidR="006025F1">
        <w:rPr>
          <w:rFonts w:ascii="Arial" w:hAnsi="Arial" w:cs="Arial"/>
          <w:sz w:val="24"/>
        </w:rPr>
        <w:t xml:space="preserve"> </w:t>
      </w:r>
      <w:r w:rsidRPr="00BA3218">
        <w:rPr>
          <w:rFonts w:ascii="Arial" w:hAnsi="Arial" w:cs="Arial"/>
          <w:sz w:val="24"/>
        </w:rPr>
        <w:t>прогноз развития отрасли</w:t>
      </w:r>
    </w:p>
    <w:p w:rsidR="004A34B4" w:rsidRPr="00BA3218" w:rsidRDefault="004A34B4" w:rsidP="00BB0BB9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BA3218">
        <w:rPr>
          <w:rFonts w:ascii="Arial" w:hAnsi="Arial" w:cs="Arial"/>
          <w:b w:val="0"/>
          <w:sz w:val="24"/>
        </w:rPr>
        <w:t xml:space="preserve">Стратегическая цель политики в области образования в Красноярском крае - повышение доступности качественного образования современного уровня, соответствующего требованиям инновационного развития экономики региона </w:t>
      </w:r>
      <w:r w:rsidR="00BB0BB9">
        <w:rPr>
          <w:rFonts w:ascii="Arial" w:hAnsi="Arial" w:cs="Arial"/>
          <w:b w:val="0"/>
          <w:sz w:val="24"/>
        </w:rPr>
        <w:t xml:space="preserve">                      </w:t>
      </w:r>
      <w:r w:rsidRPr="00BA3218">
        <w:rPr>
          <w:rFonts w:ascii="Arial" w:hAnsi="Arial" w:cs="Arial"/>
          <w:b w:val="0"/>
          <w:sz w:val="24"/>
        </w:rPr>
        <w:t>и потребностям граждан.</w:t>
      </w:r>
    </w:p>
    <w:p w:rsidR="004A34B4" w:rsidRPr="00BA3218" w:rsidRDefault="00673AC0" w:rsidP="00BB0BB9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BA3218">
        <w:rPr>
          <w:rFonts w:ascii="Arial" w:hAnsi="Arial" w:cs="Arial"/>
          <w:b w:val="0"/>
          <w:sz w:val="24"/>
        </w:rPr>
        <w:t>Приоритетными</w:t>
      </w:r>
      <w:r w:rsidR="004A34B4" w:rsidRPr="00BA3218">
        <w:rPr>
          <w:rFonts w:ascii="Arial" w:hAnsi="Arial" w:cs="Arial"/>
          <w:b w:val="0"/>
          <w:sz w:val="24"/>
        </w:rPr>
        <w:t xml:space="preserve"> направления</w:t>
      </w:r>
      <w:r w:rsidRPr="00BA3218">
        <w:rPr>
          <w:rFonts w:ascii="Arial" w:hAnsi="Arial" w:cs="Arial"/>
          <w:b w:val="0"/>
          <w:sz w:val="24"/>
        </w:rPr>
        <w:t>ми</w:t>
      </w:r>
      <w:r w:rsidR="004A34B4" w:rsidRPr="00BA3218">
        <w:rPr>
          <w:rFonts w:ascii="Arial" w:hAnsi="Arial" w:cs="Arial"/>
          <w:b w:val="0"/>
          <w:sz w:val="24"/>
        </w:rPr>
        <w:t xml:space="preserve"> </w:t>
      </w:r>
      <w:r w:rsidRPr="00BA3218">
        <w:rPr>
          <w:rFonts w:ascii="Arial" w:hAnsi="Arial" w:cs="Arial"/>
          <w:b w:val="0"/>
          <w:sz w:val="24"/>
        </w:rPr>
        <w:t>реализации целей и задач Муниципальной программы по уровням и видам образования являются следующие</w:t>
      </w:r>
      <w:r w:rsidR="004A34B4" w:rsidRPr="00BA3218">
        <w:rPr>
          <w:rFonts w:ascii="Arial" w:hAnsi="Arial" w:cs="Arial"/>
          <w:b w:val="0"/>
          <w:sz w:val="24"/>
        </w:rPr>
        <w:t>.</w:t>
      </w:r>
    </w:p>
    <w:p w:rsidR="004A34B4" w:rsidRPr="00D8117E" w:rsidRDefault="004A34B4" w:rsidP="00BB0BB9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D8117E">
        <w:rPr>
          <w:rFonts w:ascii="Arial" w:hAnsi="Arial" w:cs="Arial"/>
          <w:b w:val="0"/>
          <w:sz w:val="24"/>
        </w:rPr>
        <w:t>Система дошкольного образования.</w:t>
      </w:r>
    </w:p>
    <w:p w:rsidR="00473E7A" w:rsidRDefault="00473E7A" w:rsidP="00473E7A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D8117E">
        <w:rPr>
          <w:rFonts w:ascii="Arial" w:hAnsi="Arial" w:cs="Arial"/>
          <w:b w:val="0"/>
          <w:sz w:val="24"/>
        </w:rPr>
        <w:t>Повышение доступности и качества дошкольного образования, в том числе через введение федеральных государственных образовательных стандартов, внедрение системы оценки качества дошкольного образования, развитие материально-технической базы учреждений.</w:t>
      </w:r>
    </w:p>
    <w:p w:rsidR="00D72D24" w:rsidRPr="00BA3218" w:rsidRDefault="00D72D24" w:rsidP="00BB0BB9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BA3218">
        <w:rPr>
          <w:rFonts w:ascii="Arial" w:hAnsi="Arial" w:cs="Arial"/>
          <w:b w:val="0"/>
          <w:sz w:val="24"/>
        </w:rPr>
        <w:t>Система общего образования.</w:t>
      </w:r>
    </w:p>
    <w:p w:rsidR="00D72D24" w:rsidRPr="00BA3218" w:rsidRDefault="00D72D24" w:rsidP="00BB0BB9">
      <w:pPr>
        <w:tabs>
          <w:tab w:val="left" w:pos="-567"/>
          <w:tab w:val="left" w:pos="426"/>
        </w:tabs>
        <w:ind w:firstLine="709"/>
        <w:jc w:val="both"/>
        <w:rPr>
          <w:rFonts w:ascii="Arial" w:hAnsi="Arial" w:cs="Arial"/>
          <w:bCs/>
          <w:color w:val="000000"/>
          <w:sz w:val="24"/>
        </w:rPr>
      </w:pPr>
      <w:r w:rsidRPr="00BA3218">
        <w:rPr>
          <w:rFonts w:ascii="Arial" w:hAnsi="Arial" w:cs="Arial"/>
          <w:sz w:val="24"/>
        </w:rPr>
        <w:t xml:space="preserve">Повышение доступности и качества образования, в том числе </w:t>
      </w:r>
      <w:r w:rsidRPr="00BA3218">
        <w:rPr>
          <w:rFonts w:ascii="Arial" w:hAnsi="Arial" w:cs="Arial"/>
          <w:bCs/>
          <w:color w:val="000000"/>
          <w:sz w:val="24"/>
        </w:rPr>
        <w:t xml:space="preserve">переход </w:t>
      </w:r>
      <w:r w:rsidR="00264644">
        <w:rPr>
          <w:rFonts w:ascii="Arial" w:hAnsi="Arial" w:cs="Arial"/>
          <w:bCs/>
          <w:color w:val="000000"/>
          <w:sz w:val="24"/>
        </w:rPr>
        <w:t xml:space="preserve">                    </w:t>
      </w:r>
      <w:r w:rsidRPr="00BA3218">
        <w:rPr>
          <w:rFonts w:ascii="Arial" w:hAnsi="Arial" w:cs="Arial"/>
          <w:bCs/>
          <w:color w:val="000000"/>
          <w:sz w:val="24"/>
        </w:rPr>
        <w:t xml:space="preserve">на федеральные государственные образовательные стандарты второго поколения, </w:t>
      </w:r>
      <w:r w:rsidRPr="00BA3218">
        <w:rPr>
          <w:rFonts w:ascii="Arial" w:eastAsia="Calibri" w:hAnsi="Arial" w:cs="Arial"/>
          <w:sz w:val="24"/>
          <w:lang w:eastAsia="en-US"/>
        </w:rPr>
        <w:t>внедрение системы оценки качества общего образования,</w:t>
      </w:r>
      <w:r w:rsidRPr="00BA3218">
        <w:rPr>
          <w:rFonts w:ascii="Arial" w:hAnsi="Arial" w:cs="Arial"/>
          <w:bCs/>
          <w:color w:val="000000"/>
          <w:sz w:val="24"/>
        </w:rPr>
        <w:t xml:space="preserve"> развитие материально-</w:t>
      </w:r>
      <w:r w:rsidRPr="00BA3218">
        <w:rPr>
          <w:rFonts w:ascii="Arial" w:hAnsi="Arial" w:cs="Arial"/>
          <w:sz w:val="24"/>
        </w:rPr>
        <w:t>технической</w:t>
      </w:r>
      <w:r w:rsidRPr="00BA3218">
        <w:rPr>
          <w:rFonts w:ascii="Arial" w:hAnsi="Arial" w:cs="Arial"/>
          <w:bCs/>
          <w:color w:val="000000"/>
          <w:sz w:val="24"/>
        </w:rPr>
        <w:t xml:space="preserve"> базы учреждений общего образования</w:t>
      </w:r>
      <w:r w:rsidRPr="00BA3218">
        <w:rPr>
          <w:rFonts w:ascii="Arial" w:hAnsi="Arial" w:cs="Arial"/>
          <w:sz w:val="24"/>
        </w:rPr>
        <w:t>,</w:t>
      </w:r>
      <w:r w:rsidRPr="00BA3218">
        <w:rPr>
          <w:rFonts w:ascii="Arial" w:hAnsi="Arial" w:cs="Arial"/>
          <w:bCs/>
          <w:color w:val="000000"/>
          <w:sz w:val="24"/>
        </w:rPr>
        <w:t xml:space="preserve"> использование современных информационных и коммуникационных технологий, дистанционных форм обучения. </w:t>
      </w:r>
    </w:p>
    <w:p w:rsidR="00D72D24" w:rsidRDefault="00D72D24" w:rsidP="00BB0BB9">
      <w:pPr>
        <w:tabs>
          <w:tab w:val="left" w:pos="-567"/>
          <w:tab w:val="left" w:pos="426"/>
        </w:tabs>
        <w:ind w:firstLine="709"/>
        <w:jc w:val="both"/>
        <w:rPr>
          <w:rFonts w:ascii="Arial" w:hAnsi="Arial" w:cs="Arial"/>
          <w:sz w:val="24"/>
        </w:rPr>
      </w:pPr>
      <w:r w:rsidRPr="00BA3218">
        <w:rPr>
          <w:rFonts w:ascii="Arial" w:hAnsi="Arial" w:cs="Arial"/>
          <w:bCs/>
          <w:color w:val="000000"/>
          <w:sz w:val="24"/>
        </w:rPr>
        <w:t xml:space="preserve">Привлечение и «омоложение» кадров через </w:t>
      </w:r>
      <w:r w:rsidRPr="00BA3218">
        <w:rPr>
          <w:rFonts w:ascii="Arial" w:hAnsi="Arial" w:cs="Arial"/>
          <w:sz w:val="24"/>
        </w:rPr>
        <w:t>совершенствование системы оплаты труда,</w:t>
      </w:r>
      <w:r w:rsidRPr="00BA3218">
        <w:rPr>
          <w:rFonts w:ascii="Arial" w:eastAsia="Calibri" w:hAnsi="Arial" w:cs="Arial"/>
          <w:sz w:val="24"/>
          <w:lang w:eastAsia="en-US"/>
        </w:rPr>
        <w:t xml:space="preserve"> внедрение механизмов эффективного контракта</w:t>
      </w:r>
      <w:r w:rsidRPr="00BA3218">
        <w:rPr>
          <w:rFonts w:ascii="Arial" w:hAnsi="Arial" w:cs="Arial"/>
          <w:sz w:val="24"/>
        </w:rPr>
        <w:t>, поддержка лучших учителей, внедряющих инновационные образовательные программы.</w:t>
      </w:r>
    </w:p>
    <w:p w:rsidR="00E2215B" w:rsidRDefault="00D72D24" w:rsidP="00BB0BB9">
      <w:pPr>
        <w:tabs>
          <w:tab w:val="left" w:pos="-567"/>
        </w:tabs>
        <w:autoSpaceDE w:val="0"/>
        <w:autoSpaceDN w:val="0"/>
        <w:ind w:firstLine="709"/>
        <w:jc w:val="both"/>
        <w:rPr>
          <w:rFonts w:ascii="Arial" w:hAnsi="Arial" w:cs="Arial"/>
          <w:sz w:val="24"/>
        </w:rPr>
      </w:pPr>
      <w:r w:rsidRPr="00BA3218">
        <w:rPr>
          <w:rFonts w:ascii="Arial" w:hAnsi="Arial" w:cs="Arial"/>
          <w:sz w:val="24"/>
        </w:rPr>
        <w:t xml:space="preserve">Система выявления, сопровождения и поддержки одаренных детей                                  и талантливой молодежи через расширение форм выявления, сопровождения                и поддержки одаренных детей и талантливой молодежи, увеличение доли охвата детей </w:t>
      </w:r>
      <w:r w:rsidR="00E2215B">
        <w:rPr>
          <w:rFonts w:ascii="Arial" w:hAnsi="Arial" w:cs="Arial"/>
          <w:sz w:val="24"/>
        </w:rPr>
        <w:t xml:space="preserve">  </w:t>
      </w:r>
      <w:r w:rsidR="002D6DE1">
        <w:rPr>
          <w:rFonts w:ascii="Arial" w:hAnsi="Arial" w:cs="Arial"/>
          <w:sz w:val="24"/>
        </w:rPr>
        <w:t xml:space="preserve"> </w:t>
      </w:r>
      <w:r w:rsidRPr="00BA3218">
        <w:rPr>
          <w:rFonts w:ascii="Arial" w:hAnsi="Arial" w:cs="Arial"/>
          <w:sz w:val="24"/>
        </w:rPr>
        <w:t xml:space="preserve">дополнительными </w:t>
      </w:r>
      <w:r w:rsidR="00E2215B">
        <w:rPr>
          <w:rFonts w:ascii="Arial" w:hAnsi="Arial" w:cs="Arial"/>
          <w:sz w:val="24"/>
        </w:rPr>
        <w:t xml:space="preserve">  </w:t>
      </w:r>
      <w:r w:rsidRPr="00BA3218">
        <w:rPr>
          <w:rFonts w:ascii="Arial" w:hAnsi="Arial" w:cs="Arial"/>
          <w:sz w:val="24"/>
        </w:rPr>
        <w:t xml:space="preserve">образовательными </w:t>
      </w:r>
      <w:r w:rsidR="00E2215B">
        <w:rPr>
          <w:rFonts w:ascii="Arial" w:hAnsi="Arial" w:cs="Arial"/>
          <w:sz w:val="24"/>
        </w:rPr>
        <w:t xml:space="preserve">  </w:t>
      </w:r>
      <w:r w:rsidRPr="00BA3218">
        <w:rPr>
          <w:rFonts w:ascii="Arial" w:hAnsi="Arial" w:cs="Arial"/>
          <w:sz w:val="24"/>
        </w:rPr>
        <w:t xml:space="preserve">программами, </w:t>
      </w:r>
      <w:r w:rsidR="00E2215B">
        <w:rPr>
          <w:rFonts w:ascii="Arial" w:hAnsi="Arial" w:cs="Arial"/>
          <w:sz w:val="24"/>
        </w:rPr>
        <w:t xml:space="preserve">  </w:t>
      </w:r>
      <w:r w:rsidRPr="00BA3218">
        <w:rPr>
          <w:rFonts w:ascii="Arial" w:hAnsi="Arial" w:cs="Arial"/>
          <w:sz w:val="24"/>
        </w:rPr>
        <w:t>направленными</w:t>
      </w:r>
      <w:r w:rsidR="00E2215B">
        <w:rPr>
          <w:rFonts w:ascii="Arial" w:hAnsi="Arial" w:cs="Arial"/>
          <w:sz w:val="24"/>
        </w:rPr>
        <w:t xml:space="preserve"> </w:t>
      </w:r>
      <w:r w:rsidRPr="00BA3218">
        <w:rPr>
          <w:rFonts w:ascii="Arial" w:hAnsi="Arial" w:cs="Arial"/>
          <w:sz w:val="24"/>
        </w:rPr>
        <w:t xml:space="preserve"> </w:t>
      </w:r>
      <w:r w:rsidR="00E2215B">
        <w:rPr>
          <w:rFonts w:ascii="Arial" w:hAnsi="Arial" w:cs="Arial"/>
          <w:sz w:val="24"/>
        </w:rPr>
        <w:t xml:space="preserve"> </w:t>
      </w:r>
      <w:proofErr w:type="gramStart"/>
      <w:r w:rsidRPr="00BA3218">
        <w:rPr>
          <w:rFonts w:ascii="Arial" w:hAnsi="Arial" w:cs="Arial"/>
          <w:sz w:val="24"/>
        </w:rPr>
        <w:t>на</w:t>
      </w:r>
      <w:proofErr w:type="gramEnd"/>
      <w:r w:rsidRPr="00BA3218">
        <w:rPr>
          <w:rFonts w:ascii="Arial" w:hAnsi="Arial" w:cs="Arial"/>
          <w:sz w:val="24"/>
        </w:rPr>
        <w:t xml:space="preserve"> </w:t>
      </w:r>
    </w:p>
    <w:p w:rsidR="00D72D24" w:rsidRDefault="00D72D24" w:rsidP="00E2215B">
      <w:pPr>
        <w:tabs>
          <w:tab w:val="left" w:pos="-567"/>
        </w:tabs>
        <w:autoSpaceDE w:val="0"/>
        <w:autoSpaceDN w:val="0"/>
        <w:jc w:val="both"/>
        <w:rPr>
          <w:rFonts w:ascii="Arial" w:hAnsi="Arial" w:cs="Arial"/>
          <w:sz w:val="24"/>
        </w:rPr>
      </w:pPr>
      <w:r w:rsidRPr="00BA3218">
        <w:rPr>
          <w:rFonts w:ascii="Arial" w:hAnsi="Arial" w:cs="Arial"/>
          <w:sz w:val="24"/>
        </w:rPr>
        <w:t>развитие их способностей, поддержка педагогических работников, имеющих высокие достижения в работе с одаренными детьми.</w:t>
      </w:r>
    </w:p>
    <w:p w:rsidR="00D72D24" w:rsidRDefault="00D72D24" w:rsidP="00BB0BB9">
      <w:pPr>
        <w:tabs>
          <w:tab w:val="left" w:pos="-567"/>
          <w:tab w:val="left" w:pos="426"/>
        </w:tabs>
        <w:ind w:firstLine="709"/>
        <w:jc w:val="both"/>
        <w:rPr>
          <w:rFonts w:ascii="Arial" w:hAnsi="Arial" w:cs="Arial"/>
          <w:sz w:val="24"/>
        </w:rPr>
      </w:pPr>
      <w:r w:rsidRPr="00BA3218">
        <w:rPr>
          <w:rFonts w:ascii="Arial" w:hAnsi="Arial" w:cs="Arial"/>
          <w:sz w:val="24"/>
        </w:rPr>
        <w:t>Социализация детей с ограниченными возможностями здоровья через развитие инклюзивного и дистанционного образования.</w:t>
      </w:r>
    </w:p>
    <w:p w:rsidR="00D72D24" w:rsidRPr="00BA3218" w:rsidRDefault="00D72D24" w:rsidP="00BB0BB9">
      <w:pPr>
        <w:tabs>
          <w:tab w:val="left" w:pos="-567"/>
          <w:tab w:val="left" w:pos="426"/>
        </w:tabs>
        <w:ind w:firstLine="709"/>
        <w:jc w:val="both"/>
        <w:rPr>
          <w:rFonts w:ascii="Arial" w:hAnsi="Arial" w:cs="Arial"/>
          <w:bCs/>
          <w:sz w:val="24"/>
        </w:rPr>
      </w:pPr>
      <w:r w:rsidRPr="00BA3218">
        <w:rPr>
          <w:rFonts w:ascii="Arial" w:hAnsi="Arial" w:cs="Arial"/>
          <w:sz w:val="24"/>
        </w:rPr>
        <w:t xml:space="preserve">Сохранение здоровья детей через </w:t>
      </w:r>
      <w:r w:rsidRPr="00BA3218">
        <w:rPr>
          <w:rFonts w:ascii="Arial" w:hAnsi="Arial" w:cs="Arial"/>
          <w:bCs/>
          <w:color w:val="000000"/>
          <w:sz w:val="24"/>
        </w:rPr>
        <w:t xml:space="preserve">совершенствование организации питания </w:t>
      </w:r>
      <w:r w:rsidRPr="00BA3218">
        <w:rPr>
          <w:rFonts w:ascii="Arial" w:hAnsi="Arial" w:cs="Arial"/>
          <w:bCs/>
          <w:sz w:val="24"/>
        </w:rPr>
        <w:t xml:space="preserve">обучающихся и воспитанников в образовательных учреждениях; улучшение качества медицинского обслуживания обучающихся и воспитанников образовательных учреждений, использование </w:t>
      </w:r>
      <w:proofErr w:type="spellStart"/>
      <w:r w:rsidRPr="00BA3218">
        <w:rPr>
          <w:rFonts w:ascii="Arial" w:hAnsi="Arial" w:cs="Arial"/>
          <w:bCs/>
          <w:sz w:val="24"/>
        </w:rPr>
        <w:t>здоровьесберегающих</w:t>
      </w:r>
      <w:proofErr w:type="spellEnd"/>
      <w:r w:rsidRPr="00BA3218">
        <w:rPr>
          <w:rFonts w:ascii="Arial" w:hAnsi="Arial" w:cs="Arial"/>
          <w:bCs/>
          <w:sz w:val="24"/>
        </w:rPr>
        <w:t xml:space="preserve"> технологий </w:t>
      </w:r>
      <w:r w:rsidR="00CA342F">
        <w:rPr>
          <w:rFonts w:ascii="Arial" w:hAnsi="Arial" w:cs="Arial"/>
          <w:bCs/>
          <w:sz w:val="24"/>
        </w:rPr>
        <w:t xml:space="preserve">                 </w:t>
      </w:r>
      <w:r w:rsidRPr="00BA3218">
        <w:rPr>
          <w:rFonts w:ascii="Arial" w:hAnsi="Arial" w:cs="Arial"/>
          <w:bCs/>
          <w:sz w:val="24"/>
        </w:rPr>
        <w:t>в образовательном процессе</w:t>
      </w:r>
      <w:r w:rsidR="00CF491B">
        <w:rPr>
          <w:rFonts w:ascii="Arial" w:hAnsi="Arial" w:cs="Arial"/>
          <w:bCs/>
          <w:sz w:val="24"/>
        </w:rPr>
        <w:t>, организацию отдыха и оздоровления детей в летний период и обеспечение безопасного качественного отдыха</w:t>
      </w:r>
      <w:r w:rsidR="006A1E8C">
        <w:rPr>
          <w:rFonts w:ascii="Arial" w:hAnsi="Arial" w:cs="Arial"/>
          <w:bCs/>
          <w:sz w:val="24"/>
        </w:rPr>
        <w:t xml:space="preserve"> и оздоровления детей.                </w:t>
      </w:r>
    </w:p>
    <w:p w:rsidR="00D852E8" w:rsidRDefault="00EB327E" w:rsidP="0098532D">
      <w:pPr>
        <w:tabs>
          <w:tab w:val="left" w:pos="-567"/>
          <w:tab w:val="left" w:pos="426"/>
        </w:tabs>
        <w:jc w:val="both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 xml:space="preserve">     </w:t>
      </w:r>
      <w:r w:rsidR="00C63A96">
        <w:rPr>
          <w:rFonts w:ascii="Arial" w:hAnsi="Arial" w:cs="Arial"/>
          <w:bCs/>
          <w:sz w:val="24"/>
        </w:rPr>
        <w:t xml:space="preserve"> </w:t>
      </w:r>
      <w:r w:rsidR="002D6CBE">
        <w:rPr>
          <w:rFonts w:ascii="Arial" w:hAnsi="Arial" w:cs="Arial"/>
          <w:bCs/>
          <w:sz w:val="24"/>
        </w:rPr>
        <w:t xml:space="preserve">    </w:t>
      </w:r>
    </w:p>
    <w:p w:rsidR="005E50B4" w:rsidRPr="00BA3218" w:rsidRDefault="00D852E8" w:rsidP="0098532D">
      <w:pPr>
        <w:tabs>
          <w:tab w:val="left" w:pos="-567"/>
          <w:tab w:val="left" w:pos="426"/>
        </w:tabs>
        <w:jc w:val="both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 xml:space="preserve">           </w:t>
      </w:r>
      <w:r w:rsidR="005E50B4" w:rsidRPr="007C194D">
        <w:rPr>
          <w:rFonts w:ascii="Arial" w:hAnsi="Arial" w:cs="Arial"/>
          <w:bCs/>
          <w:sz w:val="24"/>
        </w:rPr>
        <w:t>Система дополнительного образования.</w:t>
      </w:r>
    </w:p>
    <w:p w:rsidR="00DE5226" w:rsidRPr="001F338F" w:rsidRDefault="00DE5226" w:rsidP="0098532D">
      <w:pPr>
        <w:tabs>
          <w:tab w:val="left" w:pos="-567"/>
          <w:tab w:val="left" w:pos="426"/>
        </w:tabs>
        <w:ind w:firstLine="709"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sz w:val="24"/>
        </w:rPr>
        <w:t xml:space="preserve">Создание условий для развития инфраструктуры и укрепления материально-технической базы учреждения дополнительного образования детей, для формирования и реализации современного содержания дополнительного образования, обеспечения его высокого качества и дифференцированного характера при массовой доступности, социальной адаптации, разностороннего развития и самореализации подрастающего поколения в соответствии </w:t>
      </w:r>
      <w:r w:rsidR="00A51522" w:rsidRPr="001F338F">
        <w:rPr>
          <w:rFonts w:ascii="Arial" w:hAnsi="Arial" w:cs="Arial"/>
          <w:sz w:val="24"/>
        </w:rPr>
        <w:t xml:space="preserve">                                      </w:t>
      </w:r>
      <w:r w:rsidRPr="001F338F">
        <w:rPr>
          <w:rFonts w:ascii="Arial" w:hAnsi="Arial" w:cs="Arial"/>
          <w:sz w:val="24"/>
        </w:rPr>
        <w:t>с требованиями «Концепции развития дополнительного образования детей».</w:t>
      </w:r>
    </w:p>
    <w:p w:rsidR="00DE5226" w:rsidRPr="001F338F" w:rsidRDefault="00DE5226" w:rsidP="0098532D">
      <w:pPr>
        <w:tabs>
          <w:tab w:val="left" w:pos="-567"/>
          <w:tab w:val="left" w:pos="426"/>
        </w:tabs>
        <w:ind w:firstLine="709"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sz w:val="24"/>
        </w:rPr>
        <w:t>Распространени</w:t>
      </w:r>
      <w:r w:rsidR="007E0C59" w:rsidRPr="001F338F">
        <w:rPr>
          <w:rFonts w:ascii="Arial" w:hAnsi="Arial" w:cs="Arial"/>
          <w:sz w:val="24"/>
        </w:rPr>
        <w:t>е</w:t>
      </w:r>
      <w:r w:rsidRPr="001F338F">
        <w:rPr>
          <w:rFonts w:ascii="Arial" w:hAnsi="Arial" w:cs="Arial"/>
          <w:sz w:val="24"/>
        </w:rPr>
        <w:t xml:space="preserve"> сетевых форм организации дополнительного образования детей, предполагающих объединение разных по типу и масштабам связей между образовательными учреждениями, организациями для достижения общих целей реализуемой образовательной программы (увеличение доли охвата детей </w:t>
      </w:r>
      <w:proofErr w:type="spellStart"/>
      <w:r w:rsidRPr="001F338F">
        <w:rPr>
          <w:rFonts w:ascii="Arial" w:hAnsi="Arial" w:cs="Arial"/>
          <w:sz w:val="24"/>
        </w:rPr>
        <w:t>общеоразвивающими</w:t>
      </w:r>
      <w:proofErr w:type="spellEnd"/>
      <w:r w:rsidRPr="001F338F">
        <w:rPr>
          <w:rFonts w:ascii="Arial" w:hAnsi="Arial" w:cs="Arial"/>
          <w:sz w:val="24"/>
        </w:rPr>
        <w:t xml:space="preserve"> программами дополнительного образования, направленными на развитие их способностей);</w:t>
      </w:r>
    </w:p>
    <w:p w:rsidR="00DE5226" w:rsidRPr="001F338F" w:rsidRDefault="00DE5226" w:rsidP="009853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sz w:val="24"/>
        </w:rPr>
        <w:t>Совершенствование организационно-</w:t>
      </w:r>
      <w:proofErr w:type="gramStart"/>
      <w:r w:rsidRPr="001F338F">
        <w:rPr>
          <w:rFonts w:ascii="Arial" w:hAnsi="Arial" w:cs="Arial"/>
          <w:sz w:val="24"/>
        </w:rPr>
        <w:t>экономических механизмов</w:t>
      </w:r>
      <w:proofErr w:type="gramEnd"/>
      <w:r w:rsidRPr="001F338F">
        <w:rPr>
          <w:rFonts w:ascii="Arial" w:hAnsi="Arial" w:cs="Arial"/>
          <w:sz w:val="24"/>
        </w:rPr>
        <w:t xml:space="preserve"> обеспечения доступности дополнительного образования детей.</w:t>
      </w:r>
    </w:p>
    <w:p w:rsidR="00DE5226" w:rsidRPr="001F338F" w:rsidRDefault="00DE5226" w:rsidP="009853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sz w:val="24"/>
        </w:rPr>
        <w:t xml:space="preserve">Внедрение механизмов эффективного контракта </w:t>
      </w:r>
      <w:r w:rsidR="00CD0D33" w:rsidRPr="001F338F">
        <w:rPr>
          <w:rFonts w:ascii="Arial" w:hAnsi="Arial" w:cs="Arial"/>
          <w:sz w:val="24"/>
        </w:rPr>
        <w:t xml:space="preserve">на оказание образовательных услуг </w:t>
      </w:r>
      <w:r w:rsidRPr="001F338F">
        <w:rPr>
          <w:rFonts w:ascii="Arial" w:hAnsi="Arial" w:cs="Arial"/>
          <w:sz w:val="24"/>
        </w:rPr>
        <w:t>с педагог</w:t>
      </w:r>
      <w:r w:rsidR="00CD0D33" w:rsidRPr="001F338F">
        <w:rPr>
          <w:rFonts w:ascii="Arial" w:hAnsi="Arial" w:cs="Arial"/>
          <w:sz w:val="24"/>
        </w:rPr>
        <w:t xml:space="preserve">ами </w:t>
      </w:r>
      <w:r w:rsidRPr="001F338F">
        <w:rPr>
          <w:rFonts w:ascii="Arial" w:hAnsi="Arial" w:cs="Arial"/>
          <w:sz w:val="24"/>
        </w:rPr>
        <w:t>и руководителем учреждения дополнительного образования.</w:t>
      </w:r>
    </w:p>
    <w:p w:rsidR="007C194D" w:rsidRDefault="0033232C" w:rsidP="0098532D">
      <w:pPr>
        <w:tabs>
          <w:tab w:val="left" w:pos="426"/>
        </w:tabs>
        <w:ind w:firstLine="709"/>
        <w:jc w:val="both"/>
        <w:rPr>
          <w:rFonts w:ascii="Arial" w:hAnsi="Arial" w:cs="Arial"/>
          <w:bCs/>
          <w:sz w:val="24"/>
        </w:rPr>
      </w:pPr>
      <w:r w:rsidRPr="001F338F">
        <w:rPr>
          <w:rFonts w:ascii="Arial" w:hAnsi="Arial" w:cs="Arial"/>
          <w:bCs/>
          <w:sz w:val="24"/>
        </w:rPr>
        <w:t>Система профилактики без</w:t>
      </w:r>
      <w:r w:rsidRPr="00BA3218">
        <w:rPr>
          <w:rFonts w:ascii="Arial" w:hAnsi="Arial" w:cs="Arial"/>
          <w:bCs/>
          <w:sz w:val="24"/>
        </w:rPr>
        <w:t xml:space="preserve">надзорности и правонарушений несовершеннолетних через органы и учреждения системы профилактики безнадзорности и правонарушений несовершеннолетних по профилактике детской </w:t>
      </w:r>
      <w:r w:rsidR="00CA342F">
        <w:rPr>
          <w:rFonts w:ascii="Arial" w:hAnsi="Arial" w:cs="Arial"/>
          <w:bCs/>
          <w:sz w:val="24"/>
        </w:rPr>
        <w:t xml:space="preserve">    </w:t>
      </w:r>
      <w:r w:rsidRPr="00BA3218">
        <w:rPr>
          <w:rFonts w:ascii="Arial" w:hAnsi="Arial" w:cs="Arial"/>
          <w:bCs/>
          <w:sz w:val="24"/>
        </w:rPr>
        <w:t xml:space="preserve">и подростковой преступности. </w:t>
      </w:r>
    </w:p>
    <w:p w:rsidR="0033232C" w:rsidRDefault="0033232C" w:rsidP="00BB0BB9">
      <w:pPr>
        <w:tabs>
          <w:tab w:val="left" w:pos="426"/>
        </w:tabs>
        <w:ind w:firstLine="709"/>
        <w:jc w:val="both"/>
        <w:rPr>
          <w:rFonts w:ascii="Arial" w:hAnsi="Arial" w:cs="Arial"/>
          <w:bCs/>
          <w:color w:val="FF0000"/>
          <w:sz w:val="24"/>
        </w:rPr>
      </w:pPr>
      <w:r w:rsidRPr="00BA3218">
        <w:rPr>
          <w:rFonts w:ascii="Arial" w:hAnsi="Arial" w:cs="Arial"/>
          <w:bCs/>
          <w:sz w:val="24"/>
        </w:rPr>
        <w:t>Защита прав и законных интересов несовершеннолетних.</w:t>
      </w:r>
      <w:r w:rsidRPr="00BA3218">
        <w:rPr>
          <w:rFonts w:ascii="Arial" w:hAnsi="Arial" w:cs="Arial"/>
          <w:bCs/>
          <w:color w:val="FF0000"/>
          <w:sz w:val="24"/>
        </w:rPr>
        <w:t xml:space="preserve"> </w:t>
      </w:r>
    </w:p>
    <w:p w:rsidR="005A50B9" w:rsidRPr="00BA3218" w:rsidRDefault="005A50B9" w:rsidP="00BB0BB9">
      <w:pPr>
        <w:tabs>
          <w:tab w:val="left" w:pos="-567"/>
        </w:tabs>
        <w:ind w:firstLine="709"/>
        <w:jc w:val="both"/>
        <w:rPr>
          <w:rFonts w:ascii="Arial" w:hAnsi="Arial" w:cs="Arial"/>
          <w:sz w:val="24"/>
        </w:rPr>
      </w:pPr>
    </w:p>
    <w:p w:rsidR="005A50B9" w:rsidRPr="00BA3218" w:rsidRDefault="000713E0" w:rsidP="006D587F">
      <w:pPr>
        <w:tabs>
          <w:tab w:val="left" w:pos="-567"/>
        </w:tabs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4</w:t>
      </w:r>
      <w:r w:rsidR="005A50B9" w:rsidRPr="00BA3218">
        <w:rPr>
          <w:rFonts w:ascii="Arial" w:hAnsi="Arial" w:cs="Arial"/>
          <w:b/>
          <w:sz w:val="24"/>
        </w:rPr>
        <w:t xml:space="preserve">. Механизм реализации </w:t>
      </w:r>
      <w:r w:rsidR="006D587F" w:rsidRPr="0077572B">
        <w:rPr>
          <w:rFonts w:ascii="Arial" w:hAnsi="Arial" w:cs="Arial"/>
          <w:b/>
          <w:sz w:val="24"/>
        </w:rPr>
        <w:t>отдельных</w:t>
      </w:r>
      <w:r w:rsidR="006D587F">
        <w:rPr>
          <w:rFonts w:ascii="Arial" w:hAnsi="Arial" w:cs="Arial"/>
          <w:b/>
          <w:sz w:val="24"/>
        </w:rPr>
        <w:t xml:space="preserve"> </w:t>
      </w:r>
      <w:r w:rsidR="005A50B9" w:rsidRPr="00BA3218">
        <w:rPr>
          <w:rFonts w:ascii="Arial" w:hAnsi="Arial" w:cs="Arial"/>
          <w:b/>
          <w:sz w:val="24"/>
        </w:rPr>
        <w:t>мероприятий Муниципальной программы</w:t>
      </w:r>
    </w:p>
    <w:p w:rsidR="005A50B9" w:rsidRDefault="005A50B9" w:rsidP="00BB0BB9">
      <w:pPr>
        <w:tabs>
          <w:tab w:val="left" w:pos="-567"/>
        </w:tabs>
        <w:ind w:firstLine="709"/>
        <w:jc w:val="both"/>
        <w:rPr>
          <w:rFonts w:ascii="Arial" w:hAnsi="Arial" w:cs="Arial"/>
          <w:sz w:val="24"/>
        </w:rPr>
      </w:pPr>
      <w:r w:rsidRPr="00BA3218">
        <w:rPr>
          <w:rFonts w:ascii="Arial" w:hAnsi="Arial" w:cs="Arial"/>
          <w:sz w:val="24"/>
        </w:rPr>
        <w:t>Муниципальная программа состоит из подпрограмм. Механизмы реализации мероприятий подпрограмм Муниципальной программы приведены в паспортах подпрограмм, включ</w:t>
      </w:r>
      <w:r w:rsidR="007C194D">
        <w:rPr>
          <w:rFonts w:ascii="Arial" w:hAnsi="Arial" w:cs="Arial"/>
          <w:sz w:val="24"/>
        </w:rPr>
        <w:t>е</w:t>
      </w:r>
      <w:r w:rsidRPr="00BA3218">
        <w:rPr>
          <w:rFonts w:ascii="Arial" w:hAnsi="Arial" w:cs="Arial"/>
          <w:sz w:val="24"/>
        </w:rPr>
        <w:t>нных в Муниципальную программу.</w:t>
      </w:r>
    </w:p>
    <w:p w:rsidR="005A50B9" w:rsidRPr="00BA3218" w:rsidRDefault="005A50B9" w:rsidP="00BB0BB9">
      <w:pPr>
        <w:tabs>
          <w:tab w:val="left" w:pos="-567"/>
        </w:tabs>
        <w:ind w:firstLine="709"/>
        <w:jc w:val="center"/>
        <w:rPr>
          <w:rFonts w:ascii="Arial" w:hAnsi="Arial" w:cs="Arial"/>
          <w:b/>
          <w:sz w:val="24"/>
        </w:rPr>
      </w:pPr>
    </w:p>
    <w:p w:rsidR="005E50B4" w:rsidRDefault="000713E0" w:rsidP="009B6EE1">
      <w:pPr>
        <w:pStyle w:val="af"/>
        <w:tabs>
          <w:tab w:val="left" w:pos="709"/>
          <w:tab w:val="left" w:pos="1134"/>
        </w:tabs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5A50B9" w:rsidRPr="00BA3218">
        <w:rPr>
          <w:rFonts w:ascii="Arial" w:hAnsi="Arial" w:cs="Arial"/>
          <w:b/>
          <w:sz w:val="24"/>
          <w:szCs w:val="24"/>
        </w:rPr>
        <w:t xml:space="preserve">. Прогноз конечных результатов Муниципальной программы, характеризующих целевое состояние (изменение состояния) уровня </w:t>
      </w:r>
      <w:r w:rsidR="00C8461D" w:rsidRPr="00BA3218">
        <w:rPr>
          <w:rFonts w:ascii="Arial" w:hAnsi="Arial" w:cs="Arial"/>
          <w:b/>
          <w:sz w:val="24"/>
          <w:szCs w:val="24"/>
        </w:rPr>
        <w:t xml:space="preserve">                        </w:t>
      </w:r>
      <w:r w:rsidR="005A50B9" w:rsidRPr="00BA3218">
        <w:rPr>
          <w:rFonts w:ascii="Arial" w:hAnsi="Arial" w:cs="Arial"/>
          <w:b/>
          <w:sz w:val="24"/>
          <w:szCs w:val="24"/>
        </w:rPr>
        <w:t>и качества жизни населения, социальной сферы, экономики, степени реализации других общественно значимых интересов и потребностей</w:t>
      </w:r>
      <w:r w:rsidR="00100CA0">
        <w:rPr>
          <w:rFonts w:ascii="Arial" w:hAnsi="Arial" w:cs="Arial"/>
          <w:b/>
          <w:sz w:val="24"/>
          <w:szCs w:val="24"/>
        </w:rPr>
        <w:t xml:space="preserve"> </w:t>
      </w:r>
      <w:r w:rsidR="00100CA0" w:rsidRPr="0077572B">
        <w:rPr>
          <w:rFonts w:ascii="Arial" w:hAnsi="Arial" w:cs="Arial"/>
          <w:b/>
          <w:sz w:val="24"/>
          <w:szCs w:val="24"/>
        </w:rPr>
        <w:t>отрасли</w:t>
      </w:r>
    </w:p>
    <w:p w:rsidR="005A50B9" w:rsidRPr="00BA3218" w:rsidRDefault="005A50B9" w:rsidP="00BB0BB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BA3218">
        <w:rPr>
          <w:rFonts w:ascii="Arial" w:hAnsi="Arial" w:cs="Arial"/>
          <w:sz w:val="24"/>
        </w:rPr>
        <w:t>Своевременная и в полном объеме реализация Муниципальной программы позволит:</w:t>
      </w:r>
    </w:p>
    <w:p w:rsidR="00407E68" w:rsidRDefault="002C3597" w:rsidP="00BB0BB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BA3218">
        <w:rPr>
          <w:rFonts w:ascii="Arial" w:hAnsi="Arial" w:cs="Arial"/>
          <w:sz w:val="24"/>
        </w:rPr>
        <w:t>увеличить</w:t>
      </w:r>
      <w:r w:rsidR="00407E68" w:rsidRPr="00BA3218">
        <w:rPr>
          <w:rFonts w:ascii="Arial" w:hAnsi="Arial" w:cs="Arial"/>
          <w:sz w:val="24"/>
        </w:rPr>
        <w:t xml:space="preserve"> показатель «Удельный вес численности населения в возрасте </w:t>
      </w:r>
      <w:r w:rsidR="00C8461D" w:rsidRPr="00BA3218">
        <w:rPr>
          <w:rFonts w:ascii="Arial" w:hAnsi="Arial" w:cs="Arial"/>
          <w:sz w:val="24"/>
        </w:rPr>
        <w:t xml:space="preserve">             </w:t>
      </w:r>
      <w:r w:rsidR="00407E68" w:rsidRPr="00BA3218">
        <w:rPr>
          <w:rFonts w:ascii="Arial" w:hAnsi="Arial" w:cs="Arial"/>
          <w:sz w:val="24"/>
        </w:rPr>
        <w:t xml:space="preserve">5-18 лет, охваченного образованием, в общей численности населения в возрасте </w:t>
      </w:r>
      <w:r w:rsidR="00CA342F">
        <w:rPr>
          <w:rFonts w:ascii="Arial" w:hAnsi="Arial" w:cs="Arial"/>
          <w:sz w:val="24"/>
        </w:rPr>
        <w:t xml:space="preserve">               </w:t>
      </w:r>
      <w:r w:rsidR="00407E68" w:rsidRPr="00BA3218">
        <w:rPr>
          <w:rFonts w:ascii="Arial" w:hAnsi="Arial" w:cs="Arial"/>
          <w:sz w:val="24"/>
        </w:rPr>
        <w:t xml:space="preserve">5-18 лет» </w:t>
      </w:r>
      <w:r w:rsidRPr="00BA3218">
        <w:rPr>
          <w:rFonts w:ascii="Arial" w:hAnsi="Arial" w:cs="Arial"/>
          <w:sz w:val="24"/>
        </w:rPr>
        <w:t>с 93</w:t>
      </w:r>
      <w:r w:rsidR="00145446" w:rsidRPr="00BA3218">
        <w:rPr>
          <w:rFonts w:ascii="Arial" w:hAnsi="Arial" w:cs="Arial"/>
          <w:sz w:val="24"/>
        </w:rPr>
        <w:t>%</w:t>
      </w:r>
      <w:r w:rsidRPr="00BA3218">
        <w:rPr>
          <w:rFonts w:ascii="Arial" w:hAnsi="Arial" w:cs="Arial"/>
          <w:sz w:val="24"/>
        </w:rPr>
        <w:t xml:space="preserve"> в 201</w:t>
      </w:r>
      <w:r w:rsidR="00E410E6" w:rsidRPr="00BA3218">
        <w:rPr>
          <w:rFonts w:ascii="Arial" w:hAnsi="Arial" w:cs="Arial"/>
          <w:sz w:val="24"/>
        </w:rPr>
        <w:t>4</w:t>
      </w:r>
      <w:r w:rsidRPr="00BA3218">
        <w:rPr>
          <w:rFonts w:ascii="Arial" w:hAnsi="Arial" w:cs="Arial"/>
          <w:sz w:val="24"/>
        </w:rPr>
        <w:t xml:space="preserve"> году </w:t>
      </w:r>
      <w:r w:rsidRPr="006E26C0">
        <w:rPr>
          <w:rFonts w:ascii="Arial" w:hAnsi="Arial" w:cs="Arial"/>
          <w:sz w:val="24"/>
        </w:rPr>
        <w:t xml:space="preserve">до </w:t>
      </w:r>
      <w:r w:rsidR="00515DD5" w:rsidRPr="006E26C0">
        <w:rPr>
          <w:rFonts w:ascii="Arial" w:hAnsi="Arial" w:cs="Arial"/>
          <w:sz w:val="24"/>
        </w:rPr>
        <w:t>100</w:t>
      </w:r>
      <w:r w:rsidRPr="006E26C0">
        <w:rPr>
          <w:rFonts w:ascii="Arial" w:hAnsi="Arial" w:cs="Arial"/>
          <w:sz w:val="24"/>
        </w:rPr>
        <w:t xml:space="preserve">% </w:t>
      </w:r>
      <w:r w:rsidR="00C722DB" w:rsidRPr="006E26C0">
        <w:rPr>
          <w:rFonts w:ascii="Arial" w:hAnsi="Arial" w:cs="Arial"/>
          <w:sz w:val="24"/>
        </w:rPr>
        <w:t>и удержать на этом уровне до</w:t>
      </w:r>
      <w:r w:rsidRPr="006E26C0">
        <w:rPr>
          <w:rFonts w:ascii="Arial" w:hAnsi="Arial" w:cs="Arial"/>
          <w:sz w:val="24"/>
        </w:rPr>
        <w:t xml:space="preserve"> 20</w:t>
      </w:r>
      <w:r w:rsidR="008D7695" w:rsidRPr="006E26C0">
        <w:rPr>
          <w:rFonts w:ascii="Arial" w:hAnsi="Arial" w:cs="Arial"/>
          <w:sz w:val="24"/>
        </w:rPr>
        <w:t>20</w:t>
      </w:r>
      <w:r w:rsidRPr="006E26C0">
        <w:rPr>
          <w:rFonts w:ascii="Arial" w:hAnsi="Arial" w:cs="Arial"/>
          <w:sz w:val="24"/>
        </w:rPr>
        <w:t xml:space="preserve"> год</w:t>
      </w:r>
      <w:r w:rsidR="00C722DB" w:rsidRPr="006E26C0">
        <w:rPr>
          <w:rFonts w:ascii="Arial" w:hAnsi="Arial" w:cs="Arial"/>
          <w:sz w:val="24"/>
        </w:rPr>
        <w:t>а</w:t>
      </w:r>
      <w:r w:rsidR="00407E68" w:rsidRPr="006E26C0">
        <w:rPr>
          <w:rFonts w:ascii="Arial" w:hAnsi="Arial" w:cs="Arial"/>
          <w:sz w:val="24"/>
        </w:rPr>
        <w:t>;</w:t>
      </w:r>
    </w:p>
    <w:p w:rsidR="00407E68" w:rsidRPr="00D8117E" w:rsidRDefault="00E410E6" w:rsidP="00BB0BB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proofErr w:type="gramStart"/>
      <w:r w:rsidRPr="00BA3218">
        <w:rPr>
          <w:rFonts w:ascii="Arial" w:hAnsi="Arial" w:cs="Arial"/>
          <w:sz w:val="24"/>
        </w:rPr>
        <w:t>увеличить</w:t>
      </w:r>
      <w:r w:rsidR="00407E68" w:rsidRPr="00BA3218">
        <w:rPr>
          <w:rFonts w:ascii="Arial" w:hAnsi="Arial" w:cs="Arial"/>
          <w:sz w:val="24"/>
        </w:rPr>
        <w:t xml:space="preserve"> показатель «Отношение численности детей в возрасте 3-7 лет, которым предоставлена возможность получать услуги дошкольного образования, </w:t>
      </w:r>
      <w:r w:rsidR="00CA342F">
        <w:rPr>
          <w:rFonts w:ascii="Arial" w:hAnsi="Arial" w:cs="Arial"/>
          <w:sz w:val="24"/>
        </w:rPr>
        <w:t xml:space="preserve">                     </w:t>
      </w:r>
      <w:r w:rsidR="00407E68" w:rsidRPr="00BA3218">
        <w:rPr>
          <w:rFonts w:ascii="Arial" w:hAnsi="Arial" w:cs="Arial"/>
          <w:sz w:val="24"/>
        </w:rPr>
        <w:t>к численности детей в возрасте от 3</w:t>
      </w:r>
      <w:r w:rsidR="00FA43E6" w:rsidRPr="00BA3218">
        <w:rPr>
          <w:rFonts w:ascii="Arial" w:hAnsi="Arial" w:cs="Arial"/>
          <w:sz w:val="24"/>
        </w:rPr>
        <w:t xml:space="preserve"> до 7 лет, скорректированной на численность детей в возрасте от 5 до 7 лет, обучающихся в школе, проживающих на территории города Бородино», </w:t>
      </w:r>
      <w:r w:rsidRPr="00BA3218">
        <w:rPr>
          <w:rFonts w:ascii="Arial" w:hAnsi="Arial" w:cs="Arial"/>
          <w:sz w:val="24"/>
        </w:rPr>
        <w:t>с 91% в 2014 году до 100</w:t>
      </w:r>
      <w:r w:rsidR="00FA43E6" w:rsidRPr="00BA3218">
        <w:rPr>
          <w:rFonts w:ascii="Arial" w:hAnsi="Arial" w:cs="Arial"/>
          <w:sz w:val="24"/>
        </w:rPr>
        <w:t>%</w:t>
      </w:r>
      <w:r w:rsidRPr="00BA3218">
        <w:rPr>
          <w:rFonts w:ascii="Arial" w:hAnsi="Arial" w:cs="Arial"/>
          <w:sz w:val="24"/>
        </w:rPr>
        <w:t xml:space="preserve"> </w:t>
      </w:r>
      <w:r w:rsidR="004D59C9" w:rsidRPr="00BA3218">
        <w:rPr>
          <w:rFonts w:ascii="Arial" w:hAnsi="Arial" w:cs="Arial"/>
          <w:sz w:val="24"/>
        </w:rPr>
        <w:t xml:space="preserve">в </w:t>
      </w:r>
      <w:r w:rsidRPr="00D8117E">
        <w:rPr>
          <w:rFonts w:ascii="Arial" w:hAnsi="Arial" w:cs="Arial"/>
          <w:sz w:val="24"/>
        </w:rPr>
        <w:t>201</w:t>
      </w:r>
      <w:r w:rsidR="001865A4" w:rsidRPr="00D8117E">
        <w:rPr>
          <w:rFonts w:ascii="Arial" w:hAnsi="Arial" w:cs="Arial"/>
          <w:sz w:val="24"/>
        </w:rPr>
        <w:t>8</w:t>
      </w:r>
      <w:r w:rsidRPr="00D8117E">
        <w:rPr>
          <w:rFonts w:ascii="Arial" w:hAnsi="Arial" w:cs="Arial"/>
          <w:sz w:val="24"/>
        </w:rPr>
        <w:t xml:space="preserve"> году и удержа</w:t>
      </w:r>
      <w:r w:rsidR="00D852E8">
        <w:rPr>
          <w:rFonts w:ascii="Arial" w:hAnsi="Arial" w:cs="Arial"/>
          <w:sz w:val="24"/>
        </w:rPr>
        <w:t>ть</w:t>
      </w:r>
      <w:r w:rsidRPr="00D8117E">
        <w:rPr>
          <w:rFonts w:ascii="Arial" w:hAnsi="Arial" w:cs="Arial"/>
          <w:sz w:val="24"/>
        </w:rPr>
        <w:t xml:space="preserve"> его </w:t>
      </w:r>
      <w:r w:rsidR="00CA342F" w:rsidRPr="00D8117E">
        <w:rPr>
          <w:rFonts w:ascii="Arial" w:hAnsi="Arial" w:cs="Arial"/>
          <w:sz w:val="24"/>
        </w:rPr>
        <w:t xml:space="preserve">                           </w:t>
      </w:r>
      <w:r w:rsidRPr="00D8117E">
        <w:rPr>
          <w:rFonts w:ascii="Arial" w:hAnsi="Arial" w:cs="Arial"/>
          <w:sz w:val="24"/>
        </w:rPr>
        <w:t>на уровне</w:t>
      </w:r>
      <w:proofErr w:type="gramEnd"/>
      <w:r w:rsidRPr="00D8117E">
        <w:rPr>
          <w:rFonts w:ascii="Arial" w:hAnsi="Arial" w:cs="Arial"/>
          <w:sz w:val="24"/>
        </w:rPr>
        <w:t xml:space="preserve"> 100%</w:t>
      </w:r>
      <w:r w:rsidR="00FA43E6" w:rsidRPr="00D8117E">
        <w:rPr>
          <w:rFonts w:ascii="Arial" w:hAnsi="Arial" w:cs="Arial"/>
          <w:sz w:val="24"/>
        </w:rPr>
        <w:t>;</w:t>
      </w:r>
    </w:p>
    <w:p w:rsidR="008A42E8" w:rsidRDefault="008A42E8" w:rsidP="00BB0BB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proofErr w:type="gramStart"/>
      <w:r w:rsidRPr="00D8117E">
        <w:rPr>
          <w:rFonts w:ascii="Arial" w:hAnsi="Arial" w:cs="Arial"/>
          <w:sz w:val="24"/>
        </w:rPr>
        <w:t>уменьшить показатель «</w:t>
      </w:r>
      <w:r w:rsidRPr="00D8117E">
        <w:rPr>
          <w:rFonts w:ascii="Arial" w:hAnsi="Arial" w:cs="Arial"/>
          <w:bCs/>
          <w:sz w:val="24"/>
        </w:rPr>
        <w:t xml:space="preserve">Отношение среднего балла ЕГЭ (в расчете </w:t>
      </w:r>
      <w:r w:rsidR="00264644">
        <w:rPr>
          <w:rFonts w:ascii="Arial" w:hAnsi="Arial" w:cs="Arial"/>
          <w:bCs/>
          <w:sz w:val="24"/>
        </w:rPr>
        <w:t xml:space="preserve">                                   </w:t>
      </w:r>
      <w:r w:rsidRPr="00D8117E">
        <w:rPr>
          <w:rFonts w:ascii="Arial" w:hAnsi="Arial" w:cs="Arial"/>
          <w:bCs/>
          <w:sz w:val="24"/>
        </w:rPr>
        <w:t xml:space="preserve">на </w:t>
      </w:r>
      <w:r w:rsidR="00264644">
        <w:rPr>
          <w:rFonts w:ascii="Arial" w:hAnsi="Arial" w:cs="Arial"/>
          <w:bCs/>
          <w:sz w:val="24"/>
        </w:rPr>
        <w:t>2</w:t>
      </w:r>
      <w:r w:rsidR="00E410E6" w:rsidRPr="00D8117E">
        <w:rPr>
          <w:rFonts w:ascii="Arial" w:hAnsi="Arial" w:cs="Arial"/>
          <w:bCs/>
          <w:sz w:val="24"/>
        </w:rPr>
        <w:t xml:space="preserve"> обязательных</w:t>
      </w:r>
      <w:r w:rsidRPr="00D8117E">
        <w:rPr>
          <w:rFonts w:ascii="Arial" w:hAnsi="Arial" w:cs="Arial"/>
          <w:bCs/>
          <w:sz w:val="24"/>
        </w:rPr>
        <w:t xml:space="preserve"> предмет</w:t>
      </w:r>
      <w:r w:rsidR="00E410E6" w:rsidRPr="00D8117E">
        <w:rPr>
          <w:rFonts w:ascii="Arial" w:hAnsi="Arial" w:cs="Arial"/>
          <w:bCs/>
          <w:sz w:val="24"/>
        </w:rPr>
        <w:t>а</w:t>
      </w:r>
      <w:r w:rsidRPr="00D8117E">
        <w:rPr>
          <w:rFonts w:ascii="Arial" w:hAnsi="Arial" w:cs="Arial"/>
          <w:bCs/>
          <w:sz w:val="24"/>
        </w:rPr>
        <w:t xml:space="preserve">) у 10 % выпускников с лучшими результатами ЕГЭ </w:t>
      </w:r>
      <w:r w:rsidR="00A82698" w:rsidRPr="00D8117E">
        <w:rPr>
          <w:rFonts w:ascii="Arial" w:hAnsi="Arial" w:cs="Arial"/>
          <w:bCs/>
          <w:sz w:val="24"/>
        </w:rPr>
        <w:t xml:space="preserve">            </w:t>
      </w:r>
      <w:r w:rsidRPr="00D8117E">
        <w:rPr>
          <w:rFonts w:ascii="Arial" w:hAnsi="Arial" w:cs="Arial"/>
          <w:bCs/>
          <w:sz w:val="24"/>
        </w:rPr>
        <w:t xml:space="preserve">к среднему баллу ЕГЭ (в расчете на </w:t>
      </w:r>
      <w:r w:rsidR="00E410E6" w:rsidRPr="00D8117E">
        <w:rPr>
          <w:rFonts w:ascii="Arial" w:hAnsi="Arial" w:cs="Arial"/>
          <w:bCs/>
          <w:sz w:val="24"/>
        </w:rPr>
        <w:t xml:space="preserve">2 обязательных </w:t>
      </w:r>
      <w:r w:rsidRPr="00D8117E">
        <w:rPr>
          <w:rFonts w:ascii="Arial" w:hAnsi="Arial" w:cs="Arial"/>
          <w:bCs/>
          <w:sz w:val="24"/>
        </w:rPr>
        <w:t xml:space="preserve"> предмет</w:t>
      </w:r>
      <w:r w:rsidR="00E410E6" w:rsidRPr="00D8117E">
        <w:rPr>
          <w:rFonts w:ascii="Arial" w:hAnsi="Arial" w:cs="Arial"/>
          <w:bCs/>
          <w:sz w:val="24"/>
        </w:rPr>
        <w:t>а</w:t>
      </w:r>
      <w:r w:rsidRPr="00D8117E">
        <w:rPr>
          <w:rFonts w:ascii="Arial" w:hAnsi="Arial" w:cs="Arial"/>
          <w:bCs/>
          <w:sz w:val="24"/>
        </w:rPr>
        <w:t>) у 10 % выпускников с худшими результатами ЕГЭ</w:t>
      </w:r>
      <w:r w:rsidRPr="00D8117E">
        <w:rPr>
          <w:rFonts w:ascii="Arial" w:hAnsi="Arial" w:cs="Arial"/>
          <w:sz w:val="24"/>
        </w:rPr>
        <w:t>» с 2,</w:t>
      </w:r>
      <w:r w:rsidR="00E410E6" w:rsidRPr="00D8117E">
        <w:rPr>
          <w:rFonts w:ascii="Arial" w:hAnsi="Arial" w:cs="Arial"/>
          <w:sz w:val="24"/>
        </w:rPr>
        <w:t>12</w:t>
      </w:r>
      <w:r w:rsidRPr="00D8117E">
        <w:rPr>
          <w:rFonts w:ascii="Arial" w:hAnsi="Arial" w:cs="Arial"/>
          <w:sz w:val="24"/>
        </w:rPr>
        <w:t xml:space="preserve"> в 201</w:t>
      </w:r>
      <w:r w:rsidR="00E410E6" w:rsidRPr="00D8117E">
        <w:rPr>
          <w:rFonts w:ascii="Arial" w:hAnsi="Arial" w:cs="Arial"/>
          <w:sz w:val="24"/>
        </w:rPr>
        <w:t>4</w:t>
      </w:r>
      <w:r w:rsidRPr="00D8117E">
        <w:rPr>
          <w:rFonts w:ascii="Arial" w:hAnsi="Arial" w:cs="Arial"/>
          <w:sz w:val="24"/>
        </w:rPr>
        <w:t xml:space="preserve"> году до 2,</w:t>
      </w:r>
      <w:r w:rsidR="004D59C9" w:rsidRPr="00D8117E">
        <w:rPr>
          <w:rFonts w:ascii="Arial" w:hAnsi="Arial" w:cs="Arial"/>
          <w:sz w:val="24"/>
        </w:rPr>
        <w:t>0</w:t>
      </w:r>
      <w:r w:rsidR="00527C58" w:rsidRPr="00D8117E">
        <w:rPr>
          <w:rFonts w:ascii="Arial" w:hAnsi="Arial" w:cs="Arial"/>
          <w:sz w:val="24"/>
        </w:rPr>
        <w:t>4</w:t>
      </w:r>
      <w:r w:rsidRPr="00D8117E">
        <w:rPr>
          <w:rFonts w:ascii="Arial" w:hAnsi="Arial" w:cs="Arial"/>
          <w:sz w:val="24"/>
        </w:rPr>
        <w:t xml:space="preserve"> в 20</w:t>
      </w:r>
      <w:r w:rsidR="00527C58" w:rsidRPr="00D8117E">
        <w:rPr>
          <w:rFonts w:ascii="Arial" w:hAnsi="Arial" w:cs="Arial"/>
          <w:sz w:val="24"/>
        </w:rPr>
        <w:t>20</w:t>
      </w:r>
      <w:r w:rsidRPr="00D8117E">
        <w:rPr>
          <w:rFonts w:ascii="Arial" w:hAnsi="Arial" w:cs="Arial"/>
          <w:sz w:val="24"/>
        </w:rPr>
        <w:t xml:space="preserve"> году;</w:t>
      </w:r>
      <w:proofErr w:type="gramEnd"/>
    </w:p>
    <w:p w:rsidR="00D852E8" w:rsidRDefault="00D852E8" w:rsidP="00BB0BB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</w:p>
    <w:p w:rsidR="00D852E8" w:rsidRDefault="00D852E8" w:rsidP="00BB0BB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</w:p>
    <w:p w:rsidR="00D852E8" w:rsidRDefault="00D852E8" w:rsidP="00BB0BB9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</w:p>
    <w:p w:rsidR="00145446" w:rsidRDefault="008653F3" w:rsidP="0098532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BA3218">
        <w:rPr>
          <w:rFonts w:ascii="Arial" w:hAnsi="Arial" w:cs="Arial"/>
          <w:sz w:val="24"/>
        </w:rPr>
        <w:t>сохранить показатель «Доля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</w:t>
      </w:r>
      <w:r w:rsidR="00145446" w:rsidRPr="00BA3218">
        <w:rPr>
          <w:rFonts w:ascii="Arial" w:hAnsi="Arial" w:cs="Arial"/>
          <w:sz w:val="24"/>
        </w:rPr>
        <w:t>ий» на уровне 100%</w:t>
      </w:r>
      <w:r w:rsidR="006C5C24" w:rsidRPr="00BA3218">
        <w:rPr>
          <w:rFonts w:ascii="Arial" w:hAnsi="Arial" w:cs="Arial"/>
          <w:sz w:val="24"/>
        </w:rPr>
        <w:t>;</w:t>
      </w:r>
      <w:r w:rsidRPr="00BA3218">
        <w:rPr>
          <w:rFonts w:ascii="Arial" w:hAnsi="Arial" w:cs="Arial"/>
          <w:sz w:val="24"/>
        </w:rPr>
        <w:t xml:space="preserve"> </w:t>
      </w:r>
    </w:p>
    <w:p w:rsidR="0084403E" w:rsidRPr="001F338F" w:rsidRDefault="0084403E" w:rsidP="0098532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sz w:val="24"/>
        </w:rPr>
        <w:t>сохранить показатель «Охват детей в возрасте 5–18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5–18 лет)» на уровне 95,4%</w:t>
      </w:r>
      <w:r w:rsidR="00515DD5">
        <w:rPr>
          <w:rFonts w:ascii="Arial" w:hAnsi="Arial" w:cs="Arial"/>
          <w:sz w:val="24"/>
        </w:rPr>
        <w:t xml:space="preserve"> до 2020 года</w:t>
      </w:r>
      <w:r w:rsidRPr="001F338F">
        <w:rPr>
          <w:rFonts w:ascii="Arial" w:hAnsi="Arial" w:cs="Arial"/>
          <w:sz w:val="24"/>
        </w:rPr>
        <w:t>;</w:t>
      </w:r>
    </w:p>
    <w:p w:rsidR="0084403E" w:rsidRPr="001F338F" w:rsidRDefault="0084403E" w:rsidP="0098532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sz w:val="24"/>
          <w:lang w:eastAsia="en-US"/>
        </w:rPr>
        <w:t xml:space="preserve">обеспечить </w:t>
      </w:r>
      <w:r w:rsidR="00B72AF4" w:rsidRPr="001F338F">
        <w:rPr>
          <w:rFonts w:ascii="Arial" w:hAnsi="Arial" w:cs="Arial"/>
          <w:sz w:val="24"/>
        </w:rPr>
        <w:t xml:space="preserve">показатель «Доля школьников, </w:t>
      </w:r>
      <w:r w:rsidRPr="001F338F">
        <w:rPr>
          <w:rFonts w:ascii="Arial" w:hAnsi="Arial" w:cs="Arial"/>
          <w:sz w:val="24"/>
          <w:lang w:eastAsia="en-US"/>
        </w:rPr>
        <w:t>включенн</w:t>
      </w:r>
      <w:r w:rsidR="00B72AF4" w:rsidRPr="001F338F">
        <w:rPr>
          <w:rFonts w:ascii="Arial" w:hAnsi="Arial" w:cs="Arial"/>
          <w:sz w:val="24"/>
          <w:lang w:eastAsia="en-US"/>
        </w:rPr>
        <w:t xml:space="preserve">ых </w:t>
      </w:r>
      <w:r w:rsidRPr="001F338F">
        <w:rPr>
          <w:rFonts w:ascii="Arial" w:hAnsi="Arial" w:cs="Arial"/>
          <w:sz w:val="24"/>
          <w:lang w:eastAsia="en-US"/>
        </w:rPr>
        <w:t>в систему спортивно-массовых, технических, спортивно-технических и туристских мероприятий</w:t>
      </w:r>
      <w:r w:rsidR="00B72AF4" w:rsidRPr="001F338F">
        <w:rPr>
          <w:rFonts w:ascii="Arial" w:hAnsi="Arial" w:cs="Arial"/>
          <w:sz w:val="24"/>
          <w:lang w:eastAsia="en-US"/>
        </w:rPr>
        <w:t xml:space="preserve">, от общего </w:t>
      </w:r>
      <w:r w:rsidR="00662E7D" w:rsidRPr="001F338F">
        <w:rPr>
          <w:rFonts w:ascii="Arial" w:hAnsi="Arial" w:cs="Arial"/>
          <w:sz w:val="24"/>
          <w:lang w:eastAsia="en-US"/>
        </w:rPr>
        <w:t>количества школьников»</w:t>
      </w:r>
      <w:r w:rsidR="007A6951" w:rsidRPr="001F338F">
        <w:rPr>
          <w:rFonts w:ascii="Arial" w:hAnsi="Arial" w:cs="Arial"/>
          <w:sz w:val="24"/>
          <w:lang w:eastAsia="en-US"/>
        </w:rPr>
        <w:t xml:space="preserve"> на уровне 6</w:t>
      </w:r>
      <w:r w:rsidR="00D61FE6" w:rsidRPr="001F338F">
        <w:rPr>
          <w:rFonts w:ascii="Arial" w:hAnsi="Arial" w:cs="Arial"/>
          <w:sz w:val="24"/>
          <w:lang w:eastAsia="en-US"/>
        </w:rPr>
        <w:t>1,</w:t>
      </w:r>
      <w:r w:rsidR="007A6951" w:rsidRPr="001F338F">
        <w:rPr>
          <w:rFonts w:ascii="Arial" w:hAnsi="Arial" w:cs="Arial"/>
          <w:sz w:val="24"/>
          <w:lang w:eastAsia="en-US"/>
        </w:rPr>
        <w:t>0</w:t>
      </w:r>
      <w:r w:rsidRPr="001F338F">
        <w:rPr>
          <w:rFonts w:ascii="Arial" w:hAnsi="Arial" w:cs="Arial"/>
          <w:sz w:val="24"/>
          <w:lang w:eastAsia="en-US"/>
        </w:rPr>
        <w:t>%</w:t>
      </w:r>
      <w:r w:rsidR="00515DD5">
        <w:rPr>
          <w:rFonts w:ascii="Arial" w:hAnsi="Arial" w:cs="Arial"/>
          <w:sz w:val="24"/>
          <w:lang w:eastAsia="en-US"/>
        </w:rPr>
        <w:t xml:space="preserve"> </w:t>
      </w:r>
      <w:r w:rsidR="00515DD5">
        <w:rPr>
          <w:rFonts w:ascii="Arial" w:hAnsi="Arial" w:cs="Arial"/>
          <w:sz w:val="24"/>
        </w:rPr>
        <w:t>до 2020 года</w:t>
      </w:r>
      <w:r w:rsidRPr="001F338F">
        <w:rPr>
          <w:rFonts w:ascii="Arial" w:hAnsi="Arial" w:cs="Arial"/>
          <w:sz w:val="24"/>
          <w:lang w:eastAsia="en-US"/>
        </w:rPr>
        <w:t>;</w:t>
      </w:r>
      <w:r w:rsidRPr="001F338F">
        <w:rPr>
          <w:rFonts w:ascii="Arial" w:hAnsi="Arial" w:cs="Arial"/>
          <w:sz w:val="24"/>
        </w:rPr>
        <w:t xml:space="preserve"> </w:t>
      </w:r>
    </w:p>
    <w:p w:rsidR="0084403E" w:rsidRPr="001F338F" w:rsidRDefault="0084403E" w:rsidP="0098532D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sz w:val="24"/>
        </w:rPr>
        <w:t xml:space="preserve">обеспечить </w:t>
      </w:r>
      <w:r w:rsidR="00662E7D" w:rsidRPr="001F338F">
        <w:rPr>
          <w:rFonts w:ascii="Arial" w:hAnsi="Arial" w:cs="Arial"/>
          <w:sz w:val="24"/>
        </w:rPr>
        <w:t xml:space="preserve">показатель «Доля </w:t>
      </w:r>
      <w:r w:rsidRPr="001F338F">
        <w:rPr>
          <w:rFonts w:ascii="Arial" w:hAnsi="Arial" w:cs="Arial"/>
          <w:sz w:val="24"/>
        </w:rPr>
        <w:t>оздоровлен</w:t>
      </w:r>
      <w:r w:rsidR="00C240D0" w:rsidRPr="001F338F">
        <w:rPr>
          <w:rFonts w:ascii="Arial" w:hAnsi="Arial" w:cs="Arial"/>
          <w:sz w:val="24"/>
        </w:rPr>
        <w:t xml:space="preserve">ных </w:t>
      </w:r>
      <w:r w:rsidRPr="001F338F">
        <w:rPr>
          <w:rFonts w:ascii="Arial" w:hAnsi="Arial" w:cs="Arial"/>
          <w:sz w:val="24"/>
        </w:rPr>
        <w:t xml:space="preserve">детей </w:t>
      </w:r>
      <w:r w:rsidR="00C240D0" w:rsidRPr="001F338F">
        <w:rPr>
          <w:rFonts w:ascii="Arial" w:hAnsi="Arial" w:cs="Arial"/>
          <w:sz w:val="24"/>
        </w:rPr>
        <w:t>школьного возраста                    от общего количества школьников</w:t>
      </w:r>
      <w:r w:rsidR="006841D0" w:rsidRPr="001F338F">
        <w:rPr>
          <w:rFonts w:ascii="Arial" w:hAnsi="Arial" w:cs="Arial"/>
          <w:sz w:val="24"/>
        </w:rPr>
        <w:t>»</w:t>
      </w:r>
      <w:r w:rsidR="00C240D0" w:rsidRPr="001F338F">
        <w:rPr>
          <w:rFonts w:ascii="Arial" w:hAnsi="Arial" w:cs="Arial"/>
          <w:sz w:val="24"/>
        </w:rPr>
        <w:t xml:space="preserve"> </w:t>
      </w:r>
      <w:r w:rsidRPr="001F338F">
        <w:rPr>
          <w:rFonts w:ascii="Arial" w:hAnsi="Arial" w:cs="Arial"/>
          <w:sz w:val="24"/>
        </w:rPr>
        <w:t>на уровне 85%</w:t>
      </w:r>
      <w:r w:rsidR="00515DD5">
        <w:rPr>
          <w:rFonts w:ascii="Arial" w:hAnsi="Arial" w:cs="Arial"/>
          <w:sz w:val="24"/>
        </w:rPr>
        <w:t xml:space="preserve"> до 2020 года</w:t>
      </w:r>
      <w:r w:rsidRPr="001F338F">
        <w:rPr>
          <w:rFonts w:ascii="Arial" w:hAnsi="Arial" w:cs="Arial"/>
          <w:sz w:val="24"/>
        </w:rPr>
        <w:t xml:space="preserve">; </w:t>
      </w:r>
    </w:p>
    <w:p w:rsidR="006C5C24" w:rsidRPr="00D8117E" w:rsidRDefault="006C5C24" w:rsidP="0098532D">
      <w:pPr>
        <w:tabs>
          <w:tab w:val="left" w:pos="-567"/>
          <w:tab w:val="left" w:pos="426"/>
        </w:tabs>
        <w:ind w:firstLine="709"/>
        <w:jc w:val="both"/>
        <w:rPr>
          <w:rFonts w:ascii="Arial" w:hAnsi="Arial" w:cs="Arial"/>
          <w:color w:val="000000"/>
          <w:sz w:val="24"/>
          <w:shd w:val="clear" w:color="auto" w:fill="FFFFFF"/>
        </w:rPr>
      </w:pPr>
      <w:r w:rsidRPr="00BA3218">
        <w:rPr>
          <w:rFonts w:ascii="Arial" w:hAnsi="Arial" w:cs="Arial"/>
          <w:bCs/>
          <w:color w:val="000000"/>
          <w:sz w:val="24"/>
        </w:rPr>
        <w:t xml:space="preserve">сохранить показатель «Количество правонарушений, совершенных несовершеннолетними» в 2017 – </w:t>
      </w:r>
      <w:r w:rsidRPr="000F4E74">
        <w:rPr>
          <w:rFonts w:ascii="Arial" w:hAnsi="Arial" w:cs="Arial"/>
          <w:bCs/>
          <w:color w:val="000000"/>
          <w:sz w:val="24"/>
        </w:rPr>
        <w:t>20</w:t>
      </w:r>
      <w:r w:rsidR="00EB6D23" w:rsidRPr="000F4E74">
        <w:rPr>
          <w:rFonts w:ascii="Arial" w:hAnsi="Arial" w:cs="Arial"/>
          <w:bCs/>
          <w:color w:val="000000"/>
          <w:sz w:val="24"/>
        </w:rPr>
        <w:t>20</w:t>
      </w:r>
      <w:r w:rsidRPr="000F4E74">
        <w:rPr>
          <w:rFonts w:ascii="Arial" w:hAnsi="Arial" w:cs="Arial"/>
          <w:bCs/>
          <w:color w:val="000000"/>
          <w:sz w:val="24"/>
        </w:rPr>
        <w:t xml:space="preserve"> годах не выше показателя </w:t>
      </w:r>
      <w:r w:rsidRPr="00D8117E">
        <w:rPr>
          <w:rFonts w:ascii="Arial" w:hAnsi="Arial" w:cs="Arial"/>
          <w:bCs/>
          <w:color w:val="000000"/>
          <w:sz w:val="24"/>
        </w:rPr>
        <w:t>2016 года (13),</w:t>
      </w:r>
      <w:r w:rsidR="00CA342F" w:rsidRPr="00D8117E">
        <w:rPr>
          <w:rFonts w:ascii="Arial" w:hAnsi="Arial" w:cs="Arial"/>
          <w:bCs/>
          <w:color w:val="000000"/>
          <w:sz w:val="24"/>
        </w:rPr>
        <w:t xml:space="preserve">               </w:t>
      </w:r>
      <w:r w:rsidRPr="00D8117E">
        <w:rPr>
          <w:rFonts w:ascii="Arial" w:hAnsi="Arial" w:cs="Arial"/>
          <w:bCs/>
          <w:color w:val="000000"/>
          <w:sz w:val="24"/>
        </w:rPr>
        <w:t xml:space="preserve"> с учетом </w:t>
      </w:r>
      <w:r w:rsidRPr="00D8117E">
        <w:rPr>
          <w:rFonts w:ascii="Arial" w:hAnsi="Arial" w:cs="Arial"/>
          <w:color w:val="000000"/>
          <w:sz w:val="24"/>
          <w:shd w:val="clear" w:color="auto" w:fill="FFFFFF"/>
        </w:rPr>
        <w:t>уровня латентной подростковой преступности и неравномерности                        по различным временным показателям.</w:t>
      </w:r>
    </w:p>
    <w:p w:rsidR="00145446" w:rsidRPr="00D8117E" w:rsidRDefault="00145446" w:rsidP="00BB0BB9">
      <w:pPr>
        <w:tabs>
          <w:tab w:val="left" w:pos="-567"/>
          <w:tab w:val="left" w:pos="426"/>
        </w:tabs>
        <w:ind w:firstLine="709"/>
        <w:rPr>
          <w:rFonts w:ascii="Arial" w:hAnsi="Arial" w:cs="Arial"/>
          <w:b/>
          <w:bCs/>
          <w:color w:val="000000"/>
          <w:sz w:val="24"/>
        </w:rPr>
      </w:pPr>
    </w:p>
    <w:p w:rsidR="00100160" w:rsidRPr="00D8117E" w:rsidRDefault="000713E0" w:rsidP="004C4F7D">
      <w:pPr>
        <w:tabs>
          <w:tab w:val="left" w:pos="-567"/>
          <w:tab w:val="left" w:pos="426"/>
        </w:tabs>
        <w:jc w:val="center"/>
        <w:rPr>
          <w:rFonts w:ascii="Arial" w:hAnsi="Arial" w:cs="Arial"/>
          <w:b/>
          <w:bCs/>
          <w:color w:val="000000"/>
          <w:sz w:val="24"/>
        </w:rPr>
      </w:pPr>
      <w:r w:rsidRPr="00D8117E">
        <w:rPr>
          <w:rFonts w:ascii="Arial" w:hAnsi="Arial" w:cs="Arial"/>
          <w:b/>
          <w:bCs/>
          <w:color w:val="000000"/>
          <w:sz w:val="24"/>
        </w:rPr>
        <w:t>6</w:t>
      </w:r>
      <w:r w:rsidR="005A50B9" w:rsidRPr="00D8117E">
        <w:rPr>
          <w:rFonts w:ascii="Arial" w:hAnsi="Arial" w:cs="Arial"/>
          <w:b/>
          <w:bCs/>
          <w:color w:val="000000"/>
          <w:sz w:val="24"/>
        </w:rPr>
        <w:t xml:space="preserve">. Перечень подпрограмм с указанием сроков их реализации </w:t>
      </w:r>
    </w:p>
    <w:p w:rsidR="005E50B4" w:rsidRPr="00D8117E" w:rsidRDefault="005A50B9" w:rsidP="004C4F7D">
      <w:pPr>
        <w:tabs>
          <w:tab w:val="left" w:pos="-567"/>
          <w:tab w:val="left" w:pos="426"/>
        </w:tabs>
        <w:jc w:val="center"/>
        <w:rPr>
          <w:rFonts w:ascii="Arial" w:hAnsi="Arial" w:cs="Arial"/>
          <w:b/>
          <w:bCs/>
          <w:color w:val="000000"/>
          <w:sz w:val="24"/>
        </w:rPr>
      </w:pPr>
      <w:r w:rsidRPr="00D8117E">
        <w:rPr>
          <w:rFonts w:ascii="Arial" w:hAnsi="Arial" w:cs="Arial"/>
          <w:b/>
          <w:bCs/>
          <w:color w:val="000000"/>
          <w:sz w:val="24"/>
        </w:rPr>
        <w:t>и ожидаемых результатов</w:t>
      </w:r>
    </w:p>
    <w:p w:rsidR="005A50B9" w:rsidRPr="00D8117E" w:rsidRDefault="005A50B9" w:rsidP="00BB0BB9">
      <w:pPr>
        <w:tabs>
          <w:tab w:val="left" w:pos="-567"/>
          <w:tab w:val="left" w:pos="426"/>
        </w:tabs>
        <w:ind w:firstLine="709"/>
        <w:jc w:val="both"/>
        <w:rPr>
          <w:rFonts w:ascii="Arial" w:hAnsi="Arial" w:cs="Arial"/>
          <w:bCs/>
          <w:color w:val="000000"/>
          <w:sz w:val="24"/>
        </w:rPr>
      </w:pPr>
      <w:r w:rsidRPr="00D8117E">
        <w:rPr>
          <w:rFonts w:ascii="Arial" w:hAnsi="Arial" w:cs="Arial"/>
          <w:bCs/>
          <w:color w:val="000000"/>
          <w:sz w:val="24"/>
        </w:rPr>
        <w:t xml:space="preserve">В рамках Муниципальной программы в период с </w:t>
      </w:r>
      <w:r w:rsidRPr="00D8117E">
        <w:rPr>
          <w:rFonts w:ascii="Arial" w:hAnsi="Arial" w:cs="Arial"/>
          <w:bCs/>
          <w:sz w:val="24"/>
        </w:rPr>
        <w:t>201</w:t>
      </w:r>
      <w:r w:rsidR="00FB21A5" w:rsidRPr="00D8117E">
        <w:rPr>
          <w:rFonts w:ascii="Arial" w:hAnsi="Arial" w:cs="Arial"/>
          <w:bCs/>
          <w:sz w:val="24"/>
        </w:rPr>
        <w:t>4</w:t>
      </w:r>
      <w:r w:rsidRPr="00D8117E">
        <w:rPr>
          <w:rFonts w:ascii="Arial" w:hAnsi="Arial" w:cs="Arial"/>
          <w:bCs/>
          <w:sz w:val="24"/>
        </w:rPr>
        <w:t xml:space="preserve"> </w:t>
      </w:r>
      <w:r w:rsidRPr="00D8117E">
        <w:rPr>
          <w:rFonts w:ascii="Arial" w:hAnsi="Arial" w:cs="Arial"/>
          <w:bCs/>
          <w:color w:val="000000"/>
          <w:sz w:val="24"/>
        </w:rPr>
        <w:t>по 20</w:t>
      </w:r>
      <w:r w:rsidR="00BD1AC6" w:rsidRPr="00D8117E">
        <w:rPr>
          <w:rFonts w:ascii="Arial" w:hAnsi="Arial" w:cs="Arial"/>
          <w:bCs/>
          <w:color w:val="000000"/>
          <w:sz w:val="24"/>
        </w:rPr>
        <w:t>20</w:t>
      </w:r>
      <w:r w:rsidRPr="00D8117E">
        <w:rPr>
          <w:rFonts w:ascii="Arial" w:hAnsi="Arial" w:cs="Arial"/>
          <w:bCs/>
          <w:color w:val="000000"/>
          <w:sz w:val="24"/>
        </w:rPr>
        <w:t xml:space="preserve"> годы  реализ</w:t>
      </w:r>
      <w:r w:rsidR="00287D34" w:rsidRPr="00D8117E">
        <w:rPr>
          <w:rFonts w:ascii="Arial" w:hAnsi="Arial" w:cs="Arial"/>
          <w:bCs/>
          <w:color w:val="000000"/>
          <w:sz w:val="24"/>
        </w:rPr>
        <w:t>уются 4</w:t>
      </w:r>
      <w:r w:rsidRPr="00D8117E">
        <w:rPr>
          <w:rFonts w:ascii="Arial" w:hAnsi="Arial" w:cs="Arial"/>
          <w:bCs/>
          <w:color w:val="000000"/>
          <w:sz w:val="24"/>
        </w:rPr>
        <w:t xml:space="preserve"> подпрограммы:</w:t>
      </w:r>
    </w:p>
    <w:p w:rsidR="005A50B9" w:rsidRPr="00D8117E" w:rsidRDefault="005A50B9" w:rsidP="00BB0BB9">
      <w:pPr>
        <w:tabs>
          <w:tab w:val="left" w:pos="-567"/>
          <w:tab w:val="left" w:pos="426"/>
        </w:tabs>
        <w:ind w:firstLine="709"/>
        <w:jc w:val="both"/>
        <w:rPr>
          <w:rFonts w:ascii="Arial" w:hAnsi="Arial" w:cs="Arial"/>
          <w:bCs/>
          <w:color w:val="000000"/>
          <w:sz w:val="24"/>
        </w:rPr>
      </w:pPr>
      <w:r w:rsidRPr="00D8117E">
        <w:rPr>
          <w:rFonts w:ascii="Arial" w:hAnsi="Arial" w:cs="Arial"/>
          <w:bCs/>
          <w:color w:val="000000"/>
          <w:sz w:val="24"/>
        </w:rPr>
        <w:t>1. «Развитие дошкольного, общего и дополнительного образования детей»</w:t>
      </w:r>
      <w:r w:rsidR="002331C3" w:rsidRPr="00D8117E">
        <w:rPr>
          <w:rFonts w:ascii="Arial" w:hAnsi="Arial" w:cs="Arial"/>
          <w:bCs/>
          <w:color w:val="000000"/>
          <w:sz w:val="24"/>
        </w:rPr>
        <w:t xml:space="preserve"> (2014</w:t>
      </w:r>
      <w:r w:rsidR="00BD1AC6" w:rsidRPr="00D8117E">
        <w:rPr>
          <w:rFonts w:ascii="Arial" w:hAnsi="Arial" w:cs="Arial"/>
          <w:bCs/>
          <w:color w:val="000000"/>
          <w:sz w:val="24"/>
        </w:rPr>
        <w:t xml:space="preserve"> </w:t>
      </w:r>
      <w:r w:rsidR="002331C3" w:rsidRPr="00D8117E">
        <w:rPr>
          <w:rFonts w:ascii="Arial" w:hAnsi="Arial" w:cs="Arial"/>
          <w:bCs/>
          <w:color w:val="000000"/>
          <w:sz w:val="24"/>
        </w:rPr>
        <w:t>-</w:t>
      </w:r>
      <w:r w:rsidR="00BD1AC6" w:rsidRPr="00D8117E">
        <w:rPr>
          <w:rFonts w:ascii="Arial" w:hAnsi="Arial" w:cs="Arial"/>
          <w:bCs/>
          <w:color w:val="000000"/>
          <w:sz w:val="24"/>
        </w:rPr>
        <w:t xml:space="preserve"> </w:t>
      </w:r>
      <w:r w:rsidR="002331C3" w:rsidRPr="00D8117E">
        <w:rPr>
          <w:rFonts w:ascii="Arial" w:hAnsi="Arial" w:cs="Arial"/>
          <w:bCs/>
          <w:color w:val="000000"/>
          <w:sz w:val="24"/>
        </w:rPr>
        <w:t>20</w:t>
      </w:r>
      <w:r w:rsidR="00BD1AC6" w:rsidRPr="00D8117E">
        <w:rPr>
          <w:rFonts w:ascii="Arial" w:hAnsi="Arial" w:cs="Arial"/>
          <w:bCs/>
          <w:color w:val="000000"/>
          <w:sz w:val="24"/>
        </w:rPr>
        <w:t>20</w:t>
      </w:r>
      <w:r w:rsidR="002331C3" w:rsidRPr="00D8117E">
        <w:rPr>
          <w:rFonts w:ascii="Arial" w:hAnsi="Arial" w:cs="Arial"/>
          <w:bCs/>
          <w:color w:val="000000"/>
          <w:sz w:val="24"/>
        </w:rPr>
        <w:t xml:space="preserve"> годы)</w:t>
      </w:r>
      <w:r w:rsidR="00DB1FE8" w:rsidRPr="00D8117E">
        <w:rPr>
          <w:rFonts w:ascii="Arial" w:hAnsi="Arial" w:cs="Arial"/>
          <w:bCs/>
          <w:color w:val="000000"/>
          <w:sz w:val="24"/>
        </w:rPr>
        <w:t>;</w:t>
      </w:r>
    </w:p>
    <w:p w:rsidR="005A50B9" w:rsidRPr="00287D34" w:rsidRDefault="005A50B9" w:rsidP="00BB0BB9">
      <w:pPr>
        <w:tabs>
          <w:tab w:val="left" w:pos="-567"/>
          <w:tab w:val="left" w:pos="426"/>
        </w:tabs>
        <w:ind w:firstLine="709"/>
        <w:jc w:val="both"/>
        <w:rPr>
          <w:rFonts w:ascii="Arial" w:hAnsi="Arial" w:cs="Arial"/>
          <w:bCs/>
          <w:color w:val="000000"/>
          <w:sz w:val="24"/>
        </w:rPr>
      </w:pPr>
      <w:r w:rsidRPr="00D8117E">
        <w:rPr>
          <w:rFonts w:ascii="Arial" w:hAnsi="Arial" w:cs="Arial"/>
          <w:bCs/>
          <w:color w:val="000000"/>
          <w:sz w:val="24"/>
        </w:rPr>
        <w:t>2. «Обеспечение реализации Муниципальной программы и прочие мероприятия в области образования»</w:t>
      </w:r>
      <w:r w:rsidR="002331C3" w:rsidRPr="00D8117E">
        <w:rPr>
          <w:rFonts w:ascii="Arial" w:hAnsi="Arial" w:cs="Arial"/>
          <w:bCs/>
          <w:color w:val="000000"/>
          <w:sz w:val="24"/>
        </w:rPr>
        <w:t xml:space="preserve"> (2014</w:t>
      </w:r>
      <w:r w:rsidR="00BD1AC6" w:rsidRPr="00D8117E">
        <w:rPr>
          <w:rFonts w:ascii="Arial" w:hAnsi="Arial" w:cs="Arial"/>
          <w:bCs/>
          <w:color w:val="000000"/>
          <w:sz w:val="24"/>
        </w:rPr>
        <w:t xml:space="preserve"> </w:t>
      </w:r>
      <w:r w:rsidR="002331C3" w:rsidRPr="00D8117E">
        <w:rPr>
          <w:rFonts w:ascii="Arial" w:hAnsi="Arial" w:cs="Arial"/>
          <w:bCs/>
          <w:color w:val="000000"/>
          <w:sz w:val="24"/>
        </w:rPr>
        <w:t>-</w:t>
      </w:r>
      <w:r w:rsidR="00BD1AC6" w:rsidRPr="00D8117E">
        <w:rPr>
          <w:rFonts w:ascii="Arial" w:hAnsi="Arial" w:cs="Arial"/>
          <w:bCs/>
          <w:color w:val="000000"/>
          <w:sz w:val="24"/>
        </w:rPr>
        <w:t xml:space="preserve"> </w:t>
      </w:r>
      <w:r w:rsidR="002331C3" w:rsidRPr="00D8117E">
        <w:rPr>
          <w:rFonts w:ascii="Arial" w:hAnsi="Arial" w:cs="Arial"/>
          <w:bCs/>
          <w:color w:val="000000"/>
          <w:sz w:val="24"/>
        </w:rPr>
        <w:t>20</w:t>
      </w:r>
      <w:r w:rsidR="00BD1AC6" w:rsidRPr="00D8117E">
        <w:rPr>
          <w:rFonts w:ascii="Arial" w:hAnsi="Arial" w:cs="Arial"/>
          <w:bCs/>
          <w:color w:val="000000"/>
          <w:sz w:val="24"/>
        </w:rPr>
        <w:t>20</w:t>
      </w:r>
      <w:r w:rsidR="002331C3" w:rsidRPr="00D8117E">
        <w:rPr>
          <w:rFonts w:ascii="Arial" w:hAnsi="Arial" w:cs="Arial"/>
          <w:bCs/>
          <w:color w:val="000000"/>
          <w:sz w:val="24"/>
        </w:rPr>
        <w:t xml:space="preserve"> годы)</w:t>
      </w:r>
      <w:r w:rsidR="00DB1FE8" w:rsidRPr="00D8117E">
        <w:rPr>
          <w:rFonts w:ascii="Arial" w:hAnsi="Arial" w:cs="Arial"/>
          <w:bCs/>
          <w:color w:val="000000"/>
          <w:sz w:val="24"/>
        </w:rPr>
        <w:t>;</w:t>
      </w:r>
    </w:p>
    <w:p w:rsidR="00287D34" w:rsidRPr="0097348F" w:rsidRDefault="00287D34" w:rsidP="00287D34">
      <w:pPr>
        <w:tabs>
          <w:tab w:val="left" w:pos="-567"/>
          <w:tab w:val="left" w:pos="426"/>
        </w:tabs>
        <w:ind w:firstLine="567"/>
        <w:jc w:val="both"/>
        <w:rPr>
          <w:rFonts w:ascii="Arial" w:hAnsi="Arial" w:cs="Arial"/>
          <w:sz w:val="24"/>
        </w:rPr>
      </w:pPr>
      <w:r w:rsidRPr="0097348F">
        <w:rPr>
          <w:rFonts w:ascii="Arial" w:hAnsi="Arial" w:cs="Arial"/>
          <w:sz w:val="24"/>
        </w:rPr>
        <w:t xml:space="preserve">  3. «Господдержка детей-сирот» (подпрограмма добавлена в 2015 году, исключена из </w:t>
      </w:r>
      <w:r w:rsidRPr="0097348F">
        <w:rPr>
          <w:rFonts w:ascii="Arial" w:hAnsi="Arial" w:cs="Arial"/>
          <w:bCs/>
          <w:sz w:val="24"/>
        </w:rPr>
        <w:t>Муниципальной программы</w:t>
      </w:r>
      <w:r w:rsidRPr="0097348F">
        <w:rPr>
          <w:rFonts w:ascii="Arial" w:hAnsi="Arial" w:cs="Arial"/>
          <w:sz w:val="24"/>
        </w:rPr>
        <w:t xml:space="preserve"> </w:t>
      </w:r>
      <w:r w:rsidR="0097348F" w:rsidRPr="00561188">
        <w:rPr>
          <w:rFonts w:ascii="Arial" w:hAnsi="Arial" w:cs="Arial"/>
          <w:sz w:val="24"/>
        </w:rPr>
        <w:t>постановлением администрации города Бородино от 11.05.2017 г. № 278</w:t>
      </w:r>
      <w:r w:rsidRPr="0097348F">
        <w:rPr>
          <w:rFonts w:ascii="Arial" w:hAnsi="Arial" w:cs="Arial"/>
          <w:sz w:val="24"/>
        </w:rPr>
        <w:t>);</w:t>
      </w:r>
    </w:p>
    <w:p w:rsidR="009E233B" w:rsidRPr="00D8117E" w:rsidRDefault="00287D34" w:rsidP="00BB0BB9">
      <w:pPr>
        <w:tabs>
          <w:tab w:val="left" w:pos="-567"/>
          <w:tab w:val="left" w:pos="426"/>
          <w:tab w:val="left" w:pos="993"/>
        </w:tabs>
        <w:ind w:firstLine="709"/>
        <w:jc w:val="both"/>
        <w:rPr>
          <w:rFonts w:ascii="Arial" w:hAnsi="Arial" w:cs="Arial"/>
          <w:sz w:val="24"/>
        </w:rPr>
      </w:pPr>
      <w:r w:rsidRPr="0097348F">
        <w:rPr>
          <w:rFonts w:ascii="Arial" w:hAnsi="Arial" w:cs="Arial"/>
          <w:sz w:val="24"/>
        </w:rPr>
        <w:t>4</w:t>
      </w:r>
      <w:r w:rsidR="00100160" w:rsidRPr="0097348F">
        <w:rPr>
          <w:rFonts w:ascii="Arial" w:hAnsi="Arial" w:cs="Arial"/>
          <w:sz w:val="24"/>
        </w:rPr>
        <w:t xml:space="preserve">. </w:t>
      </w:r>
      <w:r w:rsidR="00DB1FE8" w:rsidRPr="0097348F">
        <w:rPr>
          <w:rFonts w:ascii="Arial" w:hAnsi="Arial" w:cs="Arial"/>
          <w:sz w:val="24"/>
        </w:rPr>
        <w:t>«Профилактика безнадзорности и правонарушений несовершеннолетних» (программа добавлена в 2016 году, срок реализации 201</w:t>
      </w:r>
      <w:r w:rsidR="007F6A9B">
        <w:rPr>
          <w:rFonts w:ascii="Arial" w:hAnsi="Arial" w:cs="Arial"/>
          <w:sz w:val="24"/>
        </w:rPr>
        <w:t>6</w:t>
      </w:r>
      <w:r w:rsidR="00BD1AC6">
        <w:rPr>
          <w:rFonts w:ascii="Arial" w:hAnsi="Arial" w:cs="Arial"/>
          <w:sz w:val="24"/>
        </w:rPr>
        <w:t xml:space="preserve"> </w:t>
      </w:r>
      <w:r w:rsidR="00DB1FE8" w:rsidRPr="0097348F">
        <w:rPr>
          <w:rFonts w:ascii="Arial" w:hAnsi="Arial" w:cs="Arial"/>
          <w:sz w:val="24"/>
        </w:rPr>
        <w:t>-</w:t>
      </w:r>
      <w:r w:rsidR="00BD1AC6">
        <w:rPr>
          <w:rFonts w:ascii="Arial" w:hAnsi="Arial" w:cs="Arial"/>
          <w:sz w:val="24"/>
        </w:rPr>
        <w:t xml:space="preserve"> </w:t>
      </w:r>
      <w:r w:rsidR="00DB1FE8" w:rsidRPr="00D8117E">
        <w:rPr>
          <w:rFonts w:ascii="Arial" w:hAnsi="Arial" w:cs="Arial"/>
          <w:sz w:val="24"/>
        </w:rPr>
        <w:t>20</w:t>
      </w:r>
      <w:r w:rsidR="00BD1AC6" w:rsidRPr="00D8117E">
        <w:rPr>
          <w:rFonts w:ascii="Arial" w:hAnsi="Arial" w:cs="Arial"/>
          <w:sz w:val="24"/>
        </w:rPr>
        <w:t>20</w:t>
      </w:r>
      <w:r w:rsidR="00DB1FE8" w:rsidRPr="00D8117E">
        <w:rPr>
          <w:rFonts w:ascii="Arial" w:hAnsi="Arial" w:cs="Arial"/>
          <w:sz w:val="24"/>
        </w:rPr>
        <w:t xml:space="preserve"> годы)</w:t>
      </w:r>
      <w:r w:rsidRPr="00D8117E">
        <w:rPr>
          <w:rFonts w:ascii="Arial" w:hAnsi="Arial" w:cs="Arial"/>
          <w:sz w:val="24"/>
        </w:rPr>
        <w:t>.</w:t>
      </w:r>
    </w:p>
    <w:p w:rsidR="005A50B9" w:rsidRPr="00D8117E" w:rsidRDefault="005A50B9" w:rsidP="00BB0BB9">
      <w:pPr>
        <w:tabs>
          <w:tab w:val="left" w:pos="-567"/>
          <w:tab w:val="left" w:pos="426"/>
        </w:tabs>
        <w:ind w:firstLine="709"/>
        <w:jc w:val="both"/>
        <w:rPr>
          <w:rFonts w:ascii="Arial" w:hAnsi="Arial" w:cs="Arial"/>
          <w:bCs/>
          <w:color w:val="000000"/>
          <w:sz w:val="24"/>
        </w:rPr>
      </w:pPr>
      <w:r w:rsidRPr="00D8117E">
        <w:rPr>
          <w:rFonts w:ascii="Arial" w:hAnsi="Arial" w:cs="Arial"/>
          <w:bCs/>
          <w:color w:val="000000"/>
          <w:sz w:val="24"/>
        </w:rPr>
        <w:t xml:space="preserve">Для каждой подпрограммы сформулированы цели, задачи, </w:t>
      </w:r>
      <w:r w:rsidR="007428B7" w:rsidRPr="00D8117E">
        <w:rPr>
          <w:rFonts w:ascii="Arial" w:hAnsi="Arial" w:cs="Arial"/>
          <w:bCs/>
          <w:color w:val="000000"/>
          <w:sz w:val="24"/>
        </w:rPr>
        <w:t xml:space="preserve">ожидаемые результаты, </w:t>
      </w:r>
      <w:r w:rsidRPr="00D8117E">
        <w:rPr>
          <w:rFonts w:ascii="Arial" w:hAnsi="Arial" w:cs="Arial"/>
          <w:bCs/>
          <w:color w:val="000000"/>
          <w:sz w:val="24"/>
        </w:rPr>
        <w:t>целевые индикаторы, определены их значения и механизмы реализации</w:t>
      </w:r>
      <w:r w:rsidR="00AC2601" w:rsidRPr="00D8117E">
        <w:rPr>
          <w:rFonts w:ascii="Arial" w:hAnsi="Arial" w:cs="Arial"/>
          <w:bCs/>
          <w:color w:val="000000"/>
          <w:sz w:val="24"/>
        </w:rPr>
        <w:t xml:space="preserve"> (приложения </w:t>
      </w:r>
      <w:r w:rsidRPr="00D8117E">
        <w:rPr>
          <w:rFonts w:ascii="Arial" w:hAnsi="Arial" w:cs="Arial"/>
          <w:bCs/>
          <w:color w:val="000000"/>
          <w:sz w:val="24"/>
        </w:rPr>
        <w:t>№</w:t>
      </w:r>
      <w:r w:rsidR="00502056" w:rsidRPr="00D8117E">
        <w:rPr>
          <w:rFonts w:ascii="Arial" w:hAnsi="Arial" w:cs="Arial"/>
          <w:bCs/>
          <w:color w:val="000000"/>
          <w:sz w:val="24"/>
        </w:rPr>
        <w:t xml:space="preserve"> </w:t>
      </w:r>
      <w:r w:rsidR="006613DB" w:rsidRPr="00D8117E">
        <w:rPr>
          <w:rFonts w:ascii="Arial" w:hAnsi="Arial" w:cs="Arial"/>
          <w:bCs/>
          <w:sz w:val="24"/>
        </w:rPr>
        <w:t>4</w:t>
      </w:r>
      <w:r w:rsidRPr="00D8117E">
        <w:rPr>
          <w:rFonts w:ascii="Arial" w:hAnsi="Arial" w:cs="Arial"/>
          <w:bCs/>
          <w:sz w:val="24"/>
        </w:rPr>
        <w:t>-</w:t>
      </w:r>
      <w:r w:rsidR="0006032C" w:rsidRPr="00D8117E">
        <w:rPr>
          <w:rFonts w:ascii="Arial" w:hAnsi="Arial" w:cs="Arial"/>
          <w:bCs/>
          <w:sz w:val="24"/>
        </w:rPr>
        <w:t>7</w:t>
      </w:r>
      <w:r w:rsidRPr="00D8117E">
        <w:rPr>
          <w:rFonts w:ascii="Arial" w:hAnsi="Arial" w:cs="Arial"/>
          <w:bCs/>
          <w:color w:val="000000"/>
          <w:sz w:val="24"/>
        </w:rPr>
        <w:t xml:space="preserve"> к Муниципальной программе).</w:t>
      </w:r>
    </w:p>
    <w:p w:rsidR="00145446" w:rsidRPr="00D8117E" w:rsidRDefault="00145446" w:rsidP="00BB0BB9">
      <w:pPr>
        <w:tabs>
          <w:tab w:val="left" w:pos="-567"/>
          <w:tab w:val="left" w:pos="426"/>
        </w:tabs>
        <w:ind w:firstLine="709"/>
        <w:jc w:val="both"/>
        <w:rPr>
          <w:rFonts w:ascii="Arial" w:hAnsi="Arial" w:cs="Arial"/>
          <w:sz w:val="24"/>
        </w:rPr>
      </w:pPr>
      <w:r w:rsidRPr="00D8117E">
        <w:rPr>
          <w:rFonts w:ascii="Arial" w:hAnsi="Arial" w:cs="Arial"/>
          <w:sz w:val="24"/>
        </w:rPr>
        <w:t>Своевременная и в полном объ</w:t>
      </w:r>
      <w:r w:rsidR="00A05489" w:rsidRPr="00D8117E">
        <w:rPr>
          <w:rFonts w:ascii="Arial" w:hAnsi="Arial" w:cs="Arial"/>
          <w:sz w:val="24"/>
        </w:rPr>
        <w:t>е</w:t>
      </w:r>
      <w:r w:rsidRPr="00D8117E">
        <w:rPr>
          <w:rFonts w:ascii="Arial" w:hAnsi="Arial" w:cs="Arial"/>
          <w:sz w:val="24"/>
        </w:rPr>
        <w:t>ме реализация подпрограмм Муниципальной программы позволит:</w:t>
      </w:r>
    </w:p>
    <w:p w:rsidR="00145446" w:rsidRDefault="00145446" w:rsidP="00BB0BB9">
      <w:pPr>
        <w:tabs>
          <w:tab w:val="left" w:pos="-567"/>
          <w:tab w:val="left" w:pos="426"/>
        </w:tabs>
        <w:ind w:firstLine="709"/>
        <w:jc w:val="both"/>
        <w:rPr>
          <w:rFonts w:ascii="Arial" w:hAnsi="Arial" w:cs="Arial"/>
          <w:sz w:val="24"/>
        </w:rPr>
      </w:pPr>
      <w:r w:rsidRPr="00D8117E">
        <w:rPr>
          <w:rFonts w:ascii="Arial" w:hAnsi="Arial" w:cs="Arial"/>
          <w:sz w:val="24"/>
        </w:rPr>
        <w:t xml:space="preserve">- </w:t>
      </w:r>
      <w:r w:rsidR="007108FA" w:rsidRPr="00D8117E">
        <w:rPr>
          <w:rFonts w:ascii="Arial" w:hAnsi="Arial" w:cs="Arial"/>
          <w:sz w:val="24"/>
        </w:rPr>
        <w:t xml:space="preserve">не допускать </w:t>
      </w:r>
      <w:r w:rsidR="008346E9" w:rsidRPr="00D8117E">
        <w:rPr>
          <w:rFonts w:ascii="Arial" w:hAnsi="Arial" w:cs="Arial"/>
          <w:sz w:val="24"/>
        </w:rPr>
        <w:t>со</w:t>
      </w:r>
      <w:r w:rsidR="007108FA" w:rsidRPr="00D8117E">
        <w:rPr>
          <w:rFonts w:ascii="Arial" w:hAnsi="Arial" w:cs="Arial"/>
          <w:sz w:val="24"/>
        </w:rPr>
        <w:t xml:space="preserve">здание </w:t>
      </w:r>
      <w:r w:rsidR="008346E9" w:rsidRPr="00D8117E">
        <w:rPr>
          <w:rFonts w:ascii="Arial" w:hAnsi="Arial" w:cs="Arial"/>
          <w:sz w:val="24"/>
        </w:rPr>
        <w:t>очеред</w:t>
      </w:r>
      <w:r w:rsidR="007108FA" w:rsidRPr="00D8117E">
        <w:rPr>
          <w:rFonts w:ascii="Arial" w:hAnsi="Arial" w:cs="Arial"/>
          <w:sz w:val="24"/>
        </w:rPr>
        <w:t>и</w:t>
      </w:r>
      <w:r w:rsidR="008346E9" w:rsidRPr="00D8117E">
        <w:rPr>
          <w:rFonts w:ascii="Arial" w:hAnsi="Arial" w:cs="Arial"/>
          <w:sz w:val="24"/>
        </w:rPr>
        <w:t xml:space="preserve"> на зачисление детей в возрасте от 1,5 до 3 лет в дошкольные образовательные организации</w:t>
      </w:r>
      <w:r w:rsidR="00472A9C" w:rsidRPr="00D8117E">
        <w:rPr>
          <w:rFonts w:ascii="Arial" w:hAnsi="Arial" w:cs="Arial"/>
          <w:sz w:val="24"/>
        </w:rPr>
        <w:t xml:space="preserve"> </w:t>
      </w:r>
      <w:r w:rsidR="00E60AF1" w:rsidRPr="00D8117E">
        <w:rPr>
          <w:rFonts w:ascii="Arial" w:hAnsi="Arial" w:cs="Arial"/>
          <w:sz w:val="24"/>
        </w:rPr>
        <w:t>до</w:t>
      </w:r>
      <w:r w:rsidR="00472A9C" w:rsidRPr="00D8117E">
        <w:rPr>
          <w:rFonts w:ascii="Arial" w:hAnsi="Arial" w:cs="Arial"/>
          <w:sz w:val="24"/>
        </w:rPr>
        <w:t xml:space="preserve"> 20</w:t>
      </w:r>
      <w:r w:rsidR="00A46AF1" w:rsidRPr="00D8117E">
        <w:rPr>
          <w:rFonts w:ascii="Arial" w:hAnsi="Arial" w:cs="Arial"/>
          <w:sz w:val="24"/>
        </w:rPr>
        <w:t>20</w:t>
      </w:r>
      <w:r w:rsidR="00472A9C" w:rsidRPr="00D8117E">
        <w:rPr>
          <w:rFonts w:ascii="Arial" w:hAnsi="Arial" w:cs="Arial"/>
          <w:sz w:val="24"/>
        </w:rPr>
        <w:t xml:space="preserve"> год</w:t>
      </w:r>
      <w:r w:rsidR="00E60AF1" w:rsidRPr="00D8117E">
        <w:rPr>
          <w:rFonts w:ascii="Arial" w:hAnsi="Arial" w:cs="Arial"/>
          <w:sz w:val="24"/>
        </w:rPr>
        <w:t>а</w:t>
      </w:r>
      <w:r w:rsidR="008346E9" w:rsidRPr="00D8117E">
        <w:rPr>
          <w:rFonts w:ascii="Arial" w:hAnsi="Arial" w:cs="Arial"/>
          <w:sz w:val="24"/>
        </w:rPr>
        <w:t>;</w:t>
      </w:r>
    </w:p>
    <w:p w:rsidR="008346E9" w:rsidRPr="00BA3218" w:rsidRDefault="008346E9" w:rsidP="00BB0BB9">
      <w:pPr>
        <w:tabs>
          <w:tab w:val="left" w:pos="-567"/>
          <w:tab w:val="left" w:pos="426"/>
        </w:tabs>
        <w:ind w:firstLine="709"/>
        <w:jc w:val="both"/>
        <w:rPr>
          <w:rFonts w:ascii="Arial" w:hAnsi="Arial" w:cs="Arial"/>
          <w:sz w:val="24"/>
        </w:rPr>
      </w:pPr>
      <w:r w:rsidRPr="00BA3218">
        <w:rPr>
          <w:rFonts w:ascii="Arial" w:hAnsi="Arial" w:cs="Arial"/>
          <w:sz w:val="24"/>
        </w:rPr>
        <w:t>- создать условия, соответствующие требованиям федеральных государственных образовательных стандартов во всех общеобразовательных организациях</w:t>
      </w:r>
      <w:r w:rsidR="00472A9C" w:rsidRPr="00BA3218">
        <w:rPr>
          <w:rFonts w:ascii="Arial" w:hAnsi="Arial" w:cs="Arial"/>
          <w:sz w:val="24"/>
        </w:rPr>
        <w:t xml:space="preserve"> к моменту завершения перехода на ФГОС</w:t>
      </w:r>
      <w:r w:rsidRPr="00BA3218">
        <w:rPr>
          <w:rFonts w:ascii="Arial" w:hAnsi="Arial" w:cs="Arial"/>
          <w:sz w:val="24"/>
        </w:rPr>
        <w:t>;</w:t>
      </w:r>
    </w:p>
    <w:p w:rsidR="00E01436" w:rsidRPr="001F338F" w:rsidRDefault="00E01436" w:rsidP="0098532D">
      <w:pPr>
        <w:tabs>
          <w:tab w:val="left" w:pos="-567"/>
          <w:tab w:val="left" w:pos="426"/>
        </w:tabs>
        <w:ind w:firstLine="709"/>
        <w:jc w:val="both"/>
        <w:rPr>
          <w:rFonts w:ascii="Arial" w:eastAsia="Calibri" w:hAnsi="Arial" w:cs="Arial"/>
          <w:b/>
          <w:sz w:val="24"/>
        </w:rPr>
      </w:pPr>
      <w:r w:rsidRPr="001F338F">
        <w:rPr>
          <w:rFonts w:ascii="Arial" w:hAnsi="Arial" w:cs="Arial"/>
          <w:sz w:val="24"/>
        </w:rPr>
        <w:t>- создать условия в системе дополнительного образования детей, соответствующие требованиям «Концепции развития дополнительного образования детей»;</w:t>
      </w:r>
      <w:r w:rsidRPr="001F338F">
        <w:rPr>
          <w:rFonts w:ascii="Arial" w:eastAsia="Calibri" w:hAnsi="Arial" w:cs="Arial"/>
          <w:b/>
          <w:sz w:val="24"/>
        </w:rPr>
        <w:t xml:space="preserve"> </w:t>
      </w:r>
    </w:p>
    <w:p w:rsidR="00E01436" w:rsidRPr="001F338F" w:rsidRDefault="00E01436" w:rsidP="0098532D">
      <w:pPr>
        <w:tabs>
          <w:tab w:val="left" w:pos="-567"/>
          <w:tab w:val="left" w:pos="426"/>
        </w:tabs>
        <w:ind w:firstLine="709"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sz w:val="24"/>
        </w:rPr>
        <w:t xml:space="preserve">- создать условия </w:t>
      </w:r>
      <w:r w:rsidRPr="001F338F">
        <w:rPr>
          <w:rFonts w:ascii="Arial" w:eastAsia="Calibri" w:hAnsi="Arial" w:cs="Arial"/>
          <w:sz w:val="24"/>
        </w:rPr>
        <w:t>безопасн</w:t>
      </w:r>
      <w:r w:rsidRPr="001F338F">
        <w:rPr>
          <w:rFonts w:ascii="Arial" w:hAnsi="Arial" w:cs="Arial"/>
          <w:sz w:val="24"/>
        </w:rPr>
        <w:t>ого</w:t>
      </w:r>
      <w:r w:rsidRPr="001F338F">
        <w:rPr>
          <w:rFonts w:ascii="Arial" w:eastAsia="Calibri" w:hAnsi="Arial" w:cs="Arial"/>
          <w:sz w:val="24"/>
        </w:rPr>
        <w:t>, качественн</w:t>
      </w:r>
      <w:r w:rsidRPr="001F338F">
        <w:rPr>
          <w:rFonts w:ascii="Arial" w:hAnsi="Arial" w:cs="Arial"/>
          <w:sz w:val="24"/>
        </w:rPr>
        <w:t>ого</w:t>
      </w:r>
      <w:r w:rsidRPr="001F338F">
        <w:rPr>
          <w:rFonts w:ascii="Arial" w:eastAsia="Calibri" w:hAnsi="Arial" w:cs="Arial"/>
          <w:sz w:val="24"/>
        </w:rPr>
        <w:t xml:space="preserve"> отдых</w:t>
      </w:r>
      <w:r w:rsidRPr="001F338F">
        <w:rPr>
          <w:rFonts w:ascii="Arial" w:hAnsi="Arial" w:cs="Arial"/>
          <w:sz w:val="24"/>
        </w:rPr>
        <w:t>а</w:t>
      </w:r>
      <w:r w:rsidRPr="001F338F">
        <w:rPr>
          <w:rFonts w:ascii="Arial" w:eastAsia="Calibri" w:hAnsi="Arial" w:cs="Arial"/>
          <w:sz w:val="24"/>
        </w:rPr>
        <w:t xml:space="preserve"> и оздоровлени</w:t>
      </w:r>
      <w:r w:rsidRPr="001F338F">
        <w:rPr>
          <w:rFonts w:ascii="Arial" w:hAnsi="Arial" w:cs="Arial"/>
          <w:sz w:val="24"/>
        </w:rPr>
        <w:t>я</w:t>
      </w:r>
      <w:r w:rsidRPr="001F338F">
        <w:rPr>
          <w:rFonts w:ascii="Arial" w:eastAsia="Calibri" w:hAnsi="Arial" w:cs="Arial"/>
          <w:sz w:val="24"/>
        </w:rPr>
        <w:t xml:space="preserve"> детей </w:t>
      </w:r>
      <w:r w:rsidR="006935F2" w:rsidRPr="001F338F">
        <w:rPr>
          <w:rFonts w:ascii="Arial" w:eastAsia="Calibri" w:hAnsi="Arial" w:cs="Arial"/>
          <w:sz w:val="24"/>
        </w:rPr>
        <w:t xml:space="preserve">  </w:t>
      </w:r>
      <w:r w:rsidRPr="001F338F">
        <w:rPr>
          <w:rFonts w:ascii="Arial" w:eastAsia="Calibri" w:hAnsi="Arial" w:cs="Arial"/>
          <w:sz w:val="24"/>
        </w:rPr>
        <w:t>в летний период;</w:t>
      </w:r>
    </w:p>
    <w:p w:rsidR="00355F6B" w:rsidRDefault="00355F6B" w:rsidP="00BB0BB9">
      <w:pPr>
        <w:tabs>
          <w:tab w:val="left" w:pos="-567"/>
          <w:tab w:val="left" w:pos="426"/>
        </w:tabs>
        <w:ind w:firstLine="709"/>
        <w:jc w:val="both"/>
        <w:rPr>
          <w:rFonts w:ascii="Arial" w:hAnsi="Arial" w:cs="Arial"/>
          <w:bCs/>
          <w:color w:val="000000"/>
          <w:sz w:val="24"/>
        </w:rPr>
      </w:pPr>
      <w:r w:rsidRPr="00BA3218">
        <w:rPr>
          <w:rFonts w:ascii="Arial" w:hAnsi="Arial" w:cs="Arial"/>
          <w:bCs/>
          <w:color w:val="000000"/>
          <w:sz w:val="24"/>
        </w:rPr>
        <w:t>- создать условия для снижения правонарушений несовершеннолетних               и для эффективности защиты их прав и законных интересов.</w:t>
      </w:r>
    </w:p>
    <w:p w:rsidR="005C757A" w:rsidRPr="00BA3218" w:rsidRDefault="005C757A" w:rsidP="00BB0BB9">
      <w:pPr>
        <w:tabs>
          <w:tab w:val="left" w:pos="-567"/>
          <w:tab w:val="left" w:pos="426"/>
        </w:tabs>
        <w:ind w:firstLine="709"/>
        <w:jc w:val="both"/>
        <w:rPr>
          <w:rFonts w:ascii="Arial" w:hAnsi="Arial" w:cs="Arial"/>
          <w:bCs/>
          <w:color w:val="000000"/>
          <w:sz w:val="24"/>
        </w:rPr>
      </w:pPr>
    </w:p>
    <w:p w:rsidR="005A50B9" w:rsidRDefault="005A50B9" w:rsidP="00BB0BB9">
      <w:pPr>
        <w:tabs>
          <w:tab w:val="left" w:pos="-567"/>
          <w:tab w:val="left" w:pos="426"/>
        </w:tabs>
        <w:ind w:firstLine="709"/>
        <w:jc w:val="both"/>
        <w:rPr>
          <w:rFonts w:ascii="Arial" w:hAnsi="Arial" w:cs="Arial"/>
          <w:bCs/>
          <w:color w:val="000000"/>
          <w:sz w:val="24"/>
        </w:rPr>
      </w:pPr>
    </w:p>
    <w:p w:rsidR="00E7431B" w:rsidRDefault="00E7431B" w:rsidP="00990914">
      <w:pPr>
        <w:ind w:firstLine="709"/>
        <w:jc w:val="center"/>
        <w:rPr>
          <w:rFonts w:ascii="Arial" w:hAnsi="Arial" w:cs="Arial"/>
          <w:b/>
          <w:sz w:val="24"/>
        </w:rPr>
      </w:pPr>
    </w:p>
    <w:p w:rsidR="00E7431B" w:rsidRDefault="00E7431B" w:rsidP="00990914">
      <w:pPr>
        <w:ind w:firstLine="709"/>
        <w:jc w:val="center"/>
        <w:rPr>
          <w:rFonts w:ascii="Arial" w:hAnsi="Arial" w:cs="Arial"/>
          <w:b/>
          <w:sz w:val="24"/>
        </w:rPr>
      </w:pPr>
    </w:p>
    <w:p w:rsidR="00990914" w:rsidRDefault="00990914" w:rsidP="00990914">
      <w:pPr>
        <w:ind w:firstLine="709"/>
        <w:jc w:val="center"/>
        <w:rPr>
          <w:rFonts w:ascii="Arial" w:hAnsi="Arial" w:cs="Arial"/>
          <w:b/>
          <w:sz w:val="24"/>
        </w:rPr>
      </w:pPr>
      <w:r w:rsidRPr="008022DA">
        <w:rPr>
          <w:rFonts w:ascii="Arial" w:hAnsi="Arial" w:cs="Arial"/>
          <w:b/>
          <w:sz w:val="24"/>
        </w:rPr>
        <w:t>7. Основные</w:t>
      </w:r>
      <w:r w:rsidRPr="00700B65">
        <w:rPr>
          <w:rFonts w:ascii="Arial" w:hAnsi="Arial" w:cs="Arial"/>
          <w:b/>
          <w:sz w:val="24"/>
        </w:rPr>
        <w:t xml:space="preserve"> меры правового регулирования,</w:t>
      </w:r>
      <w:r>
        <w:rPr>
          <w:rFonts w:ascii="Arial" w:hAnsi="Arial" w:cs="Arial"/>
          <w:b/>
          <w:sz w:val="24"/>
        </w:rPr>
        <w:t xml:space="preserve"> направленные </w:t>
      </w:r>
    </w:p>
    <w:p w:rsidR="00990914" w:rsidRDefault="00990914" w:rsidP="00990914">
      <w:pPr>
        <w:ind w:firstLine="709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на достижение цели и конечных результатов программы </w:t>
      </w:r>
    </w:p>
    <w:p w:rsidR="00990914" w:rsidRDefault="00990914" w:rsidP="00990914">
      <w:pPr>
        <w:pStyle w:val="ConsPlusNormal"/>
        <w:ind w:firstLine="709"/>
        <w:jc w:val="both"/>
        <w:rPr>
          <w:sz w:val="24"/>
          <w:szCs w:val="24"/>
        </w:rPr>
      </w:pPr>
      <w:r w:rsidRPr="00991A46">
        <w:rPr>
          <w:sz w:val="24"/>
          <w:szCs w:val="24"/>
        </w:rPr>
        <w:t>Основные приоритеты программы сформированы с учетом целей и задач, представленных в следующих нормативных правовых актах:</w:t>
      </w:r>
    </w:p>
    <w:p w:rsidR="00990914" w:rsidRPr="00991A46" w:rsidRDefault="00990914" w:rsidP="00990914">
      <w:pPr>
        <w:pStyle w:val="ConsPlusNormal"/>
        <w:ind w:firstLine="709"/>
        <w:jc w:val="both"/>
        <w:rPr>
          <w:sz w:val="24"/>
          <w:szCs w:val="24"/>
        </w:rPr>
      </w:pPr>
      <w:r w:rsidRPr="00991A46">
        <w:rPr>
          <w:sz w:val="24"/>
          <w:szCs w:val="24"/>
        </w:rPr>
        <w:t xml:space="preserve">Федеральный </w:t>
      </w:r>
      <w:hyperlink r:id="rId9" w:tooltip="Федеральный закон от 24.07.1998 N 124-ФЗ (ред. от 28.11.2015) &quot;Об основных гарантиях прав ребенка в Российской Федерации&quot;------------ Недействующая редакция{КонсультантПлюс}" w:history="1">
        <w:r w:rsidRPr="00991A46">
          <w:rPr>
            <w:sz w:val="24"/>
            <w:szCs w:val="24"/>
          </w:rPr>
          <w:t>закон</w:t>
        </w:r>
      </w:hyperlink>
      <w:r w:rsidRPr="00991A46">
        <w:rPr>
          <w:sz w:val="24"/>
          <w:szCs w:val="24"/>
        </w:rPr>
        <w:t xml:space="preserve"> от 24.07.1998 № 124-ФЗ «Об основных гарантиях прав ребенка в Российской Федерации»;</w:t>
      </w:r>
    </w:p>
    <w:p w:rsidR="00990914" w:rsidRPr="00991A46" w:rsidRDefault="00990914" w:rsidP="00990914">
      <w:pPr>
        <w:pStyle w:val="ConsPlusNormal"/>
        <w:ind w:firstLine="709"/>
        <w:jc w:val="both"/>
        <w:rPr>
          <w:sz w:val="24"/>
          <w:szCs w:val="24"/>
        </w:rPr>
      </w:pPr>
      <w:r w:rsidRPr="00991A46">
        <w:rPr>
          <w:sz w:val="24"/>
          <w:szCs w:val="24"/>
        </w:rPr>
        <w:t xml:space="preserve">Федеральный </w:t>
      </w:r>
      <w:hyperlink r:id="rId10" w:tooltip="Федеральный закон от 24.06.1999 N 120-ФЗ (ред. от 03.07.2016) &quot;Об основах системы профилактики безнадзорности и правонарушений несовершеннолетних&quot; (с изм. и доп., вступ. в силу с 01.01.2017){КонсультантПлюс}" w:history="1">
        <w:r w:rsidRPr="00991A46">
          <w:rPr>
            <w:sz w:val="24"/>
            <w:szCs w:val="24"/>
          </w:rPr>
          <w:t>закон</w:t>
        </w:r>
      </w:hyperlink>
      <w:r w:rsidRPr="00991A46">
        <w:rPr>
          <w:sz w:val="24"/>
          <w:szCs w:val="24"/>
        </w:rPr>
        <w:t xml:space="preserve"> от 24.06.1999 № 120-ФЗ «Об основах системы профилактики безнадзорности и правонарушений несовершеннолетних»;</w:t>
      </w:r>
    </w:p>
    <w:p w:rsidR="00990914" w:rsidRPr="00991A46" w:rsidRDefault="00990914" w:rsidP="00990914">
      <w:pPr>
        <w:pStyle w:val="ConsPlusNormal"/>
        <w:ind w:firstLine="709"/>
        <w:jc w:val="both"/>
        <w:rPr>
          <w:sz w:val="24"/>
          <w:szCs w:val="24"/>
        </w:rPr>
      </w:pPr>
      <w:r w:rsidRPr="00991A46">
        <w:rPr>
          <w:sz w:val="24"/>
          <w:szCs w:val="24"/>
        </w:rPr>
        <w:t xml:space="preserve">Федеральный </w:t>
      </w:r>
      <w:hyperlink r:id="rId11" w:tooltip="Федеральный закон от 06.10.2003 N 131-ФЗ (ред. от 03.07.2016) &quot;Об общих принципах организации местного самоуправления в Российской Федерации&quot;------------ Недействующая редакция{КонсультантПлюс}" w:history="1">
        <w:r w:rsidRPr="00991A46">
          <w:rPr>
            <w:sz w:val="24"/>
            <w:szCs w:val="24"/>
          </w:rPr>
          <w:t>закон</w:t>
        </w:r>
      </w:hyperlink>
      <w:r w:rsidRPr="00991A46">
        <w:rPr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Федерации»;</w:t>
      </w:r>
    </w:p>
    <w:p w:rsidR="00990914" w:rsidRPr="00991A46" w:rsidRDefault="00990914" w:rsidP="00990914">
      <w:pPr>
        <w:pStyle w:val="ConsPlusNormal"/>
        <w:ind w:firstLine="709"/>
        <w:jc w:val="both"/>
        <w:rPr>
          <w:sz w:val="24"/>
          <w:szCs w:val="24"/>
        </w:rPr>
      </w:pPr>
      <w:r w:rsidRPr="00991A46">
        <w:rPr>
          <w:sz w:val="24"/>
          <w:szCs w:val="24"/>
        </w:rPr>
        <w:t xml:space="preserve">Федеральный </w:t>
      </w:r>
      <w:hyperlink r:id="rId12" w:tooltip="Федеральный закон от 29.12.2012 N 273-ФЗ (ред. от 03.07.2016, с изм. от 19.12.2016) &quot;Об образовании в Российской Федерации&quot; (с изм. и доп., вступ. в силу с 01.01.2017){КонсультантПлюс}" w:history="1">
        <w:r w:rsidRPr="00991A46">
          <w:rPr>
            <w:sz w:val="24"/>
            <w:szCs w:val="24"/>
          </w:rPr>
          <w:t>закон</w:t>
        </w:r>
      </w:hyperlink>
      <w:r w:rsidRPr="00991A46">
        <w:rPr>
          <w:sz w:val="24"/>
          <w:szCs w:val="24"/>
        </w:rPr>
        <w:t xml:space="preserve"> от 29.12.2012 № 273-ФЗ «Об образовании в Российской Федерации»;</w:t>
      </w:r>
    </w:p>
    <w:p w:rsidR="00990914" w:rsidRPr="00991A46" w:rsidRDefault="001177E4" w:rsidP="00990914">
      <w:pPr>
        <w:pStyle w:val="ConsPlusNormal"/>
        <w:ind w:firstLine="709"/>
        <w:jc w:val="both"/>
        <w:rPr>
          <w:sz w:val="24"/>
          <w:szCs w:val="24"/>
        </w:rPr>
      </w:pPr>
      <w:hyperlink r:id="rId13" w:tooltip="Указ Президента РФ от 09.10.2007 N 1351 (ред. от 01.07.2014) &quot;Об утверждении Концепции демографической политики Российской Федерации на период до 2025 года&quot;{КонсультантПлюс}" w:history="1">
        <w:r w:rsidR="00990914" w:rsidRPr="00991A46">
          <w:rPr>
            <w:sz w:val="24"/>
            <w:szCs w:val="24"/>
          </w:rPr>
          <w:t>Указ</w:t>
        </w:r>
      </w:hyperlink>
      <w:r w:rsidR="00990914" w:rsidRPr="00991A46">
        <w:rPr>
          <w:sz w:val="24"/>
          <w:szCs w:val="24"/>
        </w:rPr>
        <w:t xml:space="preserve"> Президента Российской Федерации от 09.10.2007 № 1351 </w:t>
      </w:r>
      <w:r w:rsidR="00990914">
        <w:rPr>
          <w:sz w:val="24"/>
          <w:szCs w:val="24"/>
        </w:rPr>
        <w:t xml:space="preserve">                                </w:t>
      </w:r>
      <w:r w:rsidR="00990914" w:rsidRPr="00991A46">
        <w:rPr>
          <w:sz w:val="24"/>
          <w:szCs w:val="24"/>
        </w:rPr>
        <w:t xml:space="preserve">«Об утверждении Концепции демографической политики Российской Федерации </w:t>
      </w:r>
      <w:r w:rsidR="00990914">
        <w:rPr>
          <w:sz w:val="24"/>
          <w:szCs w:val="24"/>
        </w:rPr>
        <w:t xml:space="preserve">                  </w:t>
      </w:r>
      <w:r w:rsidR="00990914" w:rsidRPr="00991A46">
        <w:rPr>
          <w:sz w:val="24"/>
          <w:szCs w:val="24"/>
        </w:rPr>
        <w:t>на период до 2025 года»;</w:t>
      </w:r>
    </w:p>
    <w:p w:rsidR="00990914" w:rsidRDefault="001177E4" w:rsidP="00990914">
      <w:pPr>
        <w:pStyle w:val="ConsPlusNormal"/>
        <w:ind w:firstLine="709"/>
        <w:jc w:val="both"/>
        <w:rPr>
          <w:sz w:val="24"/>
          <w:szCs w:val="24"/>
        </w:rPr>
      </w:pPr>
      <w:hyperlink r:id="rId14" w:tooltip="Указ Президента РФ от 28.04.2008 N 607 (ред. от 04.11.2016) &quot;Об оценке эффективности деятельности органов местного самоуправления городских округов и муниципальных районов&quot;{КонсультантПлюс}" w:history="1">
        <w:r w:rsidR="00990914" w:rsidRPr="00991A46">
          <w:rPr>
            <w:sz w:val="24"/>
            <w:szCs w:val="24"/>
          </w:rPr>
          <w:t>Указ</w:t>
        </w:r>
      </w:hyperlink>
      <w:r w:rsidR="00990914" w:rsidRPr="00991A46">
        <w:rPr>
          <w:sz w:val="24"/>
          <w:szCs w:val="24"/>
        </w:rPr>
        <w:t xml:space="preserve"> Президента Российской Федерации от 28.04.2008 № 607 «Об оценке </w:t>
      </w:r>
      <w:proofErr w:type="gramStart"/>
      <w:r w:rsidR="00990914" w:rsidRPr="00991A46">
        <w:rPr>
          <w:sz w:val="24"/>
          <w:szCs w:val="24"/>
        </w:rPr>
        <w:t>эффективности деятельности органов местного самоуправления городских округов</w:t>
      </w:r>
      <w:proofErr w:type="gramEnd"/>
      <w:r w:rsidR="00990914" w:rsidRPr="00991A46">
        <w:rPr>
          <w:sz w:val="24"/>
          <w:szCs w:val="24"/>
        </w:rPr>
        <w:t xml:space="preserve"> </w:t>
      </w:r>
      <w:r w:rsidR="00990914">
        <w:rPr>
          <w:sz w:val="24"/>
          <w:szCs w:val="24"/>
        </w:rPr>
        <w:t xml:space="preserve">                 </w:t>
      </w:r>
      <w:r w:rsidR="00990914" w:rsidRPr="00991A46">
        <w:rPr>
          <w:sz w:val="24"/>
          <w:szCs w:val="24"/>
        </w:rPr>
        <w:t>и муниципальных районов»;</w:t>
      </w:r>
    </w:p>
    <w:p w:rsidR="00990914" w:rsidRPr="00991A46" w:rsidRDefault="001177E4" w:rsidP="00990914">
      <w:pPr>
        <w:pStyle w:val="ConsPlusNormal"/>
        <w:ind w:firstLine="709"/>
        <w:jc w:val="both"/>
        <w:rPr>
          <w:sz w:val="24"/>
          <w:szCs w:val="24"/>
        </w:rPr>
      </w:pPr>
      <w:hyperlink r:id="rId15" w:tooltip="Указ Президента РФ от 07.05.2012 N 599 &quot;О мерах по реализации государственной политики в области образования и науки&quot;{КонсультантПлюс}" w:history="1">
        <w:r w:rsidR="00990914" w:rsidRPr="00991A46">
          <w:rPr>
            <w:sz w:val="24"/>
            <w:szCs w:val="24"/>
          </w:rPr>
          <w:t>Указ</w:t>
        </w:r>
      </w:hyperlink>
      <w:r w:rsidR="00990914" w:rsidRPr="00991A46">
        <w:rPr>
          <w:sz w:val="24"/>
          <w:szCs w:val="24"/>
        </w:rPr>
        <w:t xml:space="preserve"> Президента Российской Федерации от 07.05.2012 № 599 «О мерах </w:t>
      </w:r>
      <w:r w:rsidR="00990914">
        <w:rPr>
          <w:sz w:val="24"/>
          <w:szCs w:val="24"/>
        </w:rPr>
        <w:t xml:space="preserve">                  </w:t>
      </w:r>
      <w:r w:rsidR="00990914" w:rsidRPr="00991A46">
        <w:rPr>
          <w:sz w:val="24"/>
          <w:szCs w:val="24"/>
        </w:rPr>
        <w:t>по реализации государственной политики в области образования и науки»;</w:t>
      </w:r>
    </w:p>
    <w:p w:rsidR="00990914" w:rsidRPr="00991A46" w:rsidRDefault="001177E4" w:rsidP="00990914">
      <w:pPr>
        <w:pStyle w:val="ConsPlusNormal"/>
        <w:ind w:firstLine="709"/>
        <w:jc w:val="both"/>
        <w:rPr>
          <w:sz w:val="24"/>
          <w:szCs w:val="24"/>
        </w:rPr>
      </w:pPr>
      <w:hyperlink r:id="rId16" w:tooltip="Указ Президента РФ от 07.05.2012 N 601 &quot;Об основных направлениях совершенствования системы государственного управления&quot;{КонсультантПлюс}" w:history="1">
        <w:r w:rsidR="00990914" w:rsidRPr="00991A46">
          <w:rPr>
            <w:sz w:val="24"/>
            <w:szCs w:val="24"/>
          </w:rPr>
          <w:t>Указ</w:t>
        </w:r>
      </w:hyperlink>
      <w:r w:rsidR="00990914" w:rsidRPr="00991A46">
        <w:rPr>
          <w:sz w:val="24"/>
          <w:szCs w:val="24"/>
        </w:rPr>
        <w:t xml:space="preserve"> Президента Российской Федерации от 07.05.2012 № 601 «Об основных направлениях совершенствования системы государственного управления»;</w:t>
      </w:r>
    </w:p>
    <w:p w:rsidR="00990914" w:rsidRDefault="001177E4" w:rsidP="00990914">
      <w:pPr>
        <w:pStyle w:val="ConsPlusNormal"/>
        <w:ind w:firstLine="709"/>
        <w:jc w:val="both"/>
        <w:rPr>
          <w:sz w:val="24"/>
          <w:szCs w:val="24"/>
        </w:rPr>
      </w:pPr>
      <w:hyperlink r:id="rId17" w:tooltip="Указ Президента РФ от 01.06.2012 N 761 &quot;О Национальной стратегии действий в интересах детей на 2012 - 2017 годы&quot;{КонсультантПлюс}" w:history="1">
        <w:r w:rsidR="00990914" w:rsidRPr="00991A46">
          <w:rPr>
            <w:sz w:val="24"/>
            <w:szCs w:val="24"/>
          </w:rPr>
          <w:t>Указ</w:t>
        </w:r>
      </w:hyperlink>
      <w:r w:rsidR="00990914" w:rsidRPr="00991A46">
        <w:rPr>
          <w:sz w:val="24"/>
          <w:szCs w:val="24"/>
        </w:rPr>
        <w:t xml:space="preserve"> Президента Российской Федерации от 01.06.2012 № 761 </w:t>
      </w:r>
      <w:r w:rsidR="00990914">
        <w:rPr>
          <w:sz w:val="24"/>
          <w:szCs w:val="24"/>
        </w:rPr>
        <w:t xml:space="preserve">                                   </w:t>
      </w:r>
      <w:r w:rsidR="00990914" w:rsidRPr="00991A46">
        <w:rPr>
          <w:sz w:val="24"/>
          <w:szCs w:val="24"/>
        </w:rPr>
        <w:t>«О Национальной стратегии действий в интересах детей на 2012 - 2017 годы»;</w:t>
      </w:r>
    </w:p>
    <w:p w:rsidR="00990914" w:rsidRPr="00991A46" w:rsidRDefault="001177E4" w:rsidP="00990914">
      <w:pPr>
        <w:pStyle w:val="ConsPlusNormal"/>
        <w:ind w:firstLine="709"/>
        <w:jc w:val="both"/>
        <w:rPr>
          <w:sz w:val="24"/>
          <w:szCs w:val="24"/>
        </w:rPr>
      </w:pPr>
      <w:hyperlink r:id="rId18" w:tooltip="Указ Президента РФ от 21.08.2012 N 1199 (ред. от 16.01.2015) &quot;Об оценке эффективности деятельности органов исполнительной власти субъектов Российской Федерации&quot;{КонсультантПлюс}" w:history="1">
        <w:r w:rsidR="00990914" w:rsidRPr="00991A46">
          <w:rPr>
            <w:sz w:val="24"/>
            <w:szCs w:val="24"/>
          </w:rPr>
          <w:t>Указ</w:t>
        </w:r>
      </w:hyperlink>
      <w:r w:rsidR="00990914" w:rsidRPr="00991A46">
        <w:rPr>
          <w:sz w:val="24"/>
          <w:szCs w:val="24"/>
        </w:rPr>
        <w:t xml:space="preserve"> Президента Российской Федерации от 21.08.2012 № 1199 «Об оценке </w:t>
      </w:r>
      <w:proofErr w:type="gramStart"/>
      <w:r w:rsidR="00990914" w:rsidRPr="00991A46">
        <w:rPr>
          <w:sz w:val="24"/>
          <w:szCs w:val="24"/>
        </w:rPr>
        <w:t>эффективности деятельности органов исполнительной власти субъектов Российской Федерации</w:t>
      </w:r>
      <w:proofErr w:type="gramEnd"/>
      <w:r w:rsidR="00990914" w:rsidRPr="00991A46">
        <w:rPr>
          <w:sz w:val="24"/>
          <w:szCs w:val="24"/>
        </w:rPr>
        <w:t>»;</w:t>
      </w:r>
    </w:p>
    <w:p w:rsidR="00990914" w:rsidRPr="00991A46" w:rsidRDefault="001177E4" w:rsidP="00990914">
      <w:pPr>
        <w:pStyle w:val="ConsPlusNormal"/>
        <w:ind w:firstLine="709"/>
        <w:jc w:val="both"/>
        <w:rPr>
          <w:sz w:val="24"/>
          <w:szCs w:val="24"/>
        </w:rPr>
      </w:pPr>
      <w:hyperlink r:id="rId19" w:tooltip="Постановление Правительства РФ от 17.12.2012 N 1317 (ред. от 09.07.2016) &quot;О мерах по реализации Указа Президента Российской Федерации от 28 апреля 2008 г. N 607 &quot;Об оценке эффективности деятельности органов местного самоуправления городских округов и муниципал" w:history="1">
        <w:proofErr w:type="gramStart"/>
        <w:r w:rsidR="00990914" w:rsidRPr="00991A46">
          <w:rPr>
            <w:sz w:val="24"/>
            <w:szCs w:val="24"/>
          </w:rPr>
          <w:t>Постановление</w:t>
        </w:r>
      </w:hyperlink>
      <w:r w:rsidR="00990914" w:rsidRPr="00991A46">
        <w:rPr>
          <w:sz w:val="24"/>
          <w:szCs w:val="24"/>
        </w:rPr>
        <w:t xml:space="preserve"> Правительства Российской Федерации от 17.12.2012 № 1317            «О мерах по реализации Указа Президента Российской Федерации от 28 апреля 2008 г. № 607 «Об оценке эффективности деятельности органов местного самоуправления городских округов и муниципальных районов» и подпункта «и» пункта 2 Указа Президента Российской Федерации от 7 мая 2012 г. № 601                         «Об основных направлениях совершенствования системы государственного управления»;</w:t>
      </w:r>
      <w:proofErr w:type="gramEnd"/>
    </w:p>
    <w:p w:rsidR="00990914" w:rsidRDefault="00990914" w:rsidP="00990914">
      <w:pPr>
        <w:ind w:firstLine="709"/>
        <w:jc w:val="both"/>
        <w:rPr>
          <w:rFonts w:ascii="Arial" w:hAnsi="Arial" w:cs="Arial"/>
          <w:sz w:val="24"/>
        </w:rPr>
      </w:pPr>
      <w:r w:rsidRPr="00991A46">
        <w:rPr>
          <w:rFonts w:ascii="Arial" w:hAnsi="Arial" w:cs="Arial"/>
          <w:sz w:val="24"/>
        </w:rPr>
        <w:t>Постановление Правительства Российской Федерации от 06.11.2013 № 995 «Об утверждении положения о комиссиях по делам несовершеннолетних</w:t>
      </w:r>
      <w:r>
        <w:rPr>
          <w:rFonts w:ascii="Arial" w:hAnsi="Arial" w:cs="Arial"/>
          <w:sz w:val="24"/>
        </w:rPr>
        <w:t xml:space="preserve"> и защите их прав</w:t>
      </w:r>
      <w:r w:rsidRPr="00991A46">
        <w:rPr>
          <w:rFonts w:ascii="Arial" w:hAnsi="Arial" w:cs="Arial"/>
          <w:sz w:val="24"/>
        </w:rPr>
        <w:t>»;</w:t>
      </w:r>
    </w:p>
    <w:p w:rsidR="00990914" w:rsidRDefault="001177E4" w:rsidP="00990914">
      <w:pPr>
        <w:pStyle w:val="ConsPlusNormal"/>
        <w:ind w:firstLine="709"/>
        <w:jc w:val="both"/>
        <w:rPr>
          <w:sz w:val="24"/>
          <w:szCs w:val="24"/>
        </w:rPr>
      </w:pPr>
      <w:hyperlink r:id="rId20" w:tooltip="Постановление Правительства РФ от 15.04.2014 N 295 (ред. от 19.12.2016) &quot;Об утверждении государственной программы Российской Федерации &quot;Развитие образования&quot; на 2013 - 2020 годы&quot;{КонсультантПлюс}" w:history="1">
        <w:r w:rsidR="00990914" w:rsidRPr="00991A46">
          <w:rPr>
            <w:sz w:val="24"/>
            <w:szCs w:val="24"/>
          </w:rPr>
          <w:t>Постановление</w:t>
        </w:r>
      </w:hyperlink>
      <w:r w:rsidR="00990914" w:rsidRPr="00991A46">
        <w:rPr>
          <w:sz w:val="24"/>
          <w:szCs w:val="24"/>
        </w:rPr>
        <w:t xml:space="preserve"> Правительства Российской Федерации от 15.04.2014 № 295        «Об утверждении государственной программы Российской Федерации «Развитие образования на 2013 - 2020 годы»;</w:t>
      </w:r>
    </w:p>
    <w:p w:rsidR="00990914" w:rsidRPr="00991A46" w:rsidRDefault="001177E4" w:rsidP="00990914">
      <w:pPr>
        <w:pStyle w:val="ConsPlusNormal"/>
        <w:ind w:firstLine="709"/>
        <w:jc w:val="both"/>
        <w:rPr>
          <w:sz w:val="24"/>
          <w:szCs w:val="24"/>
        </w:rPr>
      </w:pPr>
      <w:hyperlink r:id="rId21" w:tooltip="Распоряжение Правительства РФ от 17.11.2008 N 1662-р (ред. от 08.08.2009) &lt;О Концепции долгосрочного социально-экономического развития Российской Федерации на период до 2020 года&gt; (вместе с &quot;Концепцией долгосрочного социально-экономического развития Российской" w:history="1">
        <w:r w:rsidR="00990914" w:rsidRPr="00991A46">
          <w:rPr>
            <w:sz w:val="24"/>
            <w:szCs w:val="24"/>
          </w:rPr>
          <w:t>Распоряжение</w:t>
        </w:r>
      </w:hyperlink>
      <w:r w:rsidR="00990914" w:rsidRPr="00991A46">
        <w:rPr>
          <w:sz w:val="24"/>
          <w:szCs w:val="24"/>
        </w:rPr>
        <w:t xml:space="preserve"> Правительства Российской Федерации от 17.11.2008 № 1662-р «О Концепции долгосрочного социально-экономического развития Российской Федерации на период до 2020 года»;</w:t>
      </w:r>
    </w:p>
    <w:p w:rsidR="00990914" w:rsidRDefault="001177E4" w:rsidP="00990914">
      <w:pPr>
        <w:pStyle w:val="ConsPlusNormal"/>
        <w:ind w:firstLine="709"/>
        <w:jc w:val="both"/>
        <w:rPr>
          <w:sz w:val="24"/>
          <w:szCs w:val="24"/>
        </w:rPr>
      </w:pPr>
      <w:hyperlink r:id="rId22" w:tooltip="Распоряжение Правительства РФ от 04.09.2014 N 1726-р &lt;Об утверждении Концепции развития дополнительного образования детей&gt;{КонсультантПлюс}" w:history="1">
        <w:r w:rsidR="00990914" w:rsidRPr="00991A46">
          <w:rPr>
            <w:sz w:val="24"/>
            <w:szCs w:val="24"/>
          </w:rPr>
          <w:t>Распоряжение</w:t>
        </w:r>
      </w:hyperlink>
      <w:r w:rsidR="00990914" w:rsidRPr="00991A46">
        <w:rPr>
          <w:sz w:val="24"/>
          <w:szCs w:val="24"/>
        </w:rPr>
        <w:t xml:space="preserve"> Правительства Российской Федерации от 04.09.2014 № 1726-р «Об утверждении Концепции развития дополнительного образования детей»;</w:t>
      </w:r>
    </w:p>
    <w:p w:rsidR="00990914" w:rsidRDefault="001177E4" w:rsidP="00990914">
      <w:pPr>
        <w:pStyle w:val="ConsPlusNormal"/>
        <w:ind w:firstLine="709"/>
        <w:jc w:val="both"/>
        <w:rPr>
          <w:sz w:val="24"/>
          <w:szCs w:val="24"/>
        </w:rPr>
      </w:pPr>
      <w:hyperlink r:id="rId23" w:tooltip="Постановление Главного государственного санитарного врача РФ от 29.12.2010 N 189 (ред. от 24.11.2015) &quot;Об утверждении СанПиН 2.4.2.2821-10 &quot;Санитарно-эпидемиологические требования к условиям и организации обучения в общеобразовательных учреждениях&quot; (вместе с &quot;" w:history="1">
        <w:r w:rsidR="00990914" w:rsidRPr="00991A46">
          <w:rPr>
            <w:sz w:val="24"/>
            <w:szCs w:val="24"/>
          </w:rPr>
          <w:t>Постановление</w:t>
        </w:r>
      </w:hyperlink>
      <w:r w:rsidR="00990914" w:rsidRPr="00991A46">
        <w:rPr>
          <w:sz w:val="24"/>
          <w:szCs w:val="24"/>
        </w:rPr>
        <w:t xml:space="preserve"> главного государственного санитарного врача Российской Федерации от 29.12.2010 № 189 «Об утверждении СанПиН 2.4.2.2821-10 «Санитарно-эпидемиологические требования к условиям и организации обучения                в общеобразовательных учреждениях»;</w:t>
      </w:r>
    </w:p>
    <w:p w:rsidR="00990914" w:rsidRDefault="001177E4" w:rsidP="00990914">
      <w:pPr>
        <w:pStyle w:val="ConsPlusNormal"/>
        <w:ind w:firstLine="709"/>
        <w:jc w:val="both"/>
        <w:rPr>
          <w:sz w:val="24"/>
          <w:szCs w:val="24"/>
        </w:rPr>
      </w:pPr>
      <w:hyperlink r:id="rId24" w:tooltip="Постановление Главного государственного санитарного врача РФ от 15.05.2013 N 26 (ред. от 27.08.2015) &quot;Об утверждении СанПиН 2.4.1.3049-13 &quot;Санитарно-эпидемиологические требования к устройству, содержанию и организации режима работы дошкольных образовательных о" w:history="1">
        <w:r w:rsidR="00990914" w:rsidRPr="00991A46">
          <w:rPr>
            <w:sz w:val="24"/>
            <w:szCs w:val="24"/>
          </w:rPr>
          <w:t>Постановление</w:t>
        </w:r>
      </w:hyperlink>
      <w:r w:rsidR="00990914" w:rsidRPr="00991A46">
        <w:rPr>
          <w:sz w:val="24"/>
          <w:szCs w:val="24"/>
        </w:rPr>
        <w:t xml:space="preserve"> главного государственного санитарного врача Российской Федерации от 15.05.2013 № 26 «Об утверждении СанПиН 2.4.1.3049-13 «Санитарно-эпидемиологические требования к устройству, содержанию и организации режима работы дошкольных образовательных организаций»;</w:t>
      </w:r>
    </w:p>
    <w:p w:rsidR="00990914" w:rsidRPr="00991A46" w:rsidRDefault="001177E4" w:rsidP="00990914">
      <w:pPr>
        <w:pStyle w:val="ConsPlusNormal"/>
        <w:ind w:firstLine="709"/>
        <w:jc w:val="both"/>
        <w:rPr>
          <w:sz w:val="24"/>
          <w:szCs w:val="24"/>
        </w:rPr>
      </w:pPr>
      <w:hyperlink r:id="rId25" w:tooltip="Постановление Главного государственного санитарного врача РФ от 27.12.2013 N 73 &quot;Об утверждении СанПиН 2.4.4.3155-13 &quot;Санитарно-эпидемиологические требования к устройству, содержанию и организации работы стационарных организаций отдыха и оздоровления детей&quot; (в" w:history="1">
        <w:r w:rsidR="00990914" w:rsidRPr="00991A46">
          <w:rPr>
            <w:sz w:val="24"/>
            <w:szCs w:val="24"/>
          </w:rPr>
          <w:t>Постановление</w:t>
        </w:r>
      </w:hyperlink>
      <w:r w:rsidR="00990914" w:rsidRPr="00991A46">
        <w:rPr>
          <w:sz w:val="24"/>
          <w:szCs w:val="24"/>
        </w:rPr>
        <w:t xml:space="preserve"> главного государственного санитарного врача Российской Федерации от 27.12.2013 № 73 «Об утверждении СанПиН 2.4.4.3155-13 «Санитарно-эпидемиологические требования к устройству, содержанию и организации работы стационарных организаций отдыха и оздоровления детей»;</w:t>
      </w:r>
    </w:p>
    <w:p w:rsidR="00990914" w:rsidRPr="00991A46" w:rsidRDefault="001177E4" w:rsidP="00990914">
      <w:pPr>
        <w:pStyle w:val="ConsPlusNormal"/>
        <w:ind w:firstLine="709"/>
        <w:jc w:val="both"/>
        <w:rPr>
          <w:sz w:val="24"/>
          <w:szCs w:val="24"/>
        </w:rPr>
      </w:pPr>
      <w:hyperlink r:id="rId26" w:tooltip="Приказ Минобрнауки России от 17.10.2013 N 1155 &quot;Об утверждении федерального государственного образовательного стандарта дошкольного образования&quot; (Зарегистрировано в Минюсте России 14.11.2013 N 30384){КонсультантПлюс}" w:history="1">
        <w:r w:rsidR="00990914" w:rsidRPr="00991A46">
          <w:rPr>
            <w:sz w:val="24"/>
            <w:szCs w:val="24"/>
          </w:rPr>
          <w:t>Приказ</w:t>
        </w:r>
      </w:hyperlink>
      <w:r w:rsidR="00990914" w:rsidRPr="00991A46">
        <w:rPr>
          <w:sz w:val="24"/>
          <w:szCs w:val="24"/>
        </w:rPr>
        <w:t xml:space="preserve"> Министерства образования и науки Российской Федерации </w:t>
      </w:r>
      <w:r w:rsidR="00990914">
        <w:rPr>
          <w:sz w:val="24"/>
          <w:szCs w:val="24"/>
        </w:rPr>
        <w:t xml:space="preserve">                           </w:t>
      </w:r>
      <w:r w:rsidR="00990914" w:rsidRPr="00991A46">
        <w:rPr>
          <w:sz w:val="24"/>
          <w:szCs w:val="24"/>
        </w:rPr>
        <w:t>от 17.10.2013 № 1155 «Об утверждении федерального государственного образовательного стандарта дошкольного образования»;</w:t>
      </w:r>
    </w:p>
    <w:p w:rsidR="00990914" w:rsidRPr="00991A46" w:rsidRDefault="001177E4" w:rsidP="00990914">
      <w:pPr>
        <w:pStyle w:val="ConsPlusNormal"/>
        <w:ind w:firstLine="709"/>
        <w:jc w:val="both"/>
        <w:rPr>
          <w:sz w:val="24"/>
          <w:szCs w:val="24"/>
        </w:rPr>
      </w:pPr>
      <w:hyperlink r:id="rId27" w:tooltip="Приказ Минобрнауки России от 06.10.2009 N 373 (ред. от 31.12.2015) &quot;Об утверждении и введении в действие федерального государственного образовательного стандарта начального общего образования&quot; (Зарегистрировано в Минюсте России 22.12.2009 N 15785){КонсультантП" w:history="1">
        <w:r w:rsidR="00990914" w:rsidRPr="00991A46">
          <w:rPr>
            <w:sz w:val="24"/>
            <w:szCs w:val="24"/>
          </w:rPr>
          <w:t>Приказ</w:t>
        </w:r>
      </w:hyperlink>
      <w:r w:rsidR="00990914" w:rsidRPr="00991A46">
        <w:rPr>
          <w:sz w:val="24"/>
          <w:szCs w:val="24"/>
        </w:rPr>
        <w:t xml:space="preserve"> Министерства образования и науки Российской Федерации </w:t>
      </w:r>
      <w:r w:rsidR="00990914">
        <w:rPr>
          <w:sz w:val="24"/>
          <w:szCs w:val="24"/>
        </w:rPr>
        <w:t xml:space="preserve">                         </w:t>
      </w:r>
      <w:r w:rsidR="00990914" w:rsidRPr="00991A46">
        <w:rPr>
          <w:sz w:val="24"/>
          <w:szCs w:val="24"/>
        </w:rPr>
        <w:t>от 06.10.2009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990914" w:rsidRPr="00991A46" w:rsidRDefault="001177E4" w:rsidP="00990914">
      <w:pPr>
        <w:pStyle w:val="ConsPlusNormal"/>
        <w:ind w:firstLine="709"/>
        <w:jc w:val="both"/>
        <w:rPr>
          <w:sz w:val="24"/>
          <w:szCs w:val="24"/>
        </w:rPr>
      </w:pPr>
      <w:hyperlink r:id="rId28" w:tooltip="Приказ Минобрнауки России от 17.12.2010 N 1897 (ред. от 31.12.2015) &quot;Об утверждении федерального государственного образовательного стандарта основного общего образования&quot; (Зарегистрировано в Минюсте России 01.02.2011 N 19644){КонсультантПлюс}" w:history="1">
        <w:r w:rsidR="00990914" w:rsidRPr="00991A46">
          <w:rPr>
            <w:sz w:val="24"/>
            <w:szCs w:val="24"/>
          </w:rPr>
          <w:t>Приказ</w:t>
        </w:r>
      </w:hyperlink>
      <w:r w:rsidR="00990914" w:rsidRPr="00991A46">
        <w:rPr>
          <w:sz w:val="24"/>
          <w:szCs w:val="24"/>
        </w:rPr>
        <w:t xml:space="preserve"> Министерства образования и науки Российской Федерации </w:t>
      </w:r>
      <w:r w:rsidR="00990914">
        <w:rPr>
          <w:sz w:val="24"/>
          <w:szCs w:val="24"/>
        </w:rPr>
        <w:t xml:space="preserve">                         </w:t>
      </w:r>
      <w:r w:rsidR="00990914" w:rsidRPr="00991A46">
        <w:rPr>
          <w:sz w:val="24"/>
          <w:szCs w:val="24"/>
        </w:rPr>
        <w:t>от 17.12.2010 № 1897 «Об утверждении федерального государственного образовательного стандарта основного общего образования»;</w:t>
      </w:r>
    </w:p>
    <w:p w:rsidR="00990914" w:rsidRPr="00991A46" w:rsidRDefault="001177E4" w:rsidP="00990914">
      <w:pPr>
        <w:pStyle w:val="ConsPlusNormal"/>
        <w:ind w:firstLine="709"/>
        <w:jc w:val="both"/>
        <w:rPr>
          <w:sz w:val="24"/>
          <w:szCs w:val="24"/>
        </w:rPr>
      </w:pPr>
      <w:hyperlink r:id="rId29" w:tooltip="Приказ Минобрнауки России от 17.05.2012 N 413 (ред. от 31.12.2015) &quot;Об утверждении федерального государственного образовательного стандарта среднего общего образования&quot; (Зарегистрировано в Минюсте России 07.06.2012 N 24480){КонсультантПлюс}" w:history="1">
        <w:r w:rsidR="00990914" w:rsidRPr="00991A46">
          <w:rPr>
            <w:sz w:val="24"/>
            <w:szCs w:val="24"/>
          </w:rPr>
          <w:t>Приказ</w:t>
        </w:r>
      </w:hyperlink>
      <w:r w:rsidR="00990914" w:rsidRPr="00991A46">
        <w:rPr>
          <w:sz w:val="24"/>
          <w:szCs w:val="24"/>
        </w:rPr>
        <w:t xml:space="preserve"> Министерства образования и науки Российской Федерации </w:t>
      </w:r>
      <w:r w:rsidR="00990914">
        <w:rPr>
          <w:sz w:val="24"/>
          <w:szCs w:val="24"/>
        </w:rPr>
        <w:t xml:space="preserve">                          </w:t>
      </w:r>
      <w:r w:rsidR="00990914" w:rsidRPr="00991A46">
        <w:rPr>
          <w:sz w:val="24"/>
          <w:szCs w:val="24"/>
        </w:rPr>
        <w:t>от 17.05.2012 № 413 «Об утверждении федерального государственного образовательного стандарта среднего общего образования»;</w:t>
      </w:r>
    </w:p>
    <w:p w:rsidR="00990914" w:rsidRDefault="00990914" w:rsidP="00990914">
      <w:pPr>
        <w:pStyle w:val="ConsPlusNormal"/>
        <w:ind w:firstLine="709"/>
        <w:jc w:val="both"/>
        <w:rPr>
          <w:sz w:val="24"/>
        </w:rPr>
      </w:pPr>
      <w:r w:rsidRPr="00991A46">
        <w:rPr>
          <w:sz w:val="24"/>
        </w:rPr>
        <w:t xml:space="preserve">Приказ Министерства образования и науки Российской Федерации </w:t>
      </w:r>
      <w:r>
        <w:rPr>
          <w:sz w:val="24"/>
        </w:rPr>
        <w:t xml:space="preserve">                             </w:t>
      </w:r>
      <w:r w:rsidRPr="00991A46">
        <w:rPr>
          <w:sz w:val="24"/>
        </w:rPr>
        <w:t>от 29.08.2013 № 1008 «Об утверждении Порядка организации и осуществления образовательной деятельности по дополнительным общеобразовательным программам»;</w:t>
      </w:r>
    </w:p>
    <w:p w:rsidR="00990914" w:rsidRPr="00991A46" w:rsidRDefault="00990914" w:rsidP="00990914">
      <w:pPr>
        <w:pStyle w:val="ConsPlusNormal"/>
        <w:ind w:firstLine="709"/>
        <w:jc w:val="both"/>
        <w:rPr>
          <w:sz w:val="24"/>
          <w:szCs w:val="24"/>
        </w:rPr>
      </w:pPr>
      <w:r w:rsidRPr="00BA3218">
        <w:rPr>
          <w:bCs/>
          <w:color w:val="000000"/>
          <w:spacing w:val="3"/>
          <w:kern w:val="36"/>
          <w:sz w:val="24"/>
          <w:lang w:eastAsia="ru-RU"/>
        </w:rPr>
        <w:t xml:space="preserve">Приказ Министерства образования и науки Российской Федерации </w:t>
      </w:r>
      <w:r>
        <w:rPr>
          <w:bCs/>
          <w:color w:val="000000"/>
          <w:spacing w:val="3"/>
          <w:kern w:val="36"/>
          <w:sz w:val="24"/>
          <w:lang w:eastAsia="ru-RU"/>
        </w:rPr>
        <w:t xml:space="preserve">                                   </w:t>
      </w:r>
      <w:r w:rsidRPr="00BA3218">
        <w:rPr>
          <w:bCs/>
          <w:color w:val="000000"/>
          <w:spacing w:val="3"/>
          <w:kern w:val="36"/>
          <w:sz w:val="24"/>
          <w:lang w:eastAsia="ru-RU"/>
        </w:rPr>
        <w:t>от 30.08.2013 № 1014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</w:t>
      </w:r>
      <w:r>
        <w:rPr>
          <w:bCs/>
          <w:color w:val="000000"/>
          <w:spacing w:val="3"/>
          <w:kern w:val="36"/>
          <w:sz w:val="24"/>
          <w:lang w:eastAsia="ru-RU"/>
        </w:rPr>
        <w:t>;</w:t>
      </w:r>
    </w:p>
    <w:p w:rsidR="00990914" w:rsidRPr="00991A46" w:rsidRDefault="001177E4" w:rsidP="00990914">
      <w:pPr>
        <w:pStyle w:val="ConsPlusNormal"/>
        <w:ind w:firstLine="709"/>
        <w:jc w:val="both"/>
        <w:rPr>
          <w:sz w:val="24"/>
          <w:szCs w:val="24"/>
        </w:rPr>
      </w:pPr>
      <w:hyperlink r:id="rId30" w:tooltip="Закон Красноярского края от 02.11.2000 N 12-961 (ред. от 21.04.2016) &quot;О защите прав ребенка&quot;{КонсультантПлюс}" w:history="1">
        <w:r w:rsidR="00990914" w:rsidRPr="00991A46">
          <w:rPr>
            <w:sz w:val="24"/>
            <w:szCs w:val="24"/>
          </w:rPr>
          <w:t>Закон</w:t>
        </w:r>
      </w:hyperlink>
      <w:r w:rsidR="00990914" w:rsidRPr="00991A46">
        <w:rPr>
          <w:sz w:val="24"/>
          <w:szCs w:val="24"/>
        </w:rPr>
        <w:t xml:space="preserve"> Красноярского края от 02.11.2000 № 12-961 «О защите прав ребенка»;</w:t>
      </w:r>
    </w:p>
    <w:p w:rsidR="00990914" w:rsidRPr="00991A46" w:rsidRDefault="001177E4" w:rsidP="00990914">
      <w:pPr>
        <w:pStyle w:val="ConsPlusNormal"/>
        <w:ind w:firstLine="709"/>
        <w:jc w:val="both"/>
        <w:rPr>
          <w:sz w:val="24"/>
          <w:szCs w:val="24"/>
        </w:rPr>
      </w:pPr>
      <w:hyperlink r:id="rId31" w:tooltip="Закон Красноярского края от 31.10.2002 N 4-608 (ред. от 16.06.2016) &quot;О системе профилактики безнадзорности и правонарушений несовершеннолетних&quot;{КонсультантПлюс}" w:history="1">
        <w:r w:rsidR="00990914" w:rsidRPr="00991A46">
          <w:rPr>
            <w:sz w:val="24"/>
            <w:szCs w:val="24"/>
          </w:rPr>
          <w:t>Закон</w:t>
        </w:r>
      </w:hyperlink>
      <w:r w:rsidR="00990914" w:rsidRPr="00991A46">
        <w:rPr>
          <w:sz w:val="24"/>
          <w:szCs w:val="24"/>
        </w:rPr>
        <w:t xml:space="preserve"> Красноярского края от 31.10.2002 № 4-608 «О системе профилактики безнадзорности и правонарушений несовершеннолетних»;</w:t>
      </w:r>
    </w:p>
    <w:p w:rsidR="00990914" w:rsidRDefault="00990914" w:rsidP="00990914">
      <w:pPr>
        <w:ind w:firstLine="709"/>
        <w:jc w:val="both"/>
        <w:rPr>
          <w:rFonts w:ascii="Arial" w:hAnsi="Arial" w:cs="Arial"/>
          <w:sz w:val="24"/>
        </w:rPr>
      </w:pPr>
      <w:r w:rsidRPr="00991A46">
        <w:rPr>
          <w:rFonts w:ascii="Arial" w:hAnsi="Arial" w:cs="Arial"/>
          <w:sz w:val="24"/>
        </w:rPr>
        <w:t>Закон Красноярского края от 2</w:t>
      </w:r>
      <w:r>
        <w:rPr>
          <w:rFonts w:ascii="Arial" w:hAnsi="Arial" w:cs="Arial"/>
          <w:sz w:val="24"/>
        </w:rPr>
        <w:t>6</w:t>
      </w:r>
      <w:r w:rsidRPr="00991A46">
        <w:rPr>
          <w:rFonts w:ascii="Arial" w:hAnsi="Arial" w:cs="Arial"/>
          <w:sz w:val="24"/>
        </w:rPr>
        <w:t xml:space="preserve">.12.2006 № 21-5589 «О наделении органов местного самоуправления муниципальных районов и городских округов </w:t>
      </w:r>
      <w:r>
        <w:rPr>
          <w:rFonts w:ascii="Arial" w:hAnsi="Arial" w:cs="Arial"/>
          <w:sz w:val="24"/>
        </w:rPr>
        <w:t xml:space="preserve">края государственными </w:t>
      </w:r>
      <w:r w:rsidRPr="00991A46">
        <w:rPr>
          <w:rFonts w:ascii="Arial" w:hAnsi="Arial" w:cs="Arial"/>
          <w:sz w:val="24"/>
        </w:rPr>
        <w:t>полномочиями по созданию и обеспечению деятельности комиссий по делам несовершеннолетних и защите их прав»;</w:t>
      </w:r>
    </w:p>
    <w:p w:rsidR="00990914" w:rsidRDefault="00990914" w:rsidP="00990914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lang w:eastAsia="ru-RU"/>
        </w:rPr>
      </w:pPr>
      <w:r w:rsidRPr="00991A46">
        <w:rPr>
          <w:rFonts w:ascii="Arial" w:hAnsi="Arial" w:cs="Arial"/>
          <w:sz w:val="24"/>
          <w:lang w:eastAsia="ru-RU"/>
        </w:rPr>
        <w:t>Закон Красноярского края от 07.07.</w:t>
      </w:r>
      <w:r w:rsidRPr="00991A46">
        <w:rPr>
          <w:rFonts w:ascii="Arial" w:hAnsi="Arial" w:cs="Arial"/>
          <w:sz w:val="24"/>
        </w:rPr>
        <w:t xml:space="preserve">2009 № 8-3618 </w:t>
      </w:r>
      <w:r w:rsidRPr="00991A46">
        <w:rPr>
          <w:rFonts w:ascii="Arial" w:hAnsi="Arial" w:cs="Arial"/>
          <w:sz w:val="24"/>
          <w:lang w:eastAsia="ru-RU"/>
        </w:rPr>
        <w:t xml:space="preserve"> «Об обеспечении прав детей на отдых, оздоровление и занятость в Красноярском крае»;</w:t>
      </w:r>
    </w:p>
    <w:p w:rsidR="00990914" w:rsidRDefault="001177E4" w:rsidP="00990914">
      <w:pPr>
        <w:pStyle w:val="ConsPlusNormal"/>
        <w:ind w:firstLine="709"/>
        <w:jc w:val="both"/>
        <w:rPr>
          <w:sz w:val="24"/>
          <w:szCs w:val="24"/>
        </w:rPr>
      </w:pPr>
      <w:hyperlink r:id="rId32" w:tooltip="Закон Красноярского края от 26.06.2014 N 6-2519 (ред. от 02.12.2015) &quot;Об образовании в Красноярском крае&quot; (подписан временно исполняющим обязанности Губернатора Красноярского края 11.07.2014) (вместе с &quot;Методикой определения общего объема субвенций бюджетам му" w:history="1">
        <w:r w:rsidR="00990914" w:rsidRPr="00991A46">
          <w:rPr>
            <w:sz w:val="24"/>
            <w:szCs w:val="24"/>
          </w:rPr>
          <w:t>Закон</w:t>
        </w:r>
      </w:hyperlink>
      <w:r w:rsidR="00990914" w:rsidRPr="00991A46">
        <w:rPr>
          <w:sz w:val="24"/>
          <w:szCs w:val="24"/>
        </w:rPr>
        <w:t xml:space="preserve"> Красноярского края от 26.06.2014 № 6-2519 «Об образовании                                 в Красноярском крае»;</w:t>
      </w:r>
    </w:p>
    <w:p w:rsidR="00990914" w:rsidRPr="00991A46" w:rsidRDefault="00990914" w:rsidP="00990914">
      <w:pPr>
        <w:pStyle w:val="ConsPlusNormal"/>
        <w:ind w:firstLine="709"/>
        <w:jc w:val="both"/>
        <w:rPr>
          <w:sz w:val="24"/>
          <w:szCs w:val="24"/>
        </w:rPr>
      </w:pPr>
      <w:r w:rsidRPr="00991A46">
        <w:rPr>
          <w:sz w:val="24"/>
        </w:rPr>
        <w:t xml:space="preserve">Постановление Правительства Красноярского края от 31.12.2009 № 688-п </w:t>
      </w:r>
      <w:r w:rsidR="00FA2917">
        <w:rPr>
          <w:sz w:val="24"/>
        </w:rPr>
        <w:t xml:space="preserve">   </w:t>
      </w:r>
      <w:r w:rsidRPr="00991A46">
        <w:rPr>
          <w:sz w:val="24"/>
        </w:rPr>
        <w:t>«Об утверждении краевых государственных нормативов услуг, оказываемых организациями отдыха детей и их оздоровления»;</w:t>
      </w:r>
    </w:p>
    <w:p w:rsidR="00990914" w:rsidRDefault="00990914" w:rsidP="00990914">
      <w:pPr>
        <w:ind w:firstLine="709"/>
        <w:jc w:val="both"/>
        <w:rPr>
          <w:rFonts w:ascii="Arial" w:hAnsi="Arial" w:cs="Arial"/>
          <w:sz w:val="24"/>
        </w:rPr>
      </w:pPr>
      <w:proofErr w:type="gramStart"/>
      <w:r w:rsidRPr="00991A46">
        <w:rPr>
          <w:rFonts w:ascii="Arial" w:hAnsi="Arial" w:cs="Arial"/>
          <w:sz w:val="24"/>
        </w:rPr>
        <w:t xml:space="preserve">Постановление Правительства Красноярского края от 29.05.2014 № 217-п      «Об утверждении порядка расчета нормативов обеспечения реализации основных и дополнительных общеобразовательных программ в расчете на одного обучающегося (один класс, класс-комплект) муниципальных общеобразовательных организаций, расположенных на территории Красноярского края, нормативов обеспечения реализации основных и дополнительных общеобразовательных программ </w:t>
      </w:r>
      <w:r>
        <w:rPr>
          <w:rFonts w:ascii="Arial" w:hAnsi="Arial" w:cs="Arial"/>
          <w:sz w:val="24"/>
        </w:rPr>
        <w:t xml:space="preserve">  </w:t>
      </w:r>
      <w:r w:rsidRPr="00991A46">
        <w:rPr>
          <w:rFonts w:ascii="Arial" w:hAnsi="Arial" w:cs="Arial"/>
          <w:sz w:val="24"/>
        </w:rPr>
        <w:t xml:space="preserve">в </w:t>
      </w:r>
      <w:r>
        <w:rPr>
          <w:rFonts w:ascii="Arial" w:hAnsi="Arial" w:cs="Arial"/>
          <w:sz w:val="24"/>
        </w:rPr>
        <w:t xml:space="preserve">  </w:t>
      </w:r>
      <w:r w:rsidRPr="00991A46">
        <w:rPr>
          <w:rFonts w:ascii="Arial" w:hAnsi="Arial" w:cs="Arial"/>
          <w:sz w:val="24"/>
        </w:rPr>
        <w:t xml:space="preserve">расчете </w:t>
      </w:r>
      <w:r>
        <w:rPr>
          <w:rFonts w:ascii="Arial" w:hAnsi="Arial" w:cs="Arial"/>
          <w:sz w:val="24"/>
        </w:rPr>
        <w:t xml:space="preserve">  </w:t>
      </w:r>
      <w:r w:rsidRPr="00991A46">
        <w:rPr>
          <w:rFonts w:ascii="Arial" w:hAnsi="Arial" w:cs="Arial"/>
          <w:sz w:val="24"/>
        </w:rPr>
        <w:t xml:space="preserve">на </w:t>
      </w:r>
      <w:r>
        <w:rPr>
          <w:rFonts w:ascii="Arial" w:hAnsi="Arial" w:cs="Arial"/>
          <w:sz w:val="24"/>
        </w:rPr>
        <w:t xml:space="preserve">  </w:t>
      </w:r>
      <w:r w:rsidRPr="00991A46">
        <w:rPr>
          <w:rFonts w:ascii="Arial" w:hAnsi="Arial" w:cs="Arial"/>
          <w:sz w:val="24"/>
        </w:rPr>
        <w:t xml:space="preserve">одного </w:t>
      </w:r>
      <w:r>
        <w:rPr>
          <w:rFonts w:ascii="Arial" w:hAnsi="Arial" w:cs="Arial"/>
          <w:sz w:val="24"/>
        </w:rPr>
        <w:t xml:space="preserve">  </w:t>
      </w:r>
      <w:r w:rsidRPr="00991A46">
        <w:rPr>
          <w:rFonts w:ascii="Arial" w:hAnsi="Arial" w:cs="Arial"/>
          <w:sz w:val="24"/>
        </w:rPr>
        <w:t>обучающегося</w:t>
      </w:r>
      <w:r>
        <w:rPr>
          <w:rFonts w:ascii="Arial" w:hAnsi="Arial" w:cs="Arial"/>
          <w:sz w:val="24"/>
        </w:rPr>
        <w:t xml:space="preserve">  </w:t>
      </w:r>
      <w:r w:rsidRPr="00991A46">
        <w:rPr>
          <w:rFonts w:ascii="Arial" w:hAnsi="Arial" w:cs="Arial"/>
          <w:sz w:val="24"/>
        </w:rPr>
        <w:t xml:space="preserve"> (один</w:t>
      </w:r>
      <w:r>
        <w:rPr>
          <w:rFonts w:ascii="Arial" w:hAnsi="Arial" w:cs="Arial"/>
          <w:sz w:val="24"/>
        </w:rPr>
        <w:t xml:space="preserve"> </w:t>
      </w:r>
      <w:r w:rsidRPr="00991A46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 </w:t>
      </w:r>
      <w:r w:rsidRPr="00991A46">
        <w:rPr>
          <w:rFonts w:ascii="Arial" w:hAnsi="Arial" w:cs="Arial"/>
          <w:sz w:val="24"/>
        </w:rPr>
        <w:t xml:space="preserve">класс, </w:t>
      </w:r>
      <w:r>
        <w:rPr>
          <w:rFonts w:ascii="Arial" w:hAnsi="Arial" w:cs="Arial"/>
          <w:sz w:val="24"/>
        </w:rPr>
        <w:t xml:space="preserve">  </w:t>
      </w:r>
      <w:r w:rsidRPr="00991A46">
        <w:rPr>
          <w:rFonts w:ascii="Arial" w:hAnsi="Arial" w:cs="Arial"/>
          <w:sz w:val="24"/>
        </w:rPr>
        <w:t>класс-комплект)</w:t>
      </w:r>
      <w:proofErr w:type="gramEnd"/>
    </w:p>
    <w:p w:rsidR="00990914" w:rsidRDefault="00990914" w:rsidP="00990914">
      <w:pPr>
        <w:jc w:val="both"/>
        <w:rPr>
          <w:rFonts w:ascii="Arial" w:hAnsi="Arial" w:cs="Arial"/>
          <w:sz w:val="24"/>
        </w:rPr>
      </w:pPr>
      <w:r w:rsidRPr="00991A46">
        <w:rPr>
          <w:rFonts w:ascii="Arial" w:hAnsi="Arial" w:cs="Arial"/>
          <w:sz w:val="24"/>
        </w:rPr>
        <w:t xml:space="preserve">муниципальных общеобразовательных организаций, расположенных на территории Красноярского края, и порядка предоставления и расходования субвенций бюджетам муниципальных районов и городских округов Красноярского края </w:t>
      </w:r>
      <w:r w:rsidR="00E913A0">
        <w:rPr>
          <w:rFonts w:ascii="Arial" w:hAnsi="Arial" w:cs="Arial"/>
          <w:sz w:val="24"/>
        </w:rPr>
        <w:t xml:space="preserve">                          </w:t>
      </w:r>
      <w:r w:rsidRPr="00991A46">
        <w:rPr>
          <w:rFonts w:ascii="Arial" w:hAnsi="Arial" w:cs="Arial"/>
          <w:sz w:val="24"/>
        </w:rPr>
        <w:t xml:space="preserve">на обеспечение государственных гарантий реализации прав на получение общедоступного </w:t>
      </w:r>
      <w:r w:rsidR="00E913A0">
        <w:rPr>
          <w:rFonts w:ascii="Arial" w:hAnsi="Arial" w:cs="Arial"/>
          <w:sz w:val="24"/>
        </w:rPr>
        <w:t xml:space="preserve"> </w:t>
      </w:r>
      <w:r w:rsidRPr="00991A46">
        <w:rPr>
          <w:rFonts w:ascii="Arial" w:hAnsi="Arial" w:cs="Arial"/>
          <w:sz w:val="24"/>
        </w:rPr>
        <w:t xml:space="preserve">и </w:t>
      </w:r>
      <w:r w:rsidR="00E913A0">
        <w:rPr>
          <w:rFonts w:ascii="Arial" w:hAnsi="Arial" w:cs="Arial"/>
          <w:sz w:val="24"/>
        </w:rPr>
        <w:t xml:space="preserve"> </w:t>
      </w:r>
      <w:r w:rsidRPr="00991A46">
        <w:rPr>
          <w:rFonts w:ascii="Arial" w:hAnsi="Arial" w:cs="Arial"/>
          <w:sz w:val="24"/>
        </w:rPr>
        <w:t xml:space="preserve">бесплатного </w:t>
      </w:r>
      <w:r>
        <w:rPr>
          <w:rFonts w:ascii="Arial" w:hAnsi="Arial" w:cs="Arial"/>
          <w:sz w:val="24"/>
        </w:rPr>
        <w:t xml:space="preserve"> </w:t>
      </w:r>
      <w:r w:rsidRPr="00991A46">
        <w:rPr>
          <w:rFonts w:ascii="Arial" w:hAnsi="Arial" w:cs="Arial"/>
          <w:sz w:val="24"/>
        </w:rPr>
        <w:t>начального</w:t>
      </w:r>
      <w:r>
        <w:rPr>
          <w:rFonts w:ascii="Arial" w:hAnsi="Arial" w:cs="Arial"/>
          <w:sz w:val="24"/>
        </w:rPr>
        <w:t xml:space="preserve"> </w:t>
      </w:r>
      <w:r w:rsidRPr="00991A46">
        <w:rPr>
          <w:rFonts w:ascii="Arial" w:hAnsi="Arial" w:cs="Arial"/>
          <w:sz w:val="24"/>
        </w:rPr>
        <w:t xml:space="preserve"> общего, </w:t>
      </w:r>
      <w:r>
        <w:rPr>
          <w:rFonts w:ascii="Arial" w:hAnsi="Arial" w:cs="Arial"/>
          <w:sz w:val="24"/>
        </w:rPr>
        <w:t xml:space="preserve"> </w:t>
      </w:r>
      <w:r w:rsidR="00E913A0">
        <w:rPr>
          <w:rFonts w:ascii="Arial" w:hAnsi="Arial" w:cs="Arial"/>
          <w:sz w:val="24"/>
        </w:rPr>
        <w:t xml:space="preserve"> </w:t>
      </w:r>
      <w:r w:rsidRPr="00991A46">
        <w:rPr>
          <w:rFonts w:ascii="Arial" w:hAnsi="Arial" w:cs="Arial"/>
          <w:sz w:val="24"/>
        </w:rPr>
        <w:t xml:space="preserve">основного </w:t>
      </w:r>
      <w:r>
        <w:rPr>
          <w:rFonts w:ascii="Arial" w:hAnsi="Arial" w:cs="Arial"/>
          <w:sz w:val="24"/>
        </w:rPr>
        <w:t xml:space="preserve"> </w:t>
      </w:r>
      <w:r w:rsidRPr="00991A46">
        <w:rPr>
          <w:rFonts w:ascii="Arial" w:hAnsi="Arial" w:cs="Arial"/>
          <w:sz w:val="24"/>
        </w:rPr>
        <w:t xml:space="preserve">общего, </w:t>
      </w:r>
      <w:r>
        <w:rPr>
          <w:rFonts w:ascii="Arial" w:hAnsi="Arial" w:cs="Arial"/>
          <w:sz w:val="24"/>
        </w:rPr>
        <w:t xml:space="preserve"> </w:t>
      </w:r>
      <w:r w:rsidRPr="00991A46">
        <w:rPr>
          <w:rFonts w:ascii="Arial" w:hAnsi="Arial" w:cs="Arial"/>
          <w:sz w:val="24"/>
        </w:rPr>
        <w:t xml:space="preserve">среднего </w:t>
      </w:r>
    </w:p>
    <w:p w:rsidR="00990914" w:rsidRPr="00991A46" w:rsidRDefault="00990914" w:rsidP="00990914">
      <w:pPr>
        <w:jc w:val="both"/>
        <w:rPr>
          <w:rFonts w:ascii="Arial" w:hAnsi="Arial" w:cs="Arial"/>
          <w:sz w:val="24"/>
        </w:rPr>
      </w:pPr>
      <w:r w:rsidRPr="00991A46">
        <w:rPr>
          <w:rFonts w:ascii="Arial" w:hAnsi="Arial" w:cs="Arial"/>
          <w:sz w:val="24"/>
        </w:rPr>
        <w:t>общего образования в муниципальных общеобразовательных организациях, расположенных на территории Красноярского края, обеспечение дополнительного образования детей в муниципальных общеобразовательных организациях, расположенных на территории Красноярского края»</w:t>
      </w:r>
      <w:r>
        <w:rPr>
          <w:rFonts w:ascii="Arial" w:hAnsi="Arial" w:cs="Arial"/>
          <w:sz w:val="24"/>
        </w:rPr>
        <w:t>;</w:t>
      </w:r>
    </w:p>
    <w:p w:rsidR="00990914" w:rsidRPr="00991A46" w:rsidRDefault="00990914" w:rsidP="00990914">
      <w:pPr>
        <w:ind w:firstLine="709"/>
        <w:jc w:val="both"/>
        <w:rPr>
          <w:rFonts w:ascii="Arial" w:hAnsi="Arial" w:cs="Arial"/>
          <w:sz w:val="24"/>
        </w:rPr>
      </w:pPr>
      <w:r w:rsidRPr="00991A46">
        <w:rPr>
          <w:rFonts w:ascii="Arial" w:hAnsi="Arial" w:cs="Arial"/>
          <w:sz w:val="24"/>
        </w:rPr>
        <w:t>Постановление правительства Красноярского края от 25.11.2014 № 561-п                      «О выплате компенсации родителям (законным представителям) детей, посещающих образовательные организации, реализующие образовательную программу дошкольного образования, находящиеся на территории Красноярского края»</w:t>
      </w:r>
      <w:r>
        <w:rPr>
          <w:rFonts w:ascii="Arial" w:hAnsi="Arial" w:cs="Arial"/>
          <w:sz w:val="24"/>
        </w:rPr>
        <w:t>;</w:t>
      </w:r>
    </w:p>
    <w:p w:rsidR="00990914" w:rsidRPr="001F338F" w:rsidRDefault="00990914" w:rsidP="00990914">
      <w:pPr>
        <w:widowControl w:val="0"/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4"/>
        </w:rPr>
      </w:pPr>
      <w:r w:rsidRPr="00991A46">
        <w:rPr>
          <w:rFonts w:ascii="Arial" w:hAnsi="Arial" w:cs="Arial"/>
          <w:sz w:val="24"/>
        </w:rPr>
        <w:t xml:space="preserve">           Распоряжение Губернатора Красноярского края от 28.02.2013 № 60-рг                         «Об утверждении плана мероприятий («дорожной карты) «Изменения в отраслях социальной сферы, напра</w:t>
      </w:r>
      <w:r w:rsidRPr="001F338F">
        <w:rPr>
          <w:rFonts w:ascii="Arial" w:hAnsi="Arial" w:cs="Arial"/>
          <w:sz w:val="24"/>
        </w:rPr>
        <w:t>вленные на повышение эффект</w:t>
      </w:r>
      <w:r>
        <w:rPr>
          <w:rFonts w:ascii="Arial" w:hAnsi="Arial" w:cs="Arial"/>
          <w:sz w:val="24"/>
        </w:rPr>
        <w:t>и</w:t>
      </w:r>
      <w:r w:rsidRPr="001F338F">
        <w:rPr>
          <w:rFonts w:ascii="Arial" w:hAnsi="Arial" w:cs="Arial"/>
          <w:sz w:val="24"/>
        </w:rPr>
        <w:t>вности образования                      в Красноярском крае»</w:t>
      </w:r>
      <w:r>
        <w:rPr>
          <w:rFonts w:ascii="Arial" w:hAnsi="Arial" w:cs="Arial"/>
          <w:sz w:val="24"/>
        </w:rPr>
        <w:t>.</w:t>
      </w:r>
      <w:r w:rsidRPr="001F338F">
        <w:rPr>
          <w:rFonts w:ascii="Arial" w:hAnsi="Arial" w:cs="Arial"/>
          <w:sz w:val="24"/>
        </w:rPr>
        <w:t xml:space="preserve"> </w:t>
      </w:r>
    </w:p>
    <w:p w:rsidR="00990914" w:rsidRDefault="00990914" w:rsidP="00990914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4"/>
          <w:lang w:eastAsia="ru-RU"/>
        </w:rPr>
      </w:pPr>
      <w:r>
        <w:rPr>
          <w:rFonts w:ascii="Arial" w:hAnsi="Arial" w:cs="Arial"/>
          <w:color w:val="000000"/>
          <w:sz w:val="24"/>
          <w:lang w:eastAsia="ru-RU"/>
        </w:rPr>
        <w:t>Также приняты и действуют муниципальные правовые акты, разработанные Отделом образования администрации города Бородино, создающие правовую основу реализации основных мероприятий программы:</w:t>
      </w:r>
    </w:p>
    <w:p w:rsidR="00990914" w:rsidRPr="00C949A7" w:rsidRDefault="00990914" w:rsidP="00990914">
      <w:pPr>
        <w:ind w:firstLine="709"/>
        <w:jc w:val="both"/>
        <w:rPr>
          <w:rFonts w:ascii="Arial" w:hAnsi="Arial" w:cs="Arial"/>
          <w:sz w:val="24"/>
        </w:rPr>
      </w:pPr>
      <w:r w:rsidRPr="00A84CDB">
        <w:rPr>
          <w:rFonts w:ascii="Arial" w:hAnsi="Arial" w:cs="Arial"/>
          <w:sz w:val="24"/>
        </w:rPr>
        <w:t>Постановление администрации города Бородино от 01.10.2014 № 896 «Об утверждении Примерного положения об оплате труда работников муниципальных образовательных организаций, подведомственных Отделу образования  администрации города Бородино»;</w:t>
      </w:r>
    </w:p>
    <w:p w:rsidR="00990914" w:rsidRDefault="001177E4" w:rsidP="00990914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4"/>
          <w:lang w:eastAsia="ru-RU"/>
        </w:rPr>
      </w:pPr>
      <w:hyperlink r:id="rId33" w:tgtFrame="_blank" w:history="1">
        <w:r w:rsidR="00990914" w:rsidRPr="00BA3218">
          <w:rPr>
            <w:rFonts w:ascii="Arial" w:hAnsi="Arial" w:cs="Arial"/>
            <w:color w:val="000000"/>
            <w:sz w:val="24"/>
            <w:lang w:eastAsia="ru-RU"/>
          </w:rPr>
          <w:t>Постановление администрации города Бородино от 07.12.16 № 914                       «Об установлении размера родительской платы за присмотр и уход за детьми              в муниципальных дошкольных образовательных учреждениях города Бородино, реализующих основную общеобразовательную программу дошкольного образования, на 2017 год»</w:t>
        </w:r>
      </w:hyperlink>
      <w:r w:rsidR="00990914">
        <w:rPr>
          <w:rFonts w:ascii="Arial" w:hAnsi="Arial" w:cs="Arial"/>
          <w:color w:val="000000"/>
          <w:sz w:val="24"/>
          <w:lang w:eastAsia="ru-RU"/>
        </w:rPr>
        <w:t>;</w:t>
      </w:r>
    </w:p>
    <w:p w:rsidR="00990914" w:rsidRPr="00BA3218" w:rsidRDefault="001177E4" w:rsidP="00990914">
      <w:pPr>
        <w:shd w:val="clear" w:color="auto" w:fill="FFFFFF"/>
        <w:ind w:firstLine="709"/>
        <w:jc w:val="both"/>
        <w:rPr>
          <w:rFonts w:ascii="Arial" w:hAnsi="Arial" w:cs="Arial"/>
          <w:color w:val="000000"/>
          <w:sz w:val="24"/>
          <w:lang w:eastAsia="ru-RU"/>
        </w:rPr>
      </w:pPr>
      <w:hyperlink r:id="rId34" w:tgtFrame="_blank" w:history="1">
        <w:proofErr w:type="gramStart"/>
        <w:r w:rsidR="00990914" w:rsidRPr="00BA3218">
          <w:rPr>
            <w:rFonts w:ascii="Arial" w:hAnsi="Arial" w:cs="Arial"/>
            <w:color w:val="000000"/>
            <w:sz w:val="24"/>
            <w:lang w:eastAsia="ru-RU"/>
          </w:rPr>
          <w:t>П</w:t>
        </w:r>
        <w:proofErr w:type="gramEnd"/>
      </w:hyperlink>
      <w:hyperlink r:id="rId35" w:tgtFrame="_blank" w:history="1">
        <w:r w:rsidR="00990914" w:rsidRPr="00BA3218">
          <w:rPr>
            <w:rFonts w:ascii="Arial" w:hAnsi="Arial" w:cs="Arial"/>
            <w:color w:val="000000"/>
            <w:sz w:val="24"/>
            <w:lang w:eastAsia="ru-RU"/>
          </w:rPr>
          <w:t>остановление администрации города Бородино от 13.03.17 № 129              «Об установлении стоимости питания в муниципальных дошкольных образовательных учреждениях города Бородино на 2017 год»</w:t>
        </w:r>
      </w:hyperlink>
      <w:r w:rsidR="00990914">
        <w:rPr>
          <w:rFonts w:ascii="Arial" w:hAnsi="Arial" w:cs="Arial"/>
          <w:sz w:val="24"/>
        </w:rPr>
        <w:t>;</w:t>
      </w:r>
    </w:p>
    <w:p w:rsidR="00990914" w:rsidRDefault="00990914" w:rsidP="00990914">
      <w:pPr>
        <w:ind w:firstLine="709"/>
        <w:jc w:val="both"/>
        <w:rPr>
          <w:rFonts w:ascii="Arial" w:hAnsi="Arial" w:cs="Arial"/>
          <w:sz w:val="24"/>
        </w:rPr>
      </w:pPr>
      <w:r w:rsidRPr="00C949A7">
        <w:rPr>
          <w:rFonts w:ascii="Arial" w:hAnsi="Arial" w:cs="Arial"/>
          <w:sz w:val="24"/>
        </w:rPr>
        <w:t>Постановление администрации города Бородино от 24.03.2017 № 167                  «Об утверждении Порядка обеспечения детей, обучающихся в муниципальных образовательных учреждениях города Бородино, реализующих основные общеобразовательные программы, набором продуктов питания без взимания платы для приготовления горячего завтрака (и горячего обеда)</w:t>
      </w:r>
      <w:r w:rsidRPr="00A84CDB">
        <w:rPr>
          <w:rFonts w:ascii="Arial" w:hAnsi="Arial" w:cs="Arial"/>
          <w:sz w:val="24"/>
        </w:rPr>
        <w:t>»;</w:t>
      </w:r>
    </w:p>
    <w:p w:rsidR="00990914" w:rsidRDefault="00990914" w:rsidP="00990914">
      <w:pPr>
        <w:ind w:firstLine="709"/>
        <w:jc w:val="both"/>
        <w:rPr>
          <w:rFonts w:ascii="Arial" w:hAnsi="Arial" w:cs="Arial"/>
          <w:sz w:val="24"/>
        </w:rPr>
      </w:pPr>
      <w:proofErr w:type="gramStart"/>
      <w:r w:rsidRPr="00A84CDB">
        <w:rPr>
          <w:rFonts w:ascii="Arial" w:hAnsi="Arial" w:cs="Arial"/>
          <w:sz w:val="24"/>
        </w:rPr>
        <w:t xml:space="preserve">Постановление администрации города Бородино от 17.08.2017 № 541                 «Об утверждении Порядка приема документов для предоставления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        в муниципальных казенных дошкольных образовательных учреждениях города Бородино и </w:t>
      </w:r>
      <w:r w:rsidRPr="00A84CDB">
        <w:rPr>
          <w:rFonts w:ascii="Arial" w:hAnsi="Arial" w:cs="Arial"/>
          <w:bCs/>
          <w:kern w:val="36"/>
          <w:sz w:val="24"/>
        </w:rPr>
        <w:t>Порядка расходования и учета средств местного бюджета, полученных       в форме субвенций из краевого бюджета на выплату компенсации части</w:t>
      </w:r>
      <w:proofErr w:type="gramEnd"/>
      <w:r w:rsidRPr="00A84CDB">
        <w:rPr>
          <w:rFonts w:ascii="Arial" w:hAnsi="Arial" w:cs="Arial"/>
          <w:bCs/>
          <w:kern w:val="36"/>
          <w:sz w:val="24"/>
        </w:rPr>
        <w:t xml:space="preserve"> родительской платы за присмотр и уход за детьми в </w:t>
      </w:r>
      <w:r w:rsidRPr="00A84CDB">
        <w:rPr>
          <w:rFonts w:ascii="Arial" w:hAnsi="Arial" w:cs="Arial"/>
          <w:sz w:val="24"/>
        </w:rPr>
        <w:t>муниципальных</w:t>
      </w:r>
      <w:r w:rsidRPr="00A84CDB">
        <w:rPr>
          <w:rFonts w:ascii="Arial" w:hAnsi="Arial" w:cs="Arial"/>
          <w:bCs/>
          <w:kern w:val="36"/>
          <w:sz w:val="24"/>
        </w:rPr>
        <w:t xml:space="preserve"> образовательных учреждениях города Бородино, реализующих общеобразовательную программу дошкольного образования</w:t>
      </w:r>
      <w:r w:rsidRPr="00A84CDB">
        <w:rPr>
          <w:rFonts w:ascii="Arial" w:hAnsi="Arial" w:cs="Arial"/>
          <w:sz w:val="24"/>
        </w:rPr>
        <w:t>»</w:t>
      </w:r>
      <w:r>
        <w:rPr>
          <w:rFonts w:ascii="Arial" w:hAnsi="Arial" w:cs="Arial"/>
          <w:sz w:val="24"/>
        </w:rPr>
        <w:t>;</w:t>
      </w:r>
    </w:p>
    <w:p w:rsidR="00990914" w:rsidRDefault="00990914" w:rsidP="00990914">
      <w:pPr>
        <w:pStyle w:val="ConsPlusNonformat"/>
        <w:widowControl/>
        <w:jc w:val="both"/>
        <w:rPr>
          <w:rFonts w:ascii="Arial" w:hAnsi="Arial" w:cs="Arial"/>
          <w:bCs/>
          <w:sz w:val="24"/>
          <w:szCs w:val="24"/>
        </w:rPr>
      </w:pPr>
      <w:r w:rsidRPr="00FB25BB">
        <w:rPr>
          <w:rFonts w:ascii="Arial" w:hAnsi="Arial" w:cs="Arial"/>
          <w:sz w:val="24"/>
          <w:szCs w:val="24"/>
        </w:rPr>
        <w:t xml:space="preserve">            </w:t>
      </w:r>
      <w:r w:rsidRPr="00A84CDB">
        <w:rPr>
          <w:rFonts w:ascii="Arial" w:hAnsi="Arial" w:cs="Arial"/>
          <w:sz w:val="24"/>
          <w:szCs w:val="24"/>
        </w:rPr>
        <w:t xml:space="preserve">Постановление администрации города Бородино от </w:t>
      </w:r>
      <w:r w:rsidRPr="00A84CDB">
        <w:rPr>
          <w:rFonts w:ascii="Arial" w:hAnsi="Arial" w:cs="Arial"/>
          <w:sz w:val="24"/>
        </w:rPr>
        <w:t>20</w:t>
      </w:r>
      <w:r w:rsidRPr="00A84CDB">
        <w:rPr>
          <w:rFonts w:ascii="Arial" w:hAnsi="Arial" w:cs="Arial"/>
          <w:sz w:val="24"/>
          <w:szCs w:val="24"/>
        </w:rPr>
        <w:t>.0</w:t>
      </w:r>
      <w:r w:rsidRPr="00A84CDB">
        <w:rPr>
          <w:rFonts w:ascii="Arial" w:hAnsi="Arial" w:cs="Arial"/>
          <w:sz w:val="24"/>
        </w:rPr>
        <w:t>9</w:t>
      </w:r>
      <w:r w:rsidRPr="00A84CDB">
        <w:rPr>
          <w:rFonts w:ascii="Arial" w:hAnsi="Arial" w:cs="Arial"/>
          <w:sz w:val="24"/>
          <w:szCs w:val="24"/>
        </w:rPr>
        <w:t xml:space="preserve">.2017 № </w:t>
      </w:r>
      <w:r w:rsidRPr="00A84CDB">
        <w:rPr>
          <w:rFonts w:ascii="Arial" w:hAnsi="Arial" w:cs="Arial"/>
          <w:sz w:val="24"/>
        </w:rPr>
        <w:t>604</w:t>
      </w:r>
      <w:r w:rsidRPr="00A84CDB">
        <w:rPr>
          <w:rFonts w:ascii="Arial" w:hAnsi="Arial" w:cs="Arial"/>
          <w:sz w:val="24"/>
          <w:szCs w:val="24"/>
        </w:rPr>
        <w:t xml:space="preserve"> </w:t>
      </w:r>
      <w:r w:rsidR="00280778">
        <w:rPr>
          <w:rFonts w:ascii="Arial" w:hAnsi="Arial" w:cs="Arial"/>
          <w:sz w:val="24"/>
          <w:szCs w:val="24"/>
        </w:rPr>
        <w:t xml:space="preserve">                   </w:t>
      </w:r>
      <w:r w:rsidRPr="00A84CDB">
        <w:rPr>
          <w:rFonts w:ascii="Arial" w:hAnsi="Arial" w:cs="Arial"/>
          <w:sz w:val="24"/>
          <w:szCs w:val="24"/>
        </w:rPr>
        <w:t>«Об утверждении Порядка</w:t>
      </w:r>
      <w:r w:rsidRPr="00A84CDB">
        <w:rPr>
          <w:rFonts w:ascii="Arial" w:hAnsi="Arial" w:cs="Arial"/>
          <w:sz w:val="24"/>
        </w:rPr>
        <w:t xml:space="preserve"> расходования бюджетных средств </w:t>
      </w:r>
      <w:r w:rsidRPr="00A84CDB">
        <w:rPr>
          <w:rFonts w:ascii="Arial" w:hAnsi="Arial" w:cs="Arial"/>
          <w:sz w:val="24"/>
          <w:szCs w:val="24"/>
        </w:rPr>
        <w:t xml:space="preserve">на реализацию мероприятий в рамках муниципальной программы </w:t>
      </w:r>
      <w:r w:rsidRPr="00A84CDB">
        <w:rPr>
          <w:rFonts w:ascii="Arial" w:hAnsi="Arial" w:cs="Arial"/>
          <w:bCs/>
          <w:sz w:val="24"/>
          <w:szCs w:val="24"/>
        </w:rPr>
        <w:t>«Развитие образования города Бородино»</w:t>
      </w:r>
      <w:r>
        <w:rPr>
          <w:rFonts w:ascii="Arial" w:hAnsi="Arial" w:cs="Arial"/>
          <w:bCs/>
          <w:sz w:val="24"/>
          <w:szCs w:val="24"/>
        </w:rPr>
        <w:t>;</w:t>
      </w:r>
    </w:p>
    <w:p w:rsidR="00E7431B" w:rsidRDefault="00E7431B" w:rsidP="00990914">
      <w:pPr>
        <w:pStyle w:val="ConsPlusNonformat"/>
        <w:widowControl/>
        <w:jc w:val="both"/>
        <w:rPr>
          <w:rFonts w:ascii="Arial" w:hAnsi="Arial" w:cs="Arial"/>
          <w:bCs/>
          <w:sz w:val="24"/>
          <w:szCs w:val="24"/>
        </w:rPr>
      </w:pPr>
    </w:p>
    <w:p w:rsidR="00E7431B" w:rsidRDefault="00E7431B" w:rsidP="00990914">
      <w:pPr>
        <w:pStyle w:val="ConsPlusNonformat"/>
        <w:widowControl/>
        <w:jc w:val="both"/>
        <w:rPr>
          <w:rFonts w:ascii="Arial" w:hAnsi="Arial" w:cs="Arial"/>
          <w:bCs/>
          <w:sz w:val="24"/>
          <w:szCs w:val="24"/>
        </w:rPr>
      </w:pPr>
    </w:p>
    <w:p w:rsidR="00990914" w:rsidRDefault="00990914" w:rsidP="00990914">
      <w:pPr>
        <w:pStyle w:val="ConsPlusNormal"/>
        <w:ind w:firstLine="0"/>
        <w:jc w:val="both"/>
        <w:rPr>
          <w:bCs/>
          <w:kern w:val="36"/>
          <w:sz w:val="24"/>
          <w:szCs w:val="24"/>
        </w:rPr>
      </w:pPr>
      <w:r w:rsidRPr="00A84CDB">
        <w:rPr>
          <w:sz w:val="24"/>
          <w:szCs w:val="24"/>
        </w:rPr>
        <w:t xml:space="preserve">           </w:t>
      </w:r>
      <w:proofErr w:type="gramStart"/>
      <w:r w:rsidRPr="00A84CDB">
        <w:rPr>
          <w:sz w:val="24"/>
          <w:szCs w:val="24"/>
        </w:rPr>
        <w:t xml:space="preserve">Постановление администрации города Бородино от </w:t>
      </w:r>
      <w:r w:rsidRPr="00A84CDB">
        <w:rPr>
          <w:sz w:val="24"/>
        </w:rPr>
        <w:t>20</w:t>
      </w:r>
      <w:r w:rsidRPr="00A84CDB">
        <w:rPr>
          <w:sz w:val="24"/>
          <w:szCs w:val="24"/>
        </w:rPr>
        <w:t>.0</w:t>
      </w:r>
      <w:r w:rsidRPr="00A84CDB">
        <w:rPr>
          <w:sz w:val="24"/>
        </w:rPr>
        <w:t>9</w:t>
      </w:r>
      <w:r w:rsidRPr="00A84CDB">
        <w:rPr>
          <w:sz w:val="24"/>
          <w:szCs w:val="24"/>
        </w:rPr>
        <w:t xml:space="preserve">.2017 № </w:t>
      </w:r>
      <w:r w:rsidRPr="00A84CDB">
        <w:rPr>
          <w:sz w:val="24"/>
        </w:rPr>
        <w:t>605</w:t>
      </w:r>
      <w:r w:rsidRPr="00A84CDB">
        <w:rPr>
          <w:sz w:val="24"/>
          <w:szCs w:val="24"/>
        </w:rPr>
        <w:t xml:space="preserve"> «Об утверждении Порядка</w:t>
      </w:r>
      <w:r w:rsidRPr="00A84CDB">
        <w:rPr>
          <w:sz w:val="24"/>
        </w:rPr>
        <w:t xml:space="preserve"> </w:t>
      </w:r>
      <w:r w:rsidRPr="00A84CDB">
        <w:rPr>
          <w:bCs/>
          <w:kern w:val="36"/>
          <w:sz w:val="24"/>
          <w:szCs w:val="24"/>
        </w:rPr>
        <w:t xml:space="preserve">расходования и учета средств субвенций из краевого бюджета на предоставление компенсации </w:t>
      </w:r>
      <w:r w:rsidRPr="00A84CDB">
        <w:rPr>
          <w:sz w:val="24"/>
          <w:szCs w:val="24"/>
        </w:rPr>
        <w:t xml:space="preserve">взамен бесплатного горячего завтрака                          и горячего обеда обучающимся с ограниченными возможностями здоровья                        в муниципальных общеобразовательных учреждениях города Бородино </w:t>
      </w:r>
      <w:r w:rsidR="00846AD6">
        <w:rPr>
          <w:sz w:val="24"/>
          <w:szCs w:val="24"/>
        </w:rPr>
        <w:t xml:space="preserve">                            </w:t>
      </w:r>
      <w:r w:rsidRPr="00A84CDB">
        <w:rPr>
          <w:sz w:val="24"/>
          <w:szCs w:val="24"/>
        </w:rPr>
        <w:t>по имеющим государственную аккредитацию основным общеобразовательным программам, осваивающим основные общеобразовательные программы на дому</w:t>
      </w:r>
      <w:r>
        <w:rPr>
          <w:sz w:val="24"/>
          <w:szCs w:val="24"/>
        </w:rPr>
        <w:t>».</w:t>
      </w:r>
      <w:proofErr w:type="gramEnd"/>
    </w:p>
    <w:p w:rsidR="00990914" w:rsidRPr="00BA3218" w:rsidRDefault="00990914" w:rsidP="00BB0BB9">
      <w:pPr>
        <w:tabs>
          <w:tab w:val="left" w:pos="-567"/>
          <w:tab w:val="left" w:pos="426"/>
        </w:tabs>
        <w:ind w:firstLine="709"/>
        <w:jc w:val="both"/>
        <w:rPr>
          <w:rFonts w:ascii="Arial" w:hAnsi="Arial" w:cs="Arial"/>
          <w:bCs/>
          <w:color w:val="000000"/>
          <w:sz w:val="24"/>
        </w:rPr>
      </w:pPr>
    </w:p>
    <w:p w:rsidR="006935F2" w:rsidRPr="008022DA" w:rsidRDefault="00354BE7" w:rsidP="006935F2">
      <w:pPr>
        <w:jc w:val="center"/>
        <w:rPr>
          <w:rFonts w:ascii="Arial" w:hAnsi="Arial" w:cs="Arial"/>
          <w:b/>
          <w:bCs/>
          <w:color w:val="000000"/>
          <w:sz w:val="24"/>
        </w:rPr>
      </w:pPr>
      <w:r w:rsidRPr="008022DA">
        <w:rPr>
          <w:rFonts w:ascii="Arial" w:hAnsi="Arial" w:cs="Arial"/>
          <w:b/>
          <w:bCs/>
          <w:color w:val="000000"/>
          <w:sz w:val="24"/>
        </w:rPr>
        <w:t>8</w:t>
      </w:r>
      <w:r w:rsidR="005A50B9" w:rsidRPr="008022DA">
        <w:rPr>
          <w:rFonts w:ascii="Arial" w:hAnsi="Arial" w:cs="Arial"/>
          <w:b/>
          <w:bCs/>
          <w:color w:val="000000"/>
          <w:sz w:val="24"/>
        </w:rPr>
        <w:t>. Информация о распределении планируемых расходов</w:t>
      </w:r>
      <w:r w:rsidR="004339A7" w:rsidRPr="008022DA">
        <w:rPr>
          <w:rFonts w:ascii="Arial" w:hAnsi="Arial" w:cs="Arial"/>
          <w:b/>
          <w:bCs/>
          <w:color w:val="000000"/>
          <w:sz w:val="24"/>
        </w:rPr>
        <w:t xml:space="preserve"> по </w:t>
      </w:r>
      <w:proofErr w:type="gramStart"/>
      <w:r w:rsidR="004339A7" w:rsidRPr="008022DA">
        <w:rPr>
          <w:rFonts w:ascii="Arial" w:hAnsi="Arial" w:cs="Arial"/>
          <w:b/>
          <w:bCs/>
          <w:color w:val="000000"/>
          <w:sz w:val="24"/>
        </w:rPr>
        <w:t>отдельным</w:t>
      </w:r>
      <w:proofErr w:type="gramEnd"/>
    </w:p>
    <w:p w:rsidR="004339A7" w:rsidRPr="008022DA" w:rsidRDefault="004339A7" w:rsidP="006935F2">
      <w:pPr>
        <w:jc w:val="center"/>
        <w:rPr>
          <w:rFonts w:ascii="Arial" w:hAnsi="Arial" w:cs="Arial"/>
          <w:sz w:val="24"/>
        </w:rPr>
      </w:pPr>
      <w:r w:rsidRPr="008022DA">
        <w:rPr>
          <w:rFonts w:ascii="Arial" w:hAnsi="Arial" w:cs="Arial"/>
          <w:b/>
          <w:bCs/>
          <w:color w:val="000000"/>
          <w:sz w:val="24"/>
        </w:rPr>
        <w:t>мероприятиям Муниципальной программы, подпрограммам</w:t>
      </w:r>
    </w:p>
    <w:p w:rsidR="004339A7" w:rsidRPr="008022DA" w:rsidRDefault="004339A7" w:rsidP="00BB0BB9">
      <w:pPr>
        <w:ind w:firstLine="709"/>
        <w:jc w:val="both"/>
        <w:rPr>
          <w:rFonts w:ascii="Arial" w:hAnsi="Arial" w:cs="Arial"/>
          <w:sz w:val="24"/>
        </w:rPr>
      </w:pPr>
      <w:r w:rsidRPr="008022DA">
        <w:rPr>
          <w:rFonts w:ascii="Arial" w:hAnsi="Arial" w:cs="Arial"/>
          <w:sz w:val="24"/>
        </w:rPr>
        <w:t xml:space="preserve">Муниципальная программа состоит из подпрограмм, информация </w:t>
      </w:r>
      <w:r w:rsidR="007416D0" w:rsidRPr="008022DA">
        <w:rPr>
          <w:rFonts w:ascii="Arial" w:hAnsi="Arial" w:cs="Arial"/>
          <w:sz w:val="24"/>
        </w:rPr>
        <w:t xml:space="preserve">                     </w:t>
      </w:r>
      <w:r w:rsidRPr="008022DA">
        <w:rPr>
          <w:rFonts w:ascii="Arial" w:hAnsi="Arial" w:cs="Arial"/>
          <w:sz w:val="24"/>
        </w:rPr>
        <w:t xml:space="preserve">о распределении планируемых расходов по подпрограммам с указанием главного распорядителя средств бюджета, а также по годам реализации Муниципальной программы приведена в приложении № </w:t>
      </w:r>
      <w:r w:rsidR="00910292" w:rsidRPr="008022DA">
        <w:rPr>
          <w:rFonts w:ascii="Arial" w:hAnsi="Arial" w:cs="Arial"/>
          <w:sz w:val="24"/>
        </w:rPr>
        <w:t>1</w:t>
      </w:r>
      <w:r w:rsidR="007416D0" w:rsidRPr="008022DA">
        <w:rPr>
          <w:rFonts w:ascii="Arial" w:hAnsi="Arial" w:cs="Arial"/>
          <w:sz w:val="24"/>
        </w:rPr>
        <w:t xml:space="preserve"> </w:t>
      </w:r>
      <w:r w:rsidRPr="008022DA">
        <w:rPr>
          <w:rFonts w:ascii="Arial" w:hAnsi="Arial" w:cs="Arial"/>
          <w:sz w:val="24"/>
        </w:rPr>
        <w:t>к настоящей программе.</w:t>
      </w:r>
    </w:p>
    <w:p w:rsidR="004339A7" w:rsidRPr="008022DA" w:rsidRDefault="004339A7" w:rsidP="00BB0BB9">
      <w:pPr>
        <w:ind w:firstLine="709"/>
        <w:jc w:val="both"/>
        <w:rPr>
          <w:rFonts w:ascii="Arial" w:hAnsi="Arial" w:cs="Arial"/>
          <w:sz w:val="24"/>
        </w:rPr>
      </w:pPr>
    </w:p>
    <w:p w:rsidR="004C78C1" w:rsidRPr="008022DA" w:rsidRDefault="002C3D55" w:rsidP="005A4613">
      <w:pPr>
        <w:jc w:val="center"/>
        <w:rPr>
          <w:rFonts w:ascii="Arial" w:hAnsi="Arial" w:cs="Arial"/>
          <w:b/>
          <w:sz w:val="24"/>
        </w:rPr>
      </w:pPr>
      <w:r w:rsidRPr="008022DA">
        <w:rPr>
          <w:rFonts w:ascii="Arial" w:hAnsi="Arial" w:cs="Arial"/>
          <w:b/>
          <w:sz w:val="24"/>
        </w:rPr>
        <w:t>9</w:t>
      </w:r>
      <w:r w:rsidR="004339A7" w:rsidRPr="008022DA">
        <w:rPr>
          <w:rFonts w:ascii="Arial" w:hAnsi="Arial" w:cs="Arial"/>
          <w:b/>
          <w:sz w:val="24"/>
        </w:rPr>
        <w:t>. Информация о</w:t>
      </w:r>
      <w:r w:rsidR="004C78C1" w:rsidRPr="008022DA">
        <w:rPr>
          <w:rFonts w:ascii="Arial" w:hAnsi="Arial" w:cs="Arial"/>
          <w:b/>
          <w:sz w:val="24"/>
        </w:rPr>
        <w:t xml:space="preserve">б </w:t>
      </w:r>
      <w:r w:rsidR="004339A7" w:rsidRPr="008022DA">
        <w:rPr>
          <w:rFonts w:ascii="Arial" w:hAnsi="Arial" w:cs="Arial"/>
          <w:b/>
          <w:sz w:val="24"/>
        </w:rPr>
        <w:t>объ</w:t>
      </w:r>
      <w:r w:rsidR="00A05489" w:rsidRPr="008022DA">
        <w:rPr>
          <w:rFonts w:ascii="Arial" w:hAnsi="Arial" w:cs="Arial"/>
          <w:b/>
          <w:sz w:val="24"/>
        </w:rPr>
        <w:t>е</w:t>
      </w:r>
      <w:r w:rsidR="004339A7" w:rsidRPr="008022DA">
        <w:rPr>
          <w:rFonts w:ascii="Arial" w:hAnsi="Arial" w:cs="Arial"/>
          <w:b/>
          <w:sz w:val="24"/>
        </w:rPr>
        <w:t>м</w:t>
      </w:r>
      <w:r w:rsidR="004C78C1" w:rsidRPr="008022DA">
        <w:rPr>
          <w:rFonts w:ascii="Arial" w:hAnsi="Arial" w:cs="Arial"/>
          <w:b/>
          <w:sz w:val="24"/>
        </w:rPr>
        <w:t xml:space="preserve">е </w:t>
      </w:r>
      <w:r w:rsidR="004339A7" w:rsidRPr="008022DA">
        <w:rPr>
          <w:rFonts w:ascii="Arial" w:hAnsi="Arial" w:cs="Arial"/>
          <w:b/>
          <w:sz w:val="24"/>
        </w:rPr>
        <w:t xml:space="preserve">бюджетных ассигнований, направленных </w:t>
      </w:r>
    </w:p>
    <w:p w:rsidR="004339A7" w:rsidRPr="008022DA" w:rsidRDefault="004339A7" w:rsidP="005A4613">
      <w:pPr>
        <w:jc w:val="center"/>
        <w:rPr>
          <w:rFonts w:ascii="Arial" w:hAnsi="Arial" w:cs="Arial"/>
          <w:b/>
          <w:sz w:val="24"/>
        </w:rPr>
      </w:pPr>
      <w:r w:rsidRPr="008022DA">
        <w:rPr>
          <w:rFonts w:ascii="Arial" w:hAnsi="Arial" w:cs="Arial"/>
          <w:b/>
          <w:sz w:val="24"/>
        </w:rPr>
        <w:t xml:space="preserve">на реализацию научной, научно-технической и инновационной деятельности </w:t>
      </w:r>
    </w:p>
    <w:p w:rsidR="004339A7" w:rsidRPr="008022DA" w:rsidRDefault="004339A7" w:rsidP="00BB0BB9">
      <w:pPr>
        <w:ind w:firstLine="709"/>
        <w:jc w:val="both"/>
        <w:rPr>
          <w:rFonts w:ascii="Arial" w:hAnsi="Arial" w:cs="Arial"/>
          <w:sz w:val="24"/>
        </w:rPr>
      </w:pPr>
      <w:r w:rsidRPr="008022DA">
        <w:rPr>
          <w:rFonts w:ascii="Arial" w:hAnsi="Arial" w:cs="Arial"/>
          <w:sz w:val="24"/>
        </w:rPr>
        <w:t xml:space="preserve">Муниципальная программа не содержит мероприятий, направленных </w:t>
      </w:r>
      <w:r w:rsidR="007416D0" w:rsidRPr="008022DA">
        <w:rPr>
          <w:rFonts w:ascii="Arial" w:hAnsi="Arial" w:cs="Arial"/>
          <w:sz w:val="24"/>
        </w:rPr>
        <w:t xml:space="preserve">                 </w:t>
      </w:r>
      <w:r w:rsidRPr="008022DA">
        <w:rPr>
          <w:rFonts w:ascii="Arial" w:hAnsi="Arial" w:cs="Arial"/>
          <w:sz w:val="24"/>
        </w:rPr>
        <w:t>на реализацию научной, научно-технической и инновационной деятельности.</w:t>
      </w:r>
    </w:p>
    <w:p w:rsidR="004339A7" w:rsidRPr="008022DA" w:rsidRDefault="004339A7" w:rsidP="00BB0BB9">
      <w:pPr>
        <w:ind w:firstLine="709"/>
        <w:jc w:val="both"/>
        <w:rPr>
          <w:rFonts w:ascii="Arial" w:hAnsi="Arial" w:cs="Arial"/>
          <w:sz w:val="24"/>
        </w:rPr>
      </w:pPr>
    </w:p>
    <w:p w:rsidR="004339A7" w:rsidRPr="008022DA" w:rsidRDefault="002C3D55" w:rsidP="005A4613">
      <w:pPr>
        <w:jc w:val="center"/>
        <w:rPr>
          <w:rFonts w:ascii="Arial" w:hAnsi="Arial" w:cs="Arial"/>
          <w:b/>
          <w:sz w:val="24"/>
        </w:rPr>
      </w:pPr>
      <w:r w:rsidRPr="008022DA">
        <w:rPr>
          <w:rFonts w:ascii="Arial" w:hAnsi="Arial" w:cs="Arial"/>
          <w:b/>
          <w:sz w:val="24"/>
        </w:rPr>
        <w:t>10</w:t>
      </w:r>
      <w:r w:rsidR="004339A7" w:rsidRPr="008022DA">
        <w:rPr>
          <w:rFonts w:ascii="Arial" w:hAnsi="Arial" w:cs="Arial"/>
          <w:b/>
          <w:sz w:val="24"/>
        </w:rPr>
        <w:t>.</w:t>
      </w:r>
      <w:r w:rsidR="004339A7" w:rsidRPr="00BA3218">
        <w:rPr>
          <w:rFonts w:ascii="Arial" w:hAnsi="Arial" w:cs="Arial"/>
          <w:b/>
          <w:sz w:val="24"/>
        </w:rPr>
        <w:t xml:space="preserve"> Информация о ресурсном обеспечении и прогнозной оценке расходов </w:t>
      </w:r>
      <w:r w:rsidR="005A4613">
        <w:rPr>
          <w:rFonts w:ascii="Arial" w:hAnsi="Arial" w:cs="Arial"/>
          <w:b/>
          <w:sz w:val="24"/>
        </w:rPr>
        <w:t xml:space="preserve">                  </w:t>
      </w:r>
      <w:r w:rsidR="004339A7" w:rsidRPr="00BA3218">
        <w:rPr>
          <w:rFonts w:ascii="Arial" w:hAnsi="Arial" w:cs="Arial"/>
          <w:b/>
          <w:sz w:val="24"/>
        </w:rPr>
        <w:t>на реализацию целей Муниципальной программы с уч</w:t>
      </w:r>
      <w:r w:rsidR="00A1155A" w:rsidRPr="00BA3218">
        <w:rPr>
          <w:rFonts w:ascii="Arial" w:hAnsi="Arial" w:cs="Arial"/>
          <w:b/>
          <w:sz w:val="24"/>
        </w:rPr>
        <w:t>е</w:t>
      </w:r>
      <w:r w:rsidR="004339A7" w:rsidRPr="00BA3218">
        <w:rPr>
          <w:rFonts w:ascii="Arial" w:hAnsi="Arial" w:cs="Arial"/>
          <w:b/>
          <w:sz w:val="24"/>
        </w:rPr>
        <w:t xml:space="preserve">том источников финансирования, а также перечень реализуемых </w:t>
      </w:r>
      <w:r w:rsidR="00431495" w:rsidRPr="008022DA">
        <w:rPr>
          <w:rFonts w:ascii="Arial" w:hAnsi="Arial" w:cs="Arial"/>
          <w:b/>
          <w:sz w:val="24"/>
        </w:rPr>
        <w:t xml:space="preserve">ими </w:t>
      </w:r>
      <w:r w:rsidR="004339A7" w:rsidRPr="008022DA">
        <w:rPr>
          <w:rFonts w:ascii="Arial" w:hAnsi="Arial" w:cs="Arial"/>
          <w:b/>
          <w:sz w:val="24"/>
        </w:rPr>
        <w:t>мероприятий</w:t>
      </w:r>
    </w:p>
    <w:p w:rsidR="004339A7" w:rsidRPr="008022DA" w:rsidRDefault="004339A7" w:rsidP="00BB0BB9">
      <w:pPr>
        <w:ind w:firstLine="709"/>
        <w:jc w:val="both"/>
        <w:rPr>
          <w:rFonts w:ascii="Arial" w:hAnsi="Arial" w:cs="Arial"/>
          <w:sz w:val="24"/>
        </w:rPr>
      </w:pPr>
      <w:r w:rsidRPr="008022DA">
        <w:rPr>
          <w:rFonts w:ascii="Arial" w:hAnsi="Arial" w:cs="Arial"/>
          <w:b/>
          <w:sz w:val="24"/>
        </w:rPr>
        <w:t xml:space="preserve"> </w:t>
      </w:r>
      <w:r w:rsidRPr="008022DA">
        <w:rPr>
          <w:rFonts w:ascii="Arial" w:hAnsi="Arial" w:cs="Arial"/>
          <w:sz w:val="24"/>
        </w:rPr>
        <w:t xml:space="preserve">Информация о ресурсном обеспечении и прогнозной оценке расходов </w:t>
      </w:r>
      <w:r w:rsidR="00384F39">
        <w:rPr>
          <w:rFonts w:ascii="Arial" w:hAnsi="Arial" w:cs="Arial"/>
          <w:sz w:val="24"/>
        </w:rPr>
        <w:t xml:space="preserve">                     </w:t>
      </w:r>
      <w:r w:rsidRPr="008022DA">
        <w:rPr>
          <w:rFonts w:ascii="Arial" w:hAnsi="Arial" w:cs="Arial"/>
          <w:sz w:val="24"/>
        </w:rPr>
        <w:t xml:space="preserve">на реализацию целей Муниципальной программы с учетом источников финансирования приведена в приложении № </w:t>
      </w:r>
      <w:r w:rsidR="006613DB" w:rsidRPr="008022DA">
        <w:rPr>
          <w:rFonts w:ascii="Arial" w:hAnsi="Arial" w:cs="Arial"/>
          <w:sz w:val="24"/>
        </w:rPr>
        <w:t>2</w:t>
      </w:r>
      <w:r w:rsidRPr="008022DA">
        <w:rPr>
          <w:rFonts w:ascii="Arial" w:hAnsi="Arial" w:cs="Arial"/>
          <w:sz w:val="24"/>
        </w:rPr>
        <w:t xml:space="preserve"> к настоящей программе.</w:t>
      </w:r>
    </w:p>
    <w:p w:rsidR="004339A7" w:rsidRPr="008022DA" w:rsidRDefault="004339A7" w:rsidP="00BB0BB9">
      <w:pPr>
        <w:ind w:firstLine="709"/>
        <w:jc w:val="both"/>
        <w:rPr>
          <w:rFonts w:ascii="Arial" w:hAnsi="Arial" w:cs="Arial"/>
          <w:sz w:val="24"/>
        </w:rPr>
      </w:pPr>
    </w:p>
    <w:p w:rsidR="00213AE5" w:rsidRPr="008022DA" w:rsidRDefault="009F5E99" w:rsidP="009B6EE1">
      <w:pPr>
        <w:jc w:val="center"/>
        <w:rPr>
          <w:rFonts w:ascii="Arial" w:hAnsi="Arial" w:cs="Arial"/>
          <w:b/>
          <w:sz w:val="24"/>
        </w:rPr>
      </w:pPr>
      <w:r w:rsidRPr="008022DA">
        <w:rPr>
          <w:rFonts w:ascii="Arial" w:hAnsi="Arial" w:cs="Arial"/>
          <w:b/>
          <w:sz w:val="24"/>
        </w:rPr>
        <w:t>1</w:t>
      </w:r>
      <w:r w:rsidR="002C3D55" w:rsidRPr="008022DA">
        <w:rPr>
          <w:rFonts w:ascii="Arial" w:hAnsi="Arial" w:cs="Arial"/>
          <w:b/>
          <w:sz w:val="24"/>
        </w:rPr>
        <w:t>1</w:t>
      </w:r>
      <w:r w:rsidR="004339A7" w:rsidRPr="008022DA">
        <w:rPr>
          <w:rFonts w:ascii="Arial" w:hAnsi="Arial" w:cs="Arial"/>
          <w:b/>
          <w:sz w:val="24"/>
        </w:rPr>
        <w:t>. Прогноз сводных по</w:t>
      </w:r>
      <w:r w:rsidR="00213AE5" w:rsidRPr="008022DA">
        <w:rPr>
          <w:rFonts w:ascii="Arial" w:hAnsi="Arial" w:cs="Arial"/>
          <w:b/>
          <w:sz w:val="24"/>
        </w:rPr>
        <w:t>казателей муниципальных заданий</w:t>
      </w:r>
      <w:r w:rsidR="004339A7" w:rsidRPr="008022DA">
        <w:rPr>
          <w:rFonts w:ascii="Arial" w:hAnsi="Arial" w:cs="Arial"/>
          <w:b/>
          <w:sz w:val="24"/>
        </w:rPr>
        <w:t xml:space="preserve"> в случае оказания </w:t>
      </w:r>
      <w:r w:rsidR="00DA5EAB" w:rsidRPr="008022DA">
        <w:rPr>
          <w:rFonts w:ascii="Arial" w:hAnsi="Arial" w:cs="Arial"/>
          <w:b/>
          <w:sz w:val="24"/>
        </w:rPr>
        <w:t xml:space="preserve">бюджетными и автономными </w:t>
      </w:r>
      <w:r w:rsidR="004339A7" w:rsidRPr="008022DA">
        <w:rPr>
          <w:rFonts w:ascii="Arial" w:hAnsi="Arial" w:cs="Arial"/>
          <w:b/>
          <w:sz w:val="24"/>
        </w:rPr>
        <w:t xml:space="preserve">учреждениями муниципальных услуг юридическим и (или) физическим лицам, выполнения работ </w:t>
      </w:r>
    </w:p>
    <w:p w:rsidR="00213AE5" w:rsidRPr="008022DA" w:rsidRDefault="00213AE5" w:rsidP="00BB0BB9">
      <w:pPr>
        <w:ind w:firstLine="709"/>
        <w:jc w:val="both"/>
        <w:rPr>
          <w:rFonts w:ascii="Arial" w:hAnsi="Arial" w:cs="Arial"/>
          <w:sz w:val="24"/>
        </w:rPr>
      </w:pPr>
      <w:r w:rsidRPr="008022DA">
        <w:rPr>
          <w:rFonts w:ascii="Arial" w:hAnsi="Arial" w:cs="Arial"/>
          <w:sz w:val="24"/>
        </w:rPr>
        <w:t>Прогноз сводных показателей муниципальных заданий пред</w:t>
      </w:r>
      <w:r w:rsidR="00142F18" w:rsidRPr="008022DA">
        <w:rPr>
          <w:rFonts w:ascii="Arial" w:hAnsi="Arial" w:cs="Arial"/>
          <w:sz w:val="24"/>
        </w:rPr>
        <w:t>о</w:t>
      </w:r>
      <w:r w:rsidRPr="008022DA">
        <w:rPr>
          <w:rFonts w:ascii="Arial" w:hAnsi="Arial" w:cs="Arial"/>
          <w:sz w:val="24"/>
        </w:rPr>
        <w:t xml:space="preserve">ставлен </w:t>
      </w:r>
      <w:r w:rsidR="00142F18" w:rsidRPr="008022DA">
        <w:rPr>
          <w:rFonts w:ascii="Arial" w:hAnsi="Arial" w:cs="Arial"/>
          <w:sz w:val="24"/>
        </w:rPr>
        <w:t xml:space="preserve">                    </w:t>
      </w:r>
      <w:r w:rsidRPr="008022DA">
        <w:rPr>
          <w:rFonts w:ascii="Arial" w:hAnsi="Arial" w:cs="Arial"/>
          <w:sz w:val="24"/>
        </w:rPr>
        <w:t>в приложении №</w:t>
      </w:r>
      <w:r w:rsidR="00142F18" w:rsidRPr="008022DA">
        <w:rPr>
          <w:rFonts w:ascii="Arial" w:hAnsi="Arial" w:cs="Arial"/>
          <w:sz w:val="24"/>
        </w:rPr>
        <w:t xml:space="preserve"> </w:t>
      </w:r>
      <w:r w:rsidR="006613DB" w:rsidRPr="008022DA">
        <w:rPr>
          <w:rFonts w:ascii="Arial" w:hAnsi="Arial" w:cs="Arial"/>
          <w:sz w:val="24"/>
        </w:rPr>
        <w:t>3</w:t>
      </w:r>
      <w:r w:rsidRPr="008022DA">
        <w:rPr>
          <w:rFonts w:ascii="Arial" w:hAnsi="Arial" w:cs="Arial"/>
          <w:sz w:val="24"/>
        </w:rPr>
        <w:t xml:space="preserve"> к настоящей программе.</w:t>
      </w:r>
    </w:p>
    <w:p w:rsidR="00213AE5" w:rsidRPr="008022DA" w:rsidRDefault="00213AE5" w:rsidP="00BB0BB9">
      <w:pPr>
        <w:ind w:firstLine="709"/>
        <w:jc w:val="both"/>
        <w:rPr>
          <w:rFonts w:ascii="Arial" w:hAnsi="Arial" w:cs="Arial"/>
          <w:sz w:val="24"/>
        </w:rPr>
      </w:pPr>
    </w:p>
    <w:p w:rsidR="00213AE5" w:rsidRPr="00BA3218" w:rsidRDefault="009F5E99" w:rsidP="00BB0BB9">
      <w:pPr>
        <w:ind w:firstLine="709"/>
        <w:jc w:val="center"/>
        <w:rPr>
          <w:rFonts w:ascii="Arial" w:hAnsi="Arial" w:cs="Arial"/>
          <w:b/>
          <w:sz w:val="24"/>
        </w:rPr>
      </w:pPr>
      <w:r w:rsidRPr="008022DA">
        <w:rPr>
          <w:rFonts w:ascii="Arial" w:hAnsi="Arial" w:cs="Arial"/>
          <w:b/>
          <w:sz w:val="24"/>
        </w:rPr>
        <w:t>1</w:t>
      </w:r>
      <w:r w:rsidR="002C3D55" w:rsidRPr="008022DA">
        <w:rPr>
          <w:rFonts w:ascii="Arial" w:hAnsi="Arial" w:cs="Arial"/>
          <w:b/>
          <w:sz w:val="24"/>
        </w:rPr>
        <w:t>2</w:t>
      </w:r>
      <w:r w:rsidR="00213AE5" w:rsidRPr="008022DA">
        <w:rPr>
          <w:rFonts w:ascii="Arial" w:hAnsi="Arial" w:cs="Arial"/>
          <w:b/>
          <w:sz w:val="24"/>
        </w:rPr>
        <w:t xml:space="preserve">. Целевые показатели (индикаторы) </w:t>
      </w:r>
      <w:r w:rsidR="00AE428A" w:rsidRPr="008022DA">
        <w:rPr>
          <w:rFonts w:ascii="Arial" w:hAnsi="Arial" w:cs="Arial"/>
          <w:b/>
          <w:sz w:val="24"/>
        </w:rPr>
        <w:t xml:space="preserve">и показатели результативности </w:t>
      </w:r>
      <w:r w:rsidR="00213AE5" w:rsidRPr="008022DA">
        <w:rPr>
          <w:rFonts w:ascii="Arial" w:hAnsi="Arial" w:cs="Arial"/>
          <w:b/>
          <w:sz w:val="24"/>
        </w:rPr>
        <w:t>Муниципальной п</w:t>
      </w:r>
      <w:r w:rsidR="00213AE5" w:rsidRPr="00781902">
        <w:rPr>
          <w:rFonts w:ascii="Arial" w:hAnsi="Arial" w:cs="Arial"/>
          <w:b/>
          <w:sz w:val="24"/>
        </w:rPr>
        <w:t>рограммы</w:t>
      </w:r>
    </w:p>
    <w:p w:rsidR="00BE040F" w:rsidRDefault="00BE040F" w:rsidP="00BB0BB9">
      <w:pPr>
        <w:ind w:firstLine="709"/>
        <w:jc w:val="both"/>
        <w:rPr>
          <w:rFonts w:ascii="Arial" w:hAnsi="Arial" w:cs="Arial"/>
          <w:sz w:val="24"/>
        </w:rPr>
      </w:pPr>
      <w:r w:rsidRPr="00BA3218">
        <w:rPr>
          <w:rFonts w:ascii="Arial" w:hAnsi="Arial" w:cs="Arial"/>
          <w:sz w:val="24"/>
        </w:rPr>
        <w:t>Показатель 1 «Удельный вес численности населения в возрасте 5-18 лет, охваченного образованием, в общей численности населения в возрасте 5-18 лет» характеризует обеспечение доступности образования.</w:t>
      </w:r>
    </w:p>
    <w:p w:rsidR="00112877" w:rsidRDefault="00213AE5" w:rsidP="00BB0BB9">
      <w:pPr>
        <w:ind w:firstLine="709"/>
        <w:jc w:val="both"/>
        <w:rPr>
          <w:rFonts w:ascii="Arial" w:hAnsi="Arial" w:cs="Arial"/>
          <w:bCs/>
          <w:sz w:val="24"/>
        </w:rPr>
      </w:pPr>
      <w:r w:rsidRPr="00BA3218">
        <w:rPr>
          <w:rFonts w:ascii="Arial" w:hAnsi="Arial" w:cs="Arial"/>
          <w:bCs/>
          <w:sz w:val="24"/>
        </w:rPr>
        <w:t xml:space="preserve">Показатель </w:t>
      </w:r>
      <w:r w:rsidR="00BE040F" w:rsidRPr="00BA3218">
        <w:rPr>
          <w:rFonts w:ascii="Arial" w:hAnsi="Arial" w:cs="Arial"/>
          <w:bCs/>
          <w:sz w:val="24"/>
        </w:rPr>
        <w:t>2</w:t>
      </w:r>
      <w:r w:rsidRPr="00BA3218">
        <w:rPr>
          <w:rFonts w:ascii="Arial" w:hAnsi="Arial" w:cs="Arial"/>
          <w:bCs/>
          <w:sz w:val="24"/>
        </w:rPr>
        <w:t xml:space="preserve"> «Отношение численности детей в возрасте 3–7 лет, которым предоставлена возможность получать услуги дошкольного образования, </w:t>
      </w:r>
      <w:r w:rsidR="00254FDF">
        <w:rPr>
          <w:rFonts w:ascii="Arial" w:hAnsi="Arial" w:cs="Arial"/>
          <w:bCs/>
          <w:sz w:val="24"/>
        </w:rPr>
        <w:t xml:space="preserve">                                  </w:t>
      </w:r>
      <w:r w:rsidRPr="00BA3218">
        <w:rPr>
          <w:rFonts w:ascii="Arial" w:hAnsi="Arial" w:cs="Arial"/>
          <w:bCs/>
          <w:sz w:val="24"/>
        </w:rPr>
        <w:t>к численности детей в возрасте от 3 до 7 лет, скорректированной на численность детей в возрасте от 5 до 7 лет, обучающихся в школе, проживающих на территории</w:t>
      </w:r>
    </w:p>
    <w:p w:rsidR="00213AE5" w:rsidRDefault="00213AE5" w:rsidP="009A391C">
      <w:pPr>
        <w:jc w:val="both"/>
        <w:rPr>
          <w:rFonts w:ascii="Arial" w:hAnsi="Arial" w:cs="Arial"/>
          <w:bCs/>
          <w:sz w:val="24"/>
        </w:rPr>
      </w:pPr>
      <w:proofErr w:type="spellStart"/>
      <w:r w:rsidRPr="00BA3218">
        <w:rPr>
          <w:rFonts w:ascii="Arial" w:hAnsi="Arial" w:cs="Arial"/>
          <w:bCs/>
          <w:sz w:val="24"/>
        </w:rPr>
        <w:t>г</w:t>
      </w:r>
      <w:proofErr w:type="gramStart"/>
      <w:r w:rsidRPr="00BA3218">
        <w:rPr>
          <w:rFonts w:ascii="Arial" w:hAnsi="Arial" w:cs="Arial"/>
          <w:bCs/>
          <w:sz w:val="24"/>
        </w:rPr>
        <w:t>.Б</w:t>
      </w:r>
      <w:proofErr w:type="gramEnd"/>
      <w:r w:rsidRPr="00BA3218">
        <w:rPr>
          <w:rFonts w:ascii="Arial" w:hAnsi="Arial" w:cs="Arial"/>
          <w:bCs/>
          <w:sz w:val="24"/>
        </w:rPr>
        <w:t>ородино</w:t>
      </w:r>
      <w:proofErr w:type="spellEnd"/>
      <w:r w:rsidRPr="00BA3218">
        <w:rPr>
          <w:rFonts w:ascii="Arial" w:hAnsi="Arial" w:cs="Arial"/>
          <w:bCs/>
          <w:sz w:val="24"/>
        </w:rPr>
        <w:t xml:space="preserve">» характеризует обеспечение законодательно закрепленных гарантий доступности дошкольного образования. Задача ликвидации очередности в дошкольных организациях для детей от </w:t>
      </w:r>
      <w:r w:rsidR="00471234">
        <w:rPr>
          <w:rFonts w:ascii="Arial" w:hAnsi="Arial" w:cs="Arial"/>
          <w:bCs/>
          <w:sz w:val="24"/>
        </w:rPr>
        <w:t xml:space="preserve">3 </w:t>
      </w:r>
      <w:r w:rsidRPr="00BA3218">
        <w:rPr>
          <w:rFonts w:ascii="Arial" w:hAnsi="Arial" w:cs="Arial"/>
          <w:bCs/>
          <w:sz w:val="24"/>
        </w:rPr>
        <w:t xml:space="preserve">до </w:t>
      </w:r>
      <w:r w:rsidR="00471234">
        <w:rPr>
          <w:rFonts w:ascii="Arial" w:hAnsi="Arial" w:cs="Arial"/>
          <w:bCs/>
          <w:sz w:val="24"/>
        </w:rPr>
        <w:t xml:space="preserve">7 </w:t>
      </w:r>
      <w:r w:rsidRPr="00BA3218">
        <w:rPr>
          <w:rFonts w:ascii="Arial" w:hAnsi="Arial" w:cs="Arial"/>
          <w:bCs/>
          <w:sz w:val="24"/>
        </w:rPr>
        <w:t xml:space="preserve">лет и достижение 100 </w:t>
      </w:r>
      <w:r w:rsidR="000B60F6">
        <w:rPr>
          <w:rFonts w:ascii="Arial" w:hAnsi="Arial" w:cs="Arial"/>
          <w:bCs/>
          <w:sz w:val="24"/>
        </w:rPr>
        <w:t>%</w:t>
      </w:r>
      <w:r w:rsidRPr="00BA3218">
        <w:rPr>
          <w:rFonts w:ascii="Arial" w:hAnsi="Arial" w:cs="Arial"/>
          <w:bCs/>
          <w:sz w:val="24"/>
        </w:rPr>
        <w:t xml:space="preserve"> доступности дошкольного образования для детей от </w:t>
      </w:r>
      <w:r w:rsidR="00471234">
        <w:rPr>
          <w:rFonts w:ascii="Arial" w:hAnsi="Arial" w:cs="Arial"/>
          <w:bCs/>
          <w:sz w:val="24"/>
        </w:rPr>
        <w:t xml:space="preserve">3 </w:t>
      </w:r>
      <w:r w:rsidRPr="00BA3218">
        <w:rPr>
          <w:rFonts w:ascii="Arial" w:hAnsi="Arial" w:cs="Arial"/>
          <w:bCs/>
          <w:sz w:val="24"/>
        </w:rPr>
        <w:t xml:space="preserve">до </w:t>
      </w:r>
      <w:r w:rsidR="00471234">
        <w:rPr>
          <w:rFonts w:ascii="Arial" w:hAnsi="Arial" w:cs="Arial"/>
          <w:bCs/>
          <w:sz w:val="24"/>
        </w:rPr>
        <w:t xml:space="preserve">7 </w:t>
      </w:r>
      <w:r w:rsidRPr="00BA3218">
        <w:rPr>
          <w:rFonts w:ascii="Arial" w:hAnsi="Arial" w:cs="Arial"/>
          <w:bCs/>
          <w:sz w:val="24"/>
        </w:rPr>
        <w:t xml:space="preserve">лет поставлена Президентом Российской Федерации. В формулировке показателя учтен тот факт, что дошкольное образование не является обязательным и некоторая доля граждан может </w:t>
      </w:r>
      <w:r w:rsidR="009A391C">
        <w:rPr>
          <w:rFonts w:ascii="Arial" w:hAnsi="Arial" w:cs="Arial"/>
          <w:bCs/>
          <w:sz w:val="24"/>
        </w:rPr>
        <w:t xml:space="preserve">                        </w:t>
      </w:r>
      <w:r w:rsidRPr="00BA3218">
        <w:rPr>
          <w:rFonts w:ascii="Arial" w:hAnsi="Arial" w:cs="Arial"/>
          <w:bCs/>
          <w:sz w:val="24"/>
        </w:rPr>
        <w:t>не воспользоваться предоставленными возможностями.</w:t>
      </w:r>
    </w:p>
    <w:p w:rsidR="005B4E46" w:rsidRDefault="005B4E46" w:rsidP="009A391C">
      <w:pPr>
        <w:jc w:val="both"/>
        <w:rPr>
          <w:rFonts w:ascii="Arial" w:hAnsi="Arial" w:cs="Arial"/>
          <w:bCs/>
          <w:sz w:val="24"/>
        </w:rPr>
      </w:pPr>
    </w:p>
    <w:p w:rsidR="005B4E46" w:rsidRPr="00BA3218" w:rsidRDefault="005B4E46" w:rsidP="009A391C">
      <w:pPr>
        <w:jc w:val="both"/>
        <w:rPr>
          <w:rFonts w:ascii="Arial" w:hAnsi="Arial" w:cs="Arial"/>
          <w:bCs/>
          <w:sz w:val="24"/>
        </w:rPr>
      </w:pPr>
    </w:p>
    <w:p w:rsidR="00213AE5" w:rsidRPr="00BA3218" w:rsidRDefault="00213AE5" w:rsidP="00BB0BB9">
      <w:pPr>
        <w:ind w:firstLine="709"/>
        <w:jc w:val="both"/>
        <w:rPr>
          <w:rFonts w:ascii="Arial" w:hAnsi="Arial" w:cs="Arial"/>
          <w:sz w:val="24"/>
        </w:rPr>
      </w:pPr>
      <w:proofErr w:type="gramStart"/>
      <w:r w:rsidRPr="00BA3218">
        <w:rPr>
          <w:rFonts w:ascii="Arial" w:hAnsi="Arial" w:cs="Arial"/>
          <w:sz w:val="24"/>
        </w:rPr>
        <w:t xml:space="preserve">Показатель </w:t>
      </w:r>
      <w:r w:rsidR="00BE040F" w:rsidRPr="00BA3218">
        <w:rPr>
          <w:rFonts w:ascii="Arial" w:hAnsi="Arial" w:cs="Arial"/>
          <w:sz w:val="24"/>
        </w:rPr>
        <w:t>3</w:t>
      </w:r>
      <w:r w:rsidRPr="00BA3218">
        <w:rPr>
          <w:rFonts w:ascii="Arial" w:hAnsi="Arial" w:cs="Arial"/>
          <w:sz w:val="24"/>
        </w:rPr>
        <w:t xml:space="preserve"> «</w:t>
      </w:r>
      <w:r w:rsidRPr="00BA3218">
        <w:rPr>
          <w:rFonts w:ascii="Arial" w:hAnsi="Arial" w:cs="Arial"/>
          <w:bCs/>
          <w:sz w:val="24"/>
        </w:rPr>
        <w:t xml:space="preserve">Отношение среднего балла ЕГЭ (в расчете на </w:t>
      </w:r>
      <w:r w:rsidR="003F5A6B" w:rsidRPr="00BA3218">
        <w:rPr>
          <w:rFonts w:ascii="Arial" w:hAnsi="Arial" w:cs="Arial"/>
          <w:bCs/>
          <w:sz w:val="24"/>
        </w:rPr>
        <w:t xml:space="preserve">                                     </w:t>
      </w:r>
      <w:r w:rsidR="00AF24DE" w:rsidRPr="00BA3218">
        <w:rPr>
          <w:rFonts w:ascii="Arial" w:hAnsi="Arial" w:cs="Arial"/>
          <w:bCs/>
          <w:sz w:val="24"/>
        </w:rPr>
        <w:t xml:space="preserve">2 обязательных </w:t>
      </w:r>
      <w:r w:rsidRPr="00BA3218">
        <w:rPr>
          <w:rFonts w:ascii="Arial" w:hAnsi="Arial" w:cs="Arial"/>
          <w:bCs/>
          <w:sz w:val="24"/>
        </w:rPr>
        <w:t xml:space="preserve"> предмет</w:t>
      </w:r>
      <w:r w:rsidR="00AF24DE" w:rsidRPr="00BA3218">
        <w:rPr>
          <w:rFonts w:ascii="Arial" w:hAnsi="Arial" w:cs="Arial"/>
          <w:bCs/>
          <w:sz w:val="24"/>
        </w:rPr>
        <w:t>а</w:t>
      </w:r>
      <w:r w:rsidRPr="00BA3218">
        <w:rPr>
          <w:rFonts w:ascii="Arial" w:hAnsi="Arial" w:cs="Arial"/>
          <w:bCs/>
          <w:sz w:val="24"/>
        </w:rPr>
        <w:t xml:space="preserve">) </w:t>
      </w:r>
      <w:r w:rsidR="002C3597" w:rsidRPr="00BA3218">
        <w:rPr>
          <w:rFonts w:ascii="Arial" w:hAnsi="Arial" w:cs="Arial"/>
          <w:bCs/>
          <w:sz w:val="24"/>
        </w:rPr>
        <w:t>у</w:t>
      </w:r>
      <w:r w:rsidRPr="00BA3218">
        <w:rPr>
          <w:rFonts w:ascii="Arial" w:hAnsi="Arial" w:cs="Arial"/>
          <w:bCs/>
          <w:sz w:val="24"/>
        </w:rPr>
        <w:t xml:space="preserve"> 10 % </w:t>
      </w:r>
      <w:r w:rsidR="00AC6036" w:rsidRPr="00BA3218">
        <w:rPr>
          <w:rFonts w:ascii="Arial" w:hAnsi="Arial" w:cs="Arial"/>
          <w:bCs/>
          <w:sz w:val="24"/>
        </w:rPr>
        <w:t>выпускников</w:t>
      </w:r>
      <w:r w:rsidRPr="00BA3218">
        <w:rPr>
          <w:rFonts w:ascii="Arial" w:hAnsi="Arial" w:cs="Arial"/>
          <w:bCs/>
          <w:sz w:val="24"/>
        </w:rPr>
        <w:t xml:space="preserve"> с лучшими результатами ЕГЭ </w:t>
      </w:r>
      <w:r w:rsidR="003F5A6B" w:rsidRPr="00BA3218">
        <w:rPr>
          <w:rFonts w:ascii="Arial" w:hAnsi="Arial" w:cs="Arial"/>
          <w:bCs/>
          <w:sz w:val="24"/>
        </w:rPr>
        <w:t xml:space="preserve">              </w:t>
      </w:r>
      <w:r w:rsidRPr="00BA3218">
        <w:rPr>
          <w:rFonts w:ascii="Arial" w:hAnsi="Arial" w:cs="Arial"/>
          <w:bCs/>
          <w:sz w:val="24"/>
        </w:rPr>
        <w:t xml:space="preserve">к среднему баллу ЕГЭ (в расчете на </w:t>
      </w:r>
      <w:r w:rsidR="00AF24DE" w:rsidRPr="00BA3218">
        <w:rPr>
          <w:rFonts w:ascii="Arial" w:hAnsi="Arial" w:cs="Arial"/>
          <w:bCs/>
          <w:sz w:val="24"/>
        </w:rPr>
        <w:t>2</w:t>
      </w:r>
      <w:r w:rsidRPr="00BA3218">
        <w:rPr>
          <w:rFonts w:ascii="Arial" w:hAnsi="Arial" w:cs="Arial"/>
          <w:bCs/>
          <w:sz w:val="24"/>
        </w:rPr>
        <w:t xml:space="preserve"> </w:t>
      </w:r>
      <w:r w:rsidR="00AF24DE" w:rsidRPr="00BA3218">
        <w:rPr>
          <w:rFonts w:ascii="Arial" w:hAnsi="Arial" w:cs="Arial"/>
          <w:bCs/>
          <w:sz w:val="24"/>
        </w:rPr>
        <w:t xml:space="preserve">обязательных </w:t>
      </w:r>
      <w:r w:rsidRPr="00BA3218">
        <w:rPr>
          <w:rFonts w:ascii="Arial" w:hAnsi="Arial" w:cs="Arial"/>
          <w:bCs/>
          <w:sz w:val="24"/>
        </w:rPr>
        <w:t>предмет</w:t>
      </w:r>
      <w:r w:rsidR="00AF24DE" w:rsidRPr="00BA3218">
        <w:rPr>
          <w:rFonts w:ascii="Arial" w:hAnsi="Arial" w:cs="Arial"/>
          <w:bCs/>
          <w:sz w:val="24"/>
        </w:rPr>
        <w:t>а</w:t>
      </w:r>
      <w:r w:rsidRPr="00BA3218">
        <w:rPr>
          <w:rFonts w:ascii="Arial" w:hAnsi="Arial" w:cs="Arial"/>
          <w:bCs/>
          <w:sz w:val="24"/>
        </w:rPr>
        <w:t xml:space="preserve">) </w:t>
      </w:r>
      <w:r w:rsidR="00AC6036" w:rsidRPr="00BA3218">
        <w:rPr>
          <w:rFonts w:ascii="Arial" w:hAnsi="Arial" w:cs="Arial"/>
          <w:bCs/>
          <w:sz w:val="24"/>
        </w:rPr>
        <w:t>у</w:t>
      </w:r>
      <w:r w:rsidRPr="00BA3218">
        <w:rPr>
          <w:rFonts w:ascii="Arial" w:hAnsi="Arial" w:cs="Arial"/>
          <w:bCs/>
          <w:sz w:val="24"/>
        </w:rPr>
        <w:t xml:space="preserve"> 10 % </w:t>
      </w:r>
      <w:r w:rsidR="00AC6036" w:rsidRPr="00BA3218">
        <w:rPr>
          <w:rFonts w:ascii="Arial" w:hAnsi="Arial" w:cs="Arial"/>
          <w:bCs/>
          <w:sz w:val="24"/>
        </w:rPr>
        <w:t>выпускников</w:t>
      </w:r>
      <w:r w:rsidRPr="00BA3218">
        <w:rPr>
          <w:rFonts w:ascii="Arial" w:hAnsi="Arial" w:cs="Arial"/>
          <w:bCs/>
          <w:sz w:val="24"/>
        </w:rPr>
        <w:t xml:space="preserve"> </w:t>
      </w:r>
      <w:r w:rsidR="00254FDF">
        <w:rPr>
          <w:rFonts w:ascii="Arial" w:hAnsi="Arial" w:cs="Arial"/>
          <w:bCs/>
          <w:sz w:val="24"/>
        </w:rPr>
        <w:t xml:space="preserve">        </w:t>
      </w:r>
      <w:r w:rsidRPr="00BA3218">
        <w:rPr>
          <w:rFonts w:ascii="Arial" w:hAnsi="Arial" w:cs="Arial"/>
          <w:bCs/>
          <w:sz w:val="24"/>
        </w:rPr>
        <w:t>с худшими результатами ЕГЭ</w:t>
      </w:r>
      <w:r w:rsidRPr="00BA3218">
        <w:rPr>
          <w:rFonts w:ascii="Arial" w:hAnsi="Arial" w:cs="Arial"/>
          <w:sz w:val="24"/>
        </w:rPr>
        <w:t xml:space="preserve">» характеризует равенство доступа к качественным образовательным услугам, позволяет оценить эффективность предусмотренных </w:t>
      </w:r>
      <w:r w:rsidR="00734032" w:rsidRPr="00BA3218">
        <w:rPr>
          <w:rFonts w:ascii="Arial" w:hAnsi="Arial" w:cs="Arial"/>
          <w:sz w:val="24"/>
        </w:rPr>
        <w:t xml:space="preserve">  </w:t>
      </w:r>
      <w:r w:rsidRPr="00BA3218">
        <w:rPr>
          <w:rFonts w:ascii="Arial" w:hAnsi="Arial" w:cs="Arial"/>
          <w:sz w:val="24"/>
        </w:rPr>
        <w:t xml:space="preserve">Муниципальной </w:t>
      </w:r>
      <w:r w:rsidR="00734032" w:rsidRPr="00BA3218">
        <w:rPr>
          <w:rFonts w:ascii="Arial" w:hAnsi="Arial" w:cs="Arial"/>
          <w:sz w:val="24"/>
        </w:rPr>
        <w:t xml:space="preserve">  </w:t>
      </w:r>
      <w:r w:rsidRPr="00BA3218">
        <w:rPr>
          <w:rFonts w:ascii="Arial" w:hAnsi="Arial" w:cs="Arial"/>
          <w:sz w:val="24"/>
        </w:rPr>
        <w:t xml:space="preserve">программой </w:t>
      </w:r>
      <w:r w:rsidR="00734032" w:rsidRPr="00BA3218">
        <w:rPr>
          <w:rFonts w:ascii="Arial" w:hAnsi="Arial" w:cs="Arial"/>
          <w:sz w:val="24"/>
        </w:rPr>
        <w:t xml:space="preserve">  </w:t>
      </w:r>
      <w:r w:rsidRPr="00BA3218">
        <w:rPr>
          <w:rFonts w:ascii="Arial" w:hAnsi="Arial" w:cs="Arial"/>
          <w:sz w:val="24"/>
        </w:rPr>
        <w:t xml:space="preserve">мер, </w:t>
      </w:r>
      <w:r w:rsidR="00734032" w:rsidRPr="00BA3218">
        <w:rPr>
          <w:rFonts w:ascii="Arial" w:hAnsi="Arial" w:cs="Arial"/>
          <w:sz w:val="24"/>
        </w:rPr>
        <w:t xml:space="preserve">   </w:t>
      </w:r>
      <w:r w:rsidRPr="00BA3218">
        <w:rPr>
          <w:rFonts w:ascii="Arial" w:hAnsi="Arial" w:cs="Arial"/>
          <w:sz w:val="24"/>
        </w:rPr>
        <w:t xml:space="preserve">направленных </w:t>
      </w:r>
      <w:r w:rsidR="00734032" w:rsidRPr="00BA3218">
        <w:rPr>
          <w:rFonts w:ascii="Arial" w:hAnsi="Arial" w:cs="Arial"/>
          <w:sz w:val="24"/>
        </w:rPr>
        <w:t xml:space="preserve">  </w:t>
      </w:r>
      <w:r w:rsidRPr="00BA3218">
        <w:rPr>
          <w:rFonts w:ascii="Arial" w:hAnsi="Arial" w:cs="Arial"/>
          <w:sz w:val="24"/>
        </w:rPr>
        <w:t>на снижение дифференциации (разрыва) в качес</w:t>
      </w:r>
      <w:r w:rsidR="00BE040F" w:rsidRPr="00BA3218">
        <w:rPr>
          <w:rFonts w:ascii="Arial" w:hAnsi="Arial" w:cs="Arial"/>
          <w:sz w:val="24"/>
        </w:rPr>
        <w:t>тве образовательных результатов</w:t>
      </w:r>
      <w:r w:rsidRPr="00BA3218">
        <w:rPr>
          <w:rFonts w:ascii="Arial" w:hAnsi="Arial" w:cs="Arial"/>
          <w:sz w:val="24"/>
        </w:rPr>
        <w:t>.</w:t>
      </w:r>
      <w:proofErr w:type="gramEnd"/>
      <w:r w:rsidRPr="00BA3218">
        <w:rPr>
          <w:rFonts w:ascii="Arial" w:hAnsi="Arial" w:cs="Arial"/>
          <w:sz w:val="24"/>
        </w:rPr>
        <w:t xml:space="preserve"> Задача обеспечения одинаково высокого качества образования, независимо от типа образовательной организации, отражена в поручениях Президента Российской Федерации.</w:t>
      </w:r>
    </w:p>
    <w:p w:rsidR="00213AE5" w:rsidRPr="00BA3218" w:rsidRDefault="00213AE5" w:rsidP="00BB0BB9">
      <w:pPr>
        <w:ind w:firstLine="709"/>
        <w:jc w:val="both"/>
        <w:rPr>
          <w:rFonts w:ascii="Arial" w:hAnsi="Arial" w:cs="Arial"/>
          <w:bCs/>
          <w:sz w:val="24"/>
        </w:rPr>
      </w:pPr>
      <w:r w:rsidRPr="00BA3218">
        <w:rPr>
          <w:rFonts w:ascii="Arial" w:hAnsi="Arial" w:cs="Arial"/>
          <w:bCs/>
          <w:sz w:val="24"/>
        </w:rPr>
        <w:t xml:space="preserve">Показатель </w:t>
      </w:r>
      <w:r w:rsidR="00BE040F" w:rsidRPr="00BA3218">
        <w:rPr>
          <w:rFonts w:ascii="Arial" w:hAnsi="Arial" w:cs="Arial"/>
          <w:bCs/>
          <w:sz w:val="24"/>
        </w:rPr>
        <w:t>4</w:t>
      </w:r>
      <w:r w:rsidRPr="00BA3218">
        <w:rPr>
          <w:rFonts w:ascii="Arial" w:hAnsi="Arial" w:cs="Arial"/>
          <w:bCs/>
          <w:sz w:val="24"/>
        </w:rPr>
        <w:t xml:space="preserve"> «Доля муниципальных общеобразовательных </w:t>
      </w:r>
      <w:r w:rsidR="00BE040F" w:rsidRPr="00BA3218">
        <w:rPr>
          <w:rFonts w:ascii="Arial" w:hAnsi="Arial" w:cs="Arial"/>
          <w:bCs/>
          <w:sz w:val="24"/>
        </w:rPr>
        <w:t>учреждений</w:t>
      </w:r>
      <w:r w:rsidRPr="00BA3218">
        <w:rPr>
          <w:rFonts w:ascii="Arial" w:hAnsi="Arial" w:cs="Arial"/>
          <w:bCs/>
          <w:sz w:val="24"/>
        </w:rPr>
        <w:t xml:space="preserve">, соответствующих современным требованиям обучения, в общем количестве муниципальных общеобразовательных </w:t>
      </w:r>
      <w:r w:rsidR="002331C3" w:rsidRPr="00BA3218">
        <w:rPr>
          <w:rFonts w:ascii="Arial" w:hAnsi="Arial" w:cs="Arial"/>
          <w:bCs/>
          <w:sz w:val="24"/>
        </w:rPr>
        <w:t>учреждений</w:t>
      </w:r>
      <w:r w:rsidRPr="00BA3218">
        <w:rPr>
          <w:rFonts w:ascii="Arial" w:hAnsi="Arial" w:cs="Arial"/>
          <w:bCs/>
          <w:sz w:val="24"/>
        </w:rPr>
        <w:t>» характеризует качество инфраструктуры обучения (материально-технической и технологической базы), реализацию требований федеральных государственных образовательных стандартов к условиям обучения. Показатель позволит оценить эффективность вложений.</w:t>
      </w:r>
    </w:p>
    <w:p w:rsidR="00462B9B" w:rsidRDefault="00462B9B" w:rsidP="00213292">
      <w:pPr>
        <w:ind w:firstLine="709"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bCs/>
          <w:sz w:val="24"/>
        </w:rPr>
        <w:t xml:space="preserve">Показатель 5 </w:t>
      </w:r>
      <w:r w:rsidRPr="001F338F">
        <w:rPr>
          <w:rFonts w:ascii="Arial" w:hAnsi="Arial" w:cs="Arial"/>
          <w:sz w:val="24"/>
        </w:rPr>
        <w:t>«Охват детей в возрасте 5–18 лет программами дополнительного образования (удельный вес численности детей, получающих услуги дополнительного образования, в общей численности детей в возрасте 5–18 лет)» позволяет оценить эффективность предусмотренных Муниципальной   программой мер по обеспечению качественного доступного дополнительного образования.</w:t>
      </w:r>
    </w:p>
    <w:p w:rsidR="00462B9B" w:rsidRPr="001F338F" w:rsidRDefault="00462B9B" w:rsidP="00213292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  <w:sz w:val="24"/>
        </w:rPr>
      </w:pPr>
      <w:r w:rsidRPr="001F338F">
        <w:rPr>
          <w:rFonts w:ascii="Arial" w:hAnsi="Arial" w:cs="Arial"/>
          <w:bCs/>
          <w:sz w:val="24"/>
        </w:rPr>
        <w:t>Показатель 6</w:t>
      </w:r>
      <w:r w:rsidRPr="001F338F">
        <w:rPr>
          <w:rFonts w:ascii="Arial" w:hAnsi="Arial" w:cs="Arial"/>
          <w:sz w:val="24"/>
          <w:lang w:eastAsia="en-US"/>
        </w:rPr>
        <w:t xml:space="preserve"> «</w:t>
      </w:r>
      <w:r w:rsidR="008C3201" w:rsidRPr="001F338F">
        <w:rPr>
          <w:rFonts w:ascii="Arial" w:hAnsi="Arial" w:cs="Arial"/>
          <w:sz w:val="24"/>
          <w:lang w:eastAsia="en-US"/>
        </w:rPr>
        <w:t xml:space="preserve">Доля школьников, </w:t>
      </w:r>
      <w:r w:rsidRPr="001F338F">
        <w:rPr>
          <w:rFonts w:ascii="Arial" w:hAnsi="Arial" w:cs="Arial"/>
          <w:sz w:val="24"/>
          <w:lang w:eastAsia="en-US"/>
        </w:rPr>
        <w:t>включенн</w:t>
      </w:r>
      <w:r w:rsidR="008C3201" w:rsidRPr="001F338F">
        <w:rPr>
          <w:rFonts w:ascii="Arial" w:hAnsi="Arial" w:cs="Arial"/>
          <w:sz w:val="24"/>
          <w:lang w:eastAsia="en-US"/>
        </w:rPr>
        <w:t xml:space="preserve">ых </w:t>
      </w:r>
      <w:r w:rsidRPr="001F338F">
        <w:rPr>
          <w:rFonts w:ascii="Arial" w:hAnsi="Arial" w:cs="Arial"/>
          <w:sz w:val="24"/>
          <w:lang w:eastAsia="en-US"/>
        </w:rPr>
        <w:t>в систему спортивно-массовых, спортивно-технических и туристских мероприятий</w:t>
      </w:r>
      <w:r w:rsidR="00DA6F60" w:rsidRPr="001F338F">
        <w:rPr>
          <w:rFonts w:ascii="Arial" w:hAnsi="Arial" w:cs="Arial"/>
          <w:sz w:val="24"/>
          <w:lang w:eastAsia="en-US"/>
        </w:rPr>
        <w:t>, от общего количества школьников»</w:t>
      </w:r>
      <w:r w:rsidR="00BB2EA6" w:rsidRPr="001F338F">
        <w:rPr>
          <w:rFonts w:ascii="Arial" w:hAnsi="Arial" w:cs="Arial"/>
          <w:sz w:val="24"/>
          <w:lang w:eastAsia="en-US"/>
        </w:rPr>
        <w:t xml:space="preserve"> характеризует </w:t>
      </w:r>
      <w:r w:rsidRPr="001F338F">
        <w:rPr>
          <w:rFonts w:ascii="Arial" w:hAnsi="Arial" w:cs="Arial"/>
          <w:bCs/>
          <w:sz w:val="24"/>
        </w:rPr>
        <w:t xml:space="preserve">охват школьников массовыми мероприятиями </w:t>
      </w:r>
      <w:r w:rsidR="00434BE4" w:rsidRPr="001F338F">
        <w:rPr>
          <w:rFonts w:ascii="Arial" w:hAnsi="Arial" w:cs="Arial"/>
          <w:bCs/>
          <w:sz w:val="24"/>
        </w:rPr>
        <w:t xml:space="preserve">                           </w:t>
      </w:r>
      <w:r w:rsidR="00D400AA" w:rsidRPr="001F338F">
        <w:rPr>
          <w:rFonts w:ascii="Arial" w:hAnsi="Arial" w:cs="Arial"/>
          <w:bCs/>
          <w:sz w:val="24"/>
        </w:rPr>
        <w:t xml:space="preserve">и </w:t>
      </w:r>
      <w:r w:rsidRPr="001F338F">
        <w:rPr>
          <w:rFonts w:ascii="Arial" w:hAnsi="Arial" w:cs="Arial"/>
          <w:sz w:val="24"/>
        </w:rPr>
        <w:t>социализаци</w:t>
      </w:r>
      <w:r w:rsidR="00434BE4" w:rsidRPr="001F338F">
        <w:rPr>
          <w:rFonts w:ascii="Arial" w:hAnsi="Arial" w:cs="Arial"/>
          <w:sz w:val="24"/>
        </w:rPr>
        <w:t>ю</w:t>
      </w:r>
      <w:r w:rsidRPr="001F338F">
        <w:rPr>
          <w:rFonts w:ascii="Arial" w:hAnsi="Arial" w:cs="Arial"/>
          <w:sz w:val="24"/>
        </w:rPr>
        <w:t xml:space="preserve"> детей</w:t>
      </w:r>
      <w:r w:rsidR="00D400AA" w:rsidRPr="001F338F">
        <w:rPr>
          <w:rFonts w:ascii="Arial" w:hAnsi="Arial" w:cs="Arial"/>
          <w:sz w:val="24"/>
        </w:rPr>
        <w:t>.</w:t>
      </w:r>
      <w:r w:rsidRPr="001F338F">
        <w:rPr>
          <w:rFonts w:ascii="Arial" w:hAnsi="Arial" w:cs="Arial"/>
          <w:sz w:val="24"/>
        </w:rPr>
        <w:t xml:space="preserve"> </w:t>
      </w:r>
      <w:r w:rsidRPr="001F338F">
        <w:rPr>
          <w:rFonts w:ascii="Arial" w:hAnsi="Arial" w:cs="Arial"/>
          <w:bCs/>
          <w:sz w:val="24"/>
        </w:rPr>
        <w:t xml:space="preserve"> </w:t>
      </w:r>
    </w:p>
    <w:p w:rsidR="00462B9B" w:rsidRPr="001F338F" w:rsidRDefault="00462B9B" w:rsidP="00213292">
      <w:pPr>
        <w:ind w:firstLine="709"/>
        <w:jc w:val="both"/>
        <w:rPr>
          <w:rFonts w:ascii="Arial" w:hAnsi="Arial" w:cs="Arial"/>
          <w:bCs/>
          <w:sz w:val="24"/>
        </w:rPr>
      </w:pPr>
      <w:r w:rsidRPr="001F338F">
        <w:rPr>
          <w:rFonts w:ascii="Arial" w:hAnsi="Arial" w:cs="Arial"/>
          <w:bCs/>
          <w:sz w:val="24"/>
        </w:rPr>
        <w:t>Показатель 7 «Доля оздоровленных детей школьного возраста от общего количества школьников» характеризует обеспечение отдыха, оздоровления                и занятости детей и молод</w:t>
      </w:r>
      <w:r w:rsidR="009D62A1" w:rsidRPr="001F338F">
        <w:rPr>
          <w:rFonts w:ascii="Arial" w:hAnsi="Arial" w:cs="Arial"/>
          <w:bCs/>
          <w:sz w:val="24"/>
        </w:rPr>
        <w:t>е</w:t>
      </w:r>
      <w:r w:rsidRPr="001F338F">
        <w:rPr>
          <w:rFonts w:ascii="Arial" w:hAnsi="Arial" w:cs="Arial"/>
          <w:bCs/>
          <w:sz w:val="24"/>
        </w:rPr>
        <w:t>жи качественными, безопасными формами отдыха                в учреждениях</w:t>
      </w:r>
      <w:r w:rsidR="00434BE4" w:rsidRPr="001F338F">
        <w:rPr>
          <w:rFonts w:ascii="Arial" w:hAnsi="Arial" w:cs="Arial"/>
          <w:bCs/>
          <w:sz w:val="24"/>
        </w:rPr>
        <w:t>,</w:t>
      </w:r>
      <w:r w:rsidRPr="001F338F">
        <w:rPr>
          <w:rFonts w:ascii="Arial" w:hAnsi="Arial" w:cs="Arial"/>
          <w:bCs/>
          <w:sz w:val="24"/>
        </w:rPr>
        <w:t xml:space="preserve"> не зависимо от ведомственной принадлежности.</w:t>
      </w:r>
    </w:p>
    <w:p w:rsidR="006A5E65" w:rsidRDefault="00470585" w:rsidP="00BB0BB9">
      <w:pPr>
        <w:ind w:firstLine="709"/>
        <w:jc w:val="both"/>
        <w:rPr>
          <w:rFonts w:ascii="Arial" w:hAnsi="Arial" w:cs="Arial"/>
          <w:bCs/>
          <w:sz w:val="24"/>
        </w:rPr>
      </w:pPr>
      <w:r w:rsidRPr="00781902">
        <w:rPr>
          <w:rFonts w:ascii="Arial" w:hAnsi="Arial" w:cs="Arial"/>
          <w:bCs/>
          <w:sz w:val="24"/>
        </w:rPr>
        <w:t xml:space="preserve">Показатель </w:t>
      </w:r>
      <w:r w:rsidR="00462B9B" w:rsidRPr="00781902">
        <w:rPr>
          <w:rFonts w:ascii="Arial" w:hAnsi="Arial" w:cs="Arial"/>
          <w:bCs/>
          <w:sz w:val="24"/>
        </w:rPr>
        <w:t>8</w:t>
      </w:r>
      <w:r w:rsidRPr="00BA3218">
        <w:rPr>
          <w:rFonts w:ascii="Arial" w:hAnsi="Arial" w:cs="Arial"/>
          <w:bCs/>
          <w:sz w:val="24"/>
        </w:rPr>
        <w:t xml:space="preserve"> «Количество правонарушений</w:t>
      </w:r>
      <w:r w:rsidR="00A605D6">
        <w:rPr>
          <w:rFonts w:ascii="Arial" w:hAnsi="Arial" w:cs="Arial"/>
          <w:bCs/>
          <w:sz w:val="24"/>
        </w:rPr>
        <w:t>, совершенных</w:t>
      </w:r>
      <w:r w:rsidRPr="00BA3218">
        <w:rPr>
          <w:rFonts w:ascii="Arial" w:hAnsi="Arial" w:cs="Arial"/>
          <w:bCs/>
          <w:sz w:val="24"/>
        </w:rPr>
        <w:t xml:space="preserve"> несовершеннолетни</w:t>
      </w:r>
      <w:r w:rsidR="00A605D6">
        <w:rPr>
          <w:rFonts w:ascii="Arial" w:hAnsi="Arial" w:cs="Arial"/>
          <w:bCs/>
          <w:sz w:val="24"/>
        </w:rPr>
        <w:t>ми</w:t>
      </w:r>
      <w:r w:rsidRPr="00BA3218">
        <w:rPr>
          <w:rFonts w:ascii="Arial" w:hAnsi="Arial" w:cs="Arial"/>
          <w:bCs/>
          <w:sz w:val="24"/>
        </w:rPr>
        <w:t xml:space="preserve">» характеризует показатель подростковой преступности </w:t>
      </w:r>
      <w:r w:rsidR="00E1786B">
        <w:rPr>
          <w:rFonts w:ascii="Arial" w:hAnsi="Arial" w:cs="Arial"/>
          <w:bCs/>
          <w:sz w:val="24"/>
        </w:rPr>
        <w:t xml:space="preserve">                     </w:t>
      </w:r>
      <w:r w:rsidRPr="00BA3218">
        <w:rPr>
          <w:rFonts w:ascii="Arial" w:hAnsi="Arial" w:cs="Arial"/>
          <w:bCs/>
          <w:sz w:val="24"/>
        </w:rPr>
        <w:t>на территории города, с учетом всех правонарушений несовершеннолетних, в том числе совершенных подростками</w:t>
      </w:r>
      <w:r w:rsidR="00F05E86" w:rsidRPr="00BA3218">
        <w:rPr>
          <w:rFonts w:ascii="Arial" w:hAnsi="Arial" w:cs="Arial"/>
          <w:bCs/>
          <w:sz w:val="24"/>
        </w:rPr>
        <w:t>,</w:t>
      </w:r>
      <w:r w:rsidRPr="00BA3218">
        <w:rPr>
          <w:rFonts w:ascii="Arial" w:hAnsi="Arial" w:cs="Arial"/>
          <w:bCs/>
          <w:sz w:val="24"/>
        </w:rPr>
        <w:t xml:space="preserve"> </w:t>
      </w:r>
      <w:r w:rsidR="006A7A2B" w:rsidRPr="00BA3218">
        <w:rPr>
          <w:rFonts w:ascii="Arial" w:hAnsi="Arial" w:cs="Arial"/>
          <w:bCs/>
          <w:sz w:val="24"/>
        </w:rPr>
        <w:t xml:space="preserve">не </w:t>
      </w:r>
      <w:r w:rsidR="00F05E86" w:rsidRPr="00BA3218">
        <w:rPr>
          <w:rFonts w:ascii="Arial" w:hAnsi="Arial" w:cs="Arial"/>
          <w:bCs/>
          <w:sz w:val="24"/>
        </w:rPr>
        <w:t xml:space="preserve">проживающими </w:t>
      </w:r>
      <w:r w:rsidR="006A7A2B" w:rsidRPr="00BA3218">
        <w:rPr>
          <w:rFonts w:ascii="Arial" w:hAnsi="Arial" w:cs="Arial"/>
          <w:bCs/>
          <w:sz w:val="24"/>
        </w:rPr>
        <w:t>в городе Бородино</w:t>
      </w:r>
      <w:r w:rsidRPr="00BA3218">
        <w:rPr>
          <w:rFonts w:ascii="Arial" w:hAnsi="Arial" w:cs="Arial"/>
          <w:bCs/>
          <w:sz w:val="24"/>
        </w:rPr>
        <w:t>.</w:t>
      </w:r>
      <w:r w:rsidR="004E6577" w:rsidRPr="00BA3218">
        <w:rPr>
          <w:rFonts w:ascii="Arial" w:hAnsi="Arial" w:cs="Arial"/>
          <w:bCs/>
          <w:sz w:val="24"/>
        </w:rPr>
        <w:t xml:space="preserve"> </w:t>
      </w:r>
    </w:p>
    <w:p w:rsidR="00D91260" w:rsidRDefault="004E6577" w:rsidP="00D75EB0">
      <w:pPr>
        <w:ind w:firstLine="709"/>
        <w:jc w:val="both"/>
        <w:rPr>
          <w:rFonts w:ascii="Arial" w:hAnsi="Arial" w:cs="Arial"/>
          <w:bCs/>
          <w:sz w:val="24"/>
        </w:rPr>
      </w:pPr>
      <w:r w:rsidRPr="00BA3218">
        <w:rPr>
          <w:rFonts w:ascii="Arial" w:hAnsi="Arial" w:cs="Arial"/>
          <w:bCs/>
          <w:sz w:val="24"/>
        </w:rPr>
        <w:t>Данный п</w:t>
      </w:r>
      <w:r w:rsidR="00470585" w:rsidRPr="00BA3218">
        <w:rPr>
          <w:rFonts w:ascii="Arial" w:hAnsi="Arial" w:cs="Arial"/>
          <w:bCs/>
          <w:sz w:val="24"/>
        </w:rPr>
        <w:t>оказатель позвол</w:t>
      </w:r>
      <w:r w:rsidRPr="00BA3218">
        <w:rPr>
          <w:rFonts w:ascii="Arial" w:hAnsi="Arial" w:cs="Arial"/>
          <w:bCs/>
          <w:sz w:val="24"/>
        </w:rPr>
        <w:t xml:space="preserve">яет </w:t>
      </w:r>
      <w:r w:rsidR="00470585" w:rsidRPr="00BA3218">
        <w:rPr>
          <w:rFonts w:ascii="Arial" w:hAnsi="Arial" w:cs="Arial"/>
          <w:bCs/>
          <w:sz w:val="24"/>
        </w:rPr>
        <w:t>анализировать эффективность проводимой профилактической работы органами и учреждениями системы профилактики безнадзорности и правонарушений на территории города Бородино.</w:t>
      </w:r>
    </w:p>
    <w:p w:rsidR="005B4E46" w:rsidRDefault="005B4E46" w:rsidP="00D75EB0">
      <w:pPr>
        <w:ind w:firstLine="709"/>
        <w:jc w:val="both"/>
        <w:rPr>
          <w:rFonts w:ascii="Arial" w:hAnsi="Arial" w:cs="Arial"/>
          <w:bCs/>
          <w:sz w:val="24"/>
        </w:rPr>
      </w:pPr>
    </w:p>
    <w:p w:rsidR="005B4E46" w:rsidRDefault="005B4E46" w:rsidP="00D75EB0">
      <w:pPr>
        <w:ind w:firstLine="709"/>
        <w:jc w:val="both"/>
        <w:rPr>
          <w:rFonts w:ascii="Arial" w:hAnsi="Arial" w:cs="Arial"/>
          <w:bCs/>
          <w:sz w:val="24"/>
        </w:rPr>
      </w:pPr>
    </w:p>
    <w:p w:rsidR="005B4E46" w:rsidRDefault="005B4E46" w:rsidP="00D75EB0">
      <w:pPr>
        <w:ind w:firstLine="709"/>
        <w:jc w:val="both"/>
        <w:rPr>
          <w:rFonts w:ascii="Arial" w:hAnsi="Arial" w:cs="Arial"/>
          <w:bCs/>
          <w:sz w:val="24"/>
        </w:rPr>
      </w:pPr>
    </w:p>
    <w:p w:rsidR="005B4E46" w:rsidRDefault="005B4E46" w:rsidP="00D75EB0">
      <w:pPr>
        <w:ind w:firstLine="709"/>
        <w:jc w:val="both"/>
        <w:rPr>
          <w:rFonts w:ascii="Arial" w:hAnsi="Arial" w:cs="Arial"/>
          <w:bCs/>
          <w:sz w:val="24"/>
        </w:rPr>
      </w:pPr>
    </w:p>
    <w:p w:rsidR="005B4E46" w:rsidRDefault="005B4E46" w:rsidP="00D75EB0">
      <w:pPr>
        <w:ind w:firstLine="709"/>
        <w:jc w:val="both"/>
        <w:rPr>
          <w:rFonts w:ascii="Arial" w:hAnsi="Arial" w:cs="Arial"/>
          <w:bCs/>
          <w:sz w:val="24"/>
        </w:rPr>
      </w:pPr>
    </w:p>
    <w:p w:rsidR="005B4E46" w:rsidRDefault="005B4E46" w:rsidP="00D75EB0">
      <w:pPr>
        <w:ind w:firstLine="709"/>
        <w:jc w:val="both"/>
        <w:rPr>
          <w:rFonts w:ascii="Arial" w:hAnsi="Arial" w:cs="Arial"/>
          <w:bCs/>
          <w:sz w:val="24"/>
        </w:rPr>
      </w:pPr>
    </w:p>
    <w:p w:rsidR="005B4E46" w:rsidRDefault="005B4E46" w:rsidP="00D75EB0">
      <w:pPr>
        <w:ind w:firstLine="709"/>
        <w:jc w:val="both"/>
        <w:rPr>
          <w:rFonts w:ascii="Arial" w:hAnsi="Arial" w:cs="Arial"/>
          <w:bCs/>
          <w:sz w:val="24"/>
        </w:rPr>
      </w:pPr>
    </w:p>
    <w:p w:rsidR="005B4E46" w:rsidRDefault="005B4E46" w:rsidP="00D75EB0">
      <w:pPr>
        <w:ind w:firstLine="709"/>
        <w:jc w:val="both"/>
        <w:rPr>
          <w:rFonts w:ascii="Arial" w:hAnsi="Arial" w:cs="Arial"/>
          <w:bCs/>
          <w:sz w:val="24"/>
        </w:rPr>
      </w:pPr>
    </w:p>
    <w:p w:rsidR="005B4E46" w:rsidRDefault="005B4E46" w:rsidP="00D75EB0">
      <w:pPr>
        <w:ind w:firstLine="709"/>
        <w:jc w:val="both"/>
        <w:rPr>
          <w:rFonts w:ascii="Arial" w:hAnsi="Arial" w:cs="Arial"/>
          <w:bCs/>
          <w:sz w:val="24"/>
        </w:rPr>
      </w:pPr>
    </w:p>
    <w:p w:rsidR="005B4E46" w:rsidRDefault="005B4E46" w:rsidP="00D75EB0">
      <w:pPr>
        <w:ind w:firstLine="709"/>
        <w:jc w:val="both"/>
        <w:rPr>
          <w:rFonts w:ascii="Arial" w:hAnsi="Arial" w:cs="Arial"/>
          <w:bCs/>
          <w:sz w:val="24"/>
        </w:rPr>
      </w:pPr>
    </w:p>
    <w:p w:rsidR="005B4E46" w:rsidRDefault="005B4E46" w:rsidP="00D75EB0">
      <w:pPr>
        <w:ind w:firstLine="709"/>
        <w:jc w:val="both"/>
        <w:rPr>
          <w:rFonts w:ascii="Arial" w:hAnsi="Arial" w:cs="Arial"/>
          <w:bCs/>
          <w:sz w:val="24"/>
        </w:rPr>
      </w:pPr>
    </w:p>
    <w:p w:rsidR="005B4E46" w:rsidRDefault="005B4E46" w:rsidP="00D75EB0">
      <w:pPr>
        <w:ind w:firstLine="709"/>
        <w:jc w:val="both"/>
        <w:rPr>
          <w:rFonts w:ascii="Arial" w:hAnsi="Arial" w:cs="Arial"/>
          <w:bCs/>
          <w:sz w:val="24"/>
        </w:rPr>
      </w:pPr>
    </w:p>
    <w:p w:rsidR="005B4E46" w:rsidRDefault="005B4E46" w:rsidP="00D75EB0">
      <w:pPr>
        <w:ind w:firstLine="709"/>
        <w:jc w:val="both"/>
        <w:rPr>
          <w:rFonts w:ascii="Arial" w:hAnsi="Arial" w:cs="Arial"/>
          <w:bCs/>
          <w:sz w:val="24"/>
        </w:rPr>
      </w:pPr>
    </w:p>
    <w:p w:rsidR="0039133A" w:rsidRPr="005B1927" w:rsidRDefault="00030D09" w:rsidP="00030D09">
      <w:pPr>
        <w:jc w:val="both"/>
        <w:rPr>
          <w:rFonts w:ascii="Arial" w:hAnsi="Arial" w:cs="Arial"/>
          <w:bCs/>
          <w:sz w:val="24"/>
        </w:rPr>
      </w:pPr>
      <w:r>
        <w:rPr>
          <w:rFonts w:ascii="Arial" w:hAnsi="Arial" w:cs="Arial"/>
          <w:bCs/>
          <w:sz w:val="24"/>
        </w:rPr>
        <w:t xml:space="preserve">                                                                                       </w:t>
      </w:r>
      <w:r w:rsidR="0039133A" w:rsidRPr="005B1927">
        <w:rPr>
          <w:rFonts w:ascii="Arial" w:hAnsi="Arial" w:cs="Arial"/>
          <w:bCs/>
          <w:sz w:val="24"/>
        </w:rPr>
        <w:t>Приложение №</w:t>
      </w:r>
      <w:r w:rsidR="003174F2" w:rsidRPr="005B1927">
        <w:rPr>
          <w:rFonts w:ascii="Arial" w:hAnsi="Arial" w:cs="Arial"/>
          <w:bCs/>
          <w:sz w:val="24"/>
        </w:rPr>
        <w:t xml:space="preserve"> </w:t>
      </w:r>
      <w:r w:rsidR="006613DB" w:rsidRPr="005B1927">
        <w:rPr>
          <w:rFonts w:ascii="Arial" w:hAnsi="Arial" w:cs="Arial"/>
          <w:bCs/>
          <w:sz w:val="24"/>
        </w:rPr>
        <w:t>4</w:t>
      </w:r>
    </w:p>
    <w:p w:rsidR="0039133A" w:rsidRPr="005B1927" w:rsidRDefault="0039133A" w:rsidP="00030D09">
      <w:pPr>
        <w:jc w:val="both"/>
        <w:rPr>
          <w:rFonts w:ascii="Arial" w:hAnsi="Arial" w:cs="Arial"/>
          <w:bCs/>
          <w:sz w:val="24"/>
        </w:rPr>
      </w:pPr>
      <w:r w:rsidRPr="005B1927">
        <w:rPr>
          <w:rFonts w:ascii="Arial" w:hAnsi="Arial" w:cs="Arial"/>
          <w:bCs/>
          <w:sz w:val="24"/>
        </w:rPr>
        <w:t xml:space="preserve">                                                     </w:t>
      </w:r>
      <w:r w:rsidR="003174F2" w:rsidRPr="005B1927">
        <w:rPr>
          <w:rFonts w:ascii="Arial" w:hAnsi="Arial" w:cs="Arial"/>
          <w:bCs/>
          <w:sz w:val="24"/>
        </w:rPr>
        <w:t xml:space="preserve">  </w:t>
      </w:r>
      <w:r w:rsidRPr="005B1927">
        <w:rPr>
          <w:rFonts w:ascii="Arial" w:hAnsi="Arial" w:cs="Arial"/>
          <w:bCs/>
          <w:sz w:val="24"/>
        </w:rPr>
        <w:t xml:space="preserve"> </w:t>
      </w:r>
      <w:r w:rsidR="00030D09">
        <w:rPr>
          <w:rFonts w:ascii="Arial" w:hAnsi="Arial" w:cs="Arial"/>
          <w:bCs/>
          <w:sz w:val="24"/>
        </w:rPr>
        <w:t xml:space="preserve">                               </w:t>
      </w:r>
      <w:r w:rsidRPr="005B1927">
        <w:rPr>
          <w:rFonts w:ascii="Arial" w:hAnsi="Arial" w:cs="Arial"/>
          <w:bCs/>
          <w:sz w:val="24"/>
        </w:rPr>
        <w:t>к Муниципальной программе</w:t>
      </w:r>
    </w:p>
    <w:p w:rsidR="0039133A" w:rsidRPr="005B1927" w:rsidRDefault="0039133A" w:rsidP="00030D09">
      <w:pPr>
        <w:jc w:val="both"/>
        <w:rPr>
          <w:rFonts w:ascii="Arial" w:hAnsi="Arial" w:cs="Arial"/>
          <w:bCs/>
          <w:sz w:val="24"/>
        </w:rPr>
      </w:pPr>
      <w:r w:rsidRPr="005B1927">
        <w:rPr>
          <w:rFonts w:ascii="Arial" w:hAnsi="Arial" w:cs="Arial"/>
          <w:bCs/>
          <w:sz w:val="24"/>
        </w:rPr>
        <w:t xml:space="preserve">                                                        </w:t>
      </w:r>
      <w:r w:rsidR="003174F2" w:rsidRPr="005B1927">
        <w:rPr>
          <w:rFonts w:ascii="Arial" w:hAnsi="Arial" w:cs="Arial"/>
          <w:bCs/>
          <w:sz w:val="24"/>
        </w:rPr>
        <w:t xml:space="preserve"> </w:t>
      </w:r>
      <w:r w:rsidR="00030D09">
        <w:rPr>
          <w:rFonts w:ascii="Arial" w:hAnsi="Arial" w:cs="Arial"/>
          <w:bCs/>
          <w:sz w:val="24"/>
        </w:rPr>
        <w:t xml:space="preserve">                    </w:t>
      </w:r>
      <w:r w:rsidR="00193702">
        <w:rPr>
          <w:rFonts w:ascii="Arial" w:hAnsi="Arial" w:cs="Arial"/>
          <w:bCs/>
          <w:sz w:val="24"/>
        </w:rPr>
        <w:t xml:space="preserve"> </w:t>
      </w:r>
      <w:r w:rsidR="00030D09">
        <w:rPr>
          <w:rFonts w:ascii="Arial" w:hAnsi="Arial" w:cs="Arial"/>
          <w:bCs/>
          <w:sz w:val="24"/>
        </w:rPr>
        <w:t xml:space="preserve">   </w:t>
      </w:r>
      <w:r w:rsidR="00A74E43">
        <w:rPr>
          <w:rFonts w:ascii="Arial" w:hAnsi="Arial" w:cs="Arial"/>
          <w:bCs/>
          <w:sz w:val="24"/>
        </w:rPr>
        <w:t xml:space="preserve"> </w:t>
      </w:r>
      <w:r w:rsidR="00030D09">
        <w:rPr>
          <w:rFonts w:ascii="Arial" w:hAnsi="Arial" w:cs="Arial"/>
          <w:bCs/>
          <w:sz w:val="24"/>
        </w:rPr>
        <w:t xml:space="preserve">    </w:t>
      </w:r>
      <w:r w:rsidRPr="005B1927">
        <w:rPr>
          <w:rFonts w:ascii="Arial" w:hAnsi="Arial" w:cs="Arial"/>
          <w:bCs/>
          <w:sz w:val="24"/>
        </w:rPr>
        <w:t>«Развитие образования города</w:t>
      </w:r>
    </w:p>
    <w:p w:rsidR="0039133A" w:rsidRPr="005B1927" w:rsidRDefault="0039133A" w:rsidP="00030D09">
      <w:pPr>
        <w:jc w:val="both"/>
        <w:rPr>
          <w:rFonts w:ascii="Arial" w:hAnsi="Arial" w:cs="Arial"/>
          <w:bCs/>
          <w:sz w:val="24"/>
        </w:rPr>
      </w:pPr>
      <w:r w:rsidRPr="005B1927">
        <w:rPr>
          <w:rFonts w:ascii="Arial" w:hAnsi="Arial" w:cs="Arial"/>
          <w:bCs/>
          <w:sz w:val="24"/>
        </w:rPr>
        <w:t xml:space="preserve">                       </w:t>
      </w:r>
      <w:r w:rsidR="003174F2" w:rsidRPr="005B1927">
        <w:rPr>
          <w:rFonts w:ascii="Arial" w:hAnsi="Arial" w:cs="Arial"/>
          <w:bCs/>
          <w:sz w:val="24"/>
        </w:rPr>
        <w:t xml:space="preserve"> </w:t>
      </w:r>
      <w:r w:rsidR="00030D09">
        <w:rPr>
          <w:rFonts w:ascii="Arial" w:hAnsi="Arial" w:cs="Arial"/>
          <w:bCs/>
          <w:sz w:val="24"/>
        </w:rPr>
        <w:t xml:space="preserve">                                                               </w:t>
      </w:r>
      <w:r w:rsidRPr="005B1927">
        <w:rPr>
          <w:rFonts w:ascii="Arial" w:hAnsi="Arial" w:cs="Arial"/>
          <w:bCs/>
          <w:sz w:val="24"/>
        </w:rPr>
        <w:t>Бородино»</w:t>
      </w:r>
    </w:p>
    <w:p w:rsidR="0039133A" w:rsidRPr="005B1927" w:rsidRDefault="0039133A" w:rsidP="005B1927">
      <w:pPr>
        <w:jc w:val="center"/>
        <w:rPr>
          <w:rFonts w:ascii="Arial" w:hAnsi="Arial" w:cs="Arial"/>
          <w:bCs/>
          <w:sz w:val="24"/>
        </w:rPr>
      </w:pPr>
    </w:p>
    <w:p w:rsidR="00EB1BAF" w:rsidRPr="005B1927" w:rsidRDefault="0039133A" w:rsidP="005B1927">
      <w:pPr>
        <w:numPr>
          <w:ilvl w:val="0"/>
          <w:numId w:val="11"/>
        </w:numPr>
        <w:ind w:left="0"/>
        <w:jc w:val="center"/>
        <w:rPr>
          <w:rFonts w:ascii="Arial" w:hAnsi="Arial" w:cs="Arial"/>
          <w:b/>
          <w:bCs/>
          <w:sz w:val="24"/>
        </w:rPr>
      </w:pPr>
      <w:r w:rsidRPr="005B1927">
        <w:rPr>
          <w:rFonts w:ascii="Arial" w:hAnsi="Arial" w:cs="Arial"/>
          <w:b/>
          <w:bCs/>
          <w:sz w:val="24"/>
        </w:rPr>
        <w:t>Паспорт</w:t>
      </w:r>
      <w:r w:rsidR="00C072F9" w:rsidRPr="005B1927">
        <w:rPr>
          <w:rFonts w:ascii="Arial" w:hAnsi="Arial" w:cs="Arial"/>
          <w:b/>
          <w:bCs/>
          <w:sz w:val="24"/>
        </w:rPr>
        <w:t xml:space="preserve"> </w:t>
      </w:r>
    </w:p>
    <w:p w:rsidR="0039133A" w:rsidRDefault="0039133A" w:rsidP="005B1927">
      <w:pPr>
        <w:jc w:val="center"/>
        <w:rPr>
          <w:rFonts w:ascii="Arial" w:hAnsi="Arial" w:cs="Arial"/>
          <w:b/>
          <w:bCs/>
          <w:sz w:val="24"/>
        </w:rPr>
      </w:pPr>
      <w:r w:rsidRPr="005B1927">
        <w:rPr>
          <w:rFonts w:ascii="Arial" w:hAnsi="Arial" w:cs="Arial"/>
          <w:b/>
          <w:bCs/>
          <w:sz w:val="24"/>
        </w:rPr>
        <w:t>подпрограммы 1 «Развитие дошкольного, общего и дополнительного образования детей» Муниципальной программы «Развитие образования города Бородино»</w:t>
      </w:r>
    </w:p>
    <w:tbl>
      <w:tblPr>
        <w:tblpPr w:leftFromText="180" w:rightFromText="180" w:vertAnchor="text" w:horzAnchor="margin" w:tblpXSpec="center" w:tblpY="96"/>
        <w:tblW w:w="0" w:type="auto"/>
        <w:tblLayout w:type="fixed"/>
        <w:tblLook w:val="0000" w:firstRow="0" w:lastRow="0" w:firstColumn="0" w:lastColumn="0" w:noHBand="0" w:noVBand="0"/>
      </w:tblPr>
      <w:tblGrid>
        <w:gridCol w:w="3085"/>
        <w:gridCol w:w="6172"/>
      </w:tblGrid>
      <w:tr w:rsidR="0039133A" w:rsidRPr="005B1927" w:rsidTr="008A42E8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33A" w:rsidRPr="005B1927" w:rsidRDefault="0039133A" w:rsidP="005B1927">
            <w:pPr>
              <w:snapToGrid w:val="0"/>
              <w:rPr>
                <w:rFonts w:ascii="Arial" w:hAnsi="Arial" w:cs="Arial"/>
                <w:sz w:val="24"/>
              </w:rPr>
            </w:pPr>
            <w:r w:rsidRPr="005B1927">
              <w:rPr>
                <w:rFonts w:ascii="Arial" w:hAnsi="Arial" w:cs="Arial"/>
                <w:sz w:val="24"/>
              </w:rPr>
              <w:t>Наименование подпрограммы</w:t>
            </w:r>
          </w:p>
        </w:tc>
        <w:tc>
          <w:tcPr>
            <w:tcW w:w="6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6B47" w:rsidRPr="005B1927" w:rsidRDefault="0039133A" w:rsidP="005B1927">
            <w:pPr>
              <w:rPr>
                <w:rFonts w:ascii="Arial" w:hAnsi="Arial" w:cs="Arial"/>
                <w:bCs/>
                <w:sz w:val="24"/>
              </w:rPr>
            </w:pPr>
            <w:r w:rsidRPr="005B1927">
              <w:rPr>
                <w:rFonts w:ascii="Arial" w:hAnsi="Arial" w:cs="Arial"/>
                <w:bCs/>
                <w:sz w:val="24"/>
              </w:rPr>
              <w:t xml:space="preserve">Развитие дошкольного, общего </w:t>
            </w:r>
          </w:p>
          <w:p w:rsidR="003418BA" w:rsidRPr="005B1927" w:rsidRDefault="0039133A" w:rsidP="00141BD6">
            <w:pPr>
              <w:rPr>
                <w:rFonts w:ascii="Arial" w:hAnsi="Arial" w:cs="Arial"/>
                <w:sz w:val="24"/>
              </w:rPr>
            </w:pPr>
            <w:r w:rsidRPr="005B1927">
              <w:rPr>
                <w:rFonts w:ascii="Arial" w:hAnsi="Arial" w:cs="Arial"/>
                <w:bCs/>
                <w:sz w:val="24"/>
              </w:rPr>
              <w:t>и дополнительного образования детей</w:t>
            </w:r>
          </w:p>
        </w:tc>
      </w:tr>
      <w:tr w:rsidR="0039133A" w:rsidRPr="005B1927" w:rsidTr="008A42E8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33A" w:rsidRPr="005B1927" w:rsidRDefault="0039133A" w:rsidP="005B1927">
            <w:pPr>
              <w:snapToGrid w:val="0"/>
              <w:rPr>
                <w:rFonts w:ascii="Arial" w:hAnsi="Arial" w:cs="Arial"/>
                <w:sz w:val="24"/>
              </w:rPr>
            </w:pPr>
            <w:r w:rsidRPr="005B1927">
              <w:rPr>
                <w:rFonts w:ascii="Arial" w:hAnsi="Arial" w:cs="Arial"/>
                <w:sz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6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33A" w:rsidRPr="005B1927" w:rsidRDefault="0039133A" w:rsidP="005B1927">
            <w:pPr>
              <w:snapToGrid w:val="0"/>
              <w:rPr>
                <w:rFonts w:ascii="Arial" w:hAnsi="Arial" w:cs="Arial"/>
                <w:sz w:val="24"/>
              </w:rPr>
            </w:pPr>
            <w:r w:rsidRPr="005B1927">
              <w:rPr>
                <w:rFonts w:ascii="Arial" w:hAnsi="Arial" w:cs="Arial"/>
                <w:sz w:val="24"/>
              </w:rPr>
              <w:t xml:space="preserve">Развитие образования города Бородино </w:t>
            </w:r>
          </w:p>
        </w:tc>
      </w:tr>
      <w:tr w:rsidR="0039133A" w:rsidRPr="005B1927" w:rsidTr="008A42E8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33A" w:rsidRPr="005B1927" w:rsidRDefault="00D56CDD" w:rsidP="00D56CDD">
            <w:pPr>
              <w:snapToGri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Соисполнитель</w:t>
            </w:r>
            <w:r w:rsidR="008A42E8" w:rsidRPr="005B1927">
              <w:rPr>
                <w:rFonts w:ascii="Arial" w:hAnsi="Arial" w:cs="Arial"/>
                <w:sz w:val="24"/>
              </w:rPr>
              <w:t xml:space="preserve"> Муниципальной программы, реализующий настоящую </w:t>
            </w:r>
            <w:r w:rsidR="0039133A" w:rsidRPr="005B1927">
              <w:rPr>
                <w:rFonts w:ascii="Arial" w:hAnsi="Arial" w:cs="Arial"/>
                <w:sz w:val="24"/>
              </w:rPr>
              <w:t xml:space="preserve">  под</w:t>
            </w:r>
            <w:r w:rsidR="008A42E8" w:rsidRPr="005B1927">
              <w:rPr>
                <w:rFonts w:ascii="Arial" w:hAnsi="Arial" w:cs="Arial"/>
                <w:sz w:val="24"/>
              </w:rPr>
              <w:t xml:space="preserve">программу (далее </w:t>
            </w:r>
            <w:proofErr w:type="gramStart"/>
            <w:r w:rsidR="00747AF4">
              <w:rPr>
                <w:rFonts w:ascii="Arial" w:hAnsi="Arial" w:cs="Arial"/>
                <w:sz w:val="24"/>
              </w:rPr>
              <w:t>-</w:t>
            </w:r>
            <w:r w:rsidR="008A42E8" w:rsidRPr="005B1927">
              <w:rPr>
                <w:rFonts w:ascii="Arial" w:hAnsi="Arial" w:cs="Arial"/>
                <w:sz w:val="24"/>
              </w:rPr>
              <w:t>и</w:t>
            </w:r>
            <w:proofErr w:type="gramEnd"/>
            <w:r w:rsidR="008A42E8" w:rsidRPr="005B1927">
              <w:rPr>
                <w:rFonts w:ascii="Arial" w:hAnsi="Arial" w:cs="Arial"/>
                <w:sz w:val="24"/>
              </w:rPr>
              <w:t>сполнитель подпрограммы)</w:t>
            </w:r>
          </w:p>
        </w:tc>
        <w:tc>
          <w:tcPr>
            <w:tcW w:w="6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33A" w:rsidRPr="005B1927" w:rsidRDefault="008A42E8" w:rsidP="005B1927">
            <w:pPr>
              <w:snapToGrid w:val="0"/>
              <w:rPr>
                <w:rFonts w:ascii="Arial" w:hAnsi="Arial" w:cs="Arial"/>
                <w:sz w:val="24"/>
              </w:rPr>
            </w:pPr>
            <w:r w:rsidRPr="005B1927">
              <w:rPr>
                <w:rFonts w:ascii="Arial" w:hAnsi="Arial" w:cs="Arial"/>
                <w:sz w:val="24"/>
              </w:rPr>
              <w:t>Отдел образования администрации города Бородино</w:t>
            </w:r>
          </w:p>
        </w:tc>
      </w:tr>
      <w:tr w:rsidR="00923298" w:rsidRPr="005B1927" w:rsidTr="008A42E8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23298" w:rsidRDefault="00923298" w:rsidP="00D56CDD">
            <w:pPr>
              <w:snapToGri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Исполнители мероприятий подпрограммы</w:t>
            </w:r>
            <w:r w:rsidR="001A62BD">
              <w:rPr>
                <w:rFonts w:ascii="Arial" w:hAnsi="Arial" w:cs="Arial"/>
                <w:sz w:val="24"/>
              </w:rPr>
              <w:t xml:space="preserve"> (ГРБС)</w:t>
            </w:r>
          </w:p>
        </w:tc>
        <w:tc>
          <w:tcPr>
            <w:tcW w:w="6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23298" w:rsidRPr="005B1927" w:rsidRDefault="00141BD6" w:rsidP="005B1927">
            <w:pPr>
              <w:snapToGrid w:val="0"/>
              <w:rPr>
                <w:rFonts w:ascii="Arial" w:hAnsi="Arial" w:cs="Arial"/>
                <w:sz w:val="24"/>
              </w:rPr>
            </w:pPr>
            <w:r w:rsidRPr="005B1927">
              <w:rPr>
                <w:rFonts w:ascii="Arial" w:hAnsi="Arial" w:cs="Arial"/>
                <w:sz w:val="24"/>
              </w:rPr>
              <w:t>Отдел образования администрации города Бородино</w:t>
            </w:r>
          </w:p>
        </w:tc>
      </w:tr>
      <w:tr w:rsidR="0039133A" w:rsidRPr="005B1927" w:rsidTr="008A42E8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6E7F" w:rsidRDefault="0039133A" w:rsidP="00F14718">
            <w:pPr>
              <w:snapToGrid w:val="0"/>
              <w:rPr>
                <w:rFonts w:ascii="Arial" w:hAnsi="Arial" w:cs="Arial"/>
                <w:sz w:val="24"/>
              </w:rPr>
            </w:pPr>
            <w:r w:rsidRPr="005B1927">
              <w:rPr>
                <w:rFonts w:ascii="Arial" w:hAnsi="Arial" w:cs="Arial"/>
                <w:sz w:val="24"/>
              </w:rPr>
              <w:t>Цел</w:t>
            </w:r>
            <w:r w:rsidR="00F14718">
              <w:rPr>
                <w:rFonts w:ascii="Arial" w:hAnsi="Arial" w:cs="Arial"/>
                <w:sz w:val="24"/>
              </w:rPr>
              <w:t>ь</w:t>
            </w:r>
            <w:r w:rsidRPr="005B1927">
              <w:rPr>
                <w:rFonts w:ascii="Arial" w:hAnsi="Arial" w:cs="Arial"/>
                <w:sz w:val="24"/>
              </w:rPr>
              <w:t xml:space="preserve"> и задачи подпрограммы</w:t>
            </w:r>
            <w:r w:rsidR="001A62BD">
              <w:rPr>
                <w:rFonts w:ascii="Arial" w:hAnsi="Arial" w:cs="Arial"/>
                <w:sz w:val="24"/>
              </w:rPr>
              <w:t xml:space="preserve"> </w:t>
            </w:r>
          </w:p>
          <w:p w:rsidR="00B56E7F" w:rsidRDefault="001A62BD" w:rsidP="00F14718">
            <w:pPr>
              <w:snapToGrid w:val="0"/>
              <w:rPr>
                <w:rFonts w:ascii="Arial" w:hAnsi="Arial" w:cs="Arial"/>
                <w:sz w:val="24"/>
              </w:rPr>
            </w:pPr>
            <w:proofErr w:type="gramStart"/>
            <w:r>
              <w:rPr>
                <w:rFonts w:ascii="Arial" w:hAnsi="Arial" w:cs="Arial"/>
                <w:sz w:val="24"/>
              </w:rPr>
              <w:t>(цель подпрограммы</w:t>
            </w:r>
            <w:r w:rsidR="00B56E7F">
              <w:rPr>
                <w:rFonts w:ascii="Arial" w:hAnsi="Arial" w:cs="Arial"/>
                <w:sz w:val="24"/>
              </w:rPr>
              <w:t xml:space="preserve"> направлена на достижение одной </w:t>
            </w:r>
            <w:proofErr w:type="gramEnd"/>
          </w:p>
          <w:p w:rsidR="0039133A" w:rsidRPr="005B1927" w:rsidRDefault="00B56E7F" w:rsidP="00B56E7F">
            <w:pPr>
              <w:snapToGrid w:val="0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из задач М</w:t>
            </w:r>
            <w:r w:rsidRPr="005B1927">
              <w:rPr>
                <w:rFonts w:ascii="Arial" w:hAnsi="Arial" w:cs="Arial"/>
                <w:sz w:val="24"/>
              </w:rPr>
              <w:t>униципальной программы</w:t>
            </w:r>
            <w:r w:rsidR="001A62BD">
              <w:rPr>
                <w:rFonts w:ascii="Arial" w:hAnsi="Arial" w:cs="Arial"/>
                <w:sz w:val="24"/>
              </w:rPr>
              <w:t>)</w:t>
            </w:r>
          </w:p>
        </w:tc>
        <w:tc>
          <w:tcPr>
            <w:tcW w:w="6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33A" w:rsidRPr="005B1927" w:rsidRDefault="0039133A" w:rsidP="005B1927">
            <w:pPr>
              <w:snapToGrid w:val="0"/>
              <w:rPr>
                <w:rFonts w:ascii="Arial" w:hAnsi="Arial" w:cs="Arial"/>
                <w:sz w:val="24"/>
              </w:rPr>
            </w:pPr>
            <w:r w:rsidRPr="005B1927">
              <w:rPr>
                <w:rFonts w:ascii="Arial" w:hAnsi="Arial" w:cs="Arial"/>
                <w:sz w:val="24"/>
              </w:rPr>
              <w:t xml:space="preserve">Цель:  создание в системе дошкольного, общего </w:t>
            </w:r>
            <w:r w:rsidR="000D4F3A">
              <w:rPr>
                <w:rFonts w:ascii="Arial" w:hAnsi="Arial" w:cs="Arial"/>
                <w:sz w:val="24"/>
              </w:rPr>
              <w:t xml:space="preserve">               </w:t>
            </w:r>
            <w:r w:rsidRPr="005B1927">
              <w:rPr>
                <w:rFonts w:ascii="Arial" w:hAnsi="Arial" w:cs="Arial"/>
                <w:sz w:val="24"/>
              </w:rPr>
              <w:t xml:space="preserve">и дополнительного образования равных возможностей для современного качественного образования, позитивной социализации детей, </w:t>
            </w:r>
            <w:r w:rsidR="009577B2" w:rsidRPr="005B1927">
              <w:rPr>
                <w:rFonts w:ascii="Arial" w:hAnsi="Arial" w:cs="Arial"/>
                <w:sz w:val="24"/>
              </w:rPr>
              <w:t xml:space="preserve">обеспечение безопасного и качественного </w:t>
            </w:r>
            <w:r w:rsidRPr="005B1927">
              <w:rPr>
                <w:rFonts w:ascii="Arial" w:hAnsi="Arial" w:cs="Arial"/>
                <w:sz w:val="24"/>
              </w:rPr>
              <w:t xml:space="preserve">отдыха </w:t>
            </w:r>
            <w:r w:rsidR="000D4F3A">
              <w:rPr>
                <w:rFonts w:ascii="Arial" w:hAnsi="Arial" w:cs="Arial"/>
                <w:sz w:val="24"/>
              </w:rPr>
              <w:t xml:space="preserve">           </w:t>
            </w:r>
            <w:r w:rsidRPr="005B1927">
              <w:rPr>
                <w:rFonts w:ascii="Arial" w:hAnsi="Arial" w:cs="Arial"/>
                <w:sz w:val="24"/>
              </w:rPr>
              <w:t>и оздоровления детей в летний период</w:t>
            </w:r>
          </w:p>
          <w:p w:rsidR="0039133A" w:rsidRPr="005B1927" w:rsidRDefault="0039133A" w:rsidP="005B1927">
            <w:pPr>
              <w:snapToGrid w:val="0"/>
              <w:rPr>
                <w:rFonts w:ascii="Arial" w:hAnsi="Arial" w:cs="Arial"/>
                <w:sz w:val="24"/>
              </w:rPr>
            </w:pPr>
            <w:r w:rsidRPr="005B1927">
              <w:rPr>
                <w:rFonts w:ascii="Arial" w:hAnsi="Arial" w:cs="Arial"/>
                <w:sz w:val="24"/>
              </w:rPr>
              <w:t>Задачи:</w:t>
            </w:r>
          </w:p>
          <w:p w:rsidR="0039133A" w:rsidRPr="005B1927" w:rsidRDefault="0039133A" w:rsidP="005B1927">
            <w:pPr>
              <w:snapToGrid w:val="0"/>
              <w:rPr>
                <w:rFonts w:ascii="Arial" w:hAnsi="Arial" w:cs="Arial"/>
                <w:sz w:val="24"/>
              </w:rPr>
            </w:pPr>
            <w:r w:rsidRPr="005B1927">
              <w:rPr>
                <w:rFonts w:ascii="Arial" w:hAnsi="Arial" w:cs="Arial"/>
                <w:sz w:val="24"/>
              </w:rPr>
              <w:t>1. Обеспечить доступность дошкольного образования, соответствующего единому стандарту качества дошкольного образования</w:t>
            </w:r>
            <w:r w:rsidR="00DD5B76">
              <w:rPr>
                <w:rFonts w:ascii="Arial" w:hAnsi="Arial" w:cs="Arial"/>
                <w:sz w:val="24"/>
              </w:rPr>
              <w:t>.</w:t>
            </w:r>
          </w:p>
          <w:p w:rsidR="0039133A" w:rsidRPr="005B1927" w:rsidRDefault="0039133A" w:rsidP="005B1927">
            <w:pPr>
              <w:snapToGrid w:val="0"/>
              <w:rPr>
                <w:rFonts w:ascii="Arial" w:hAnsi="Arial" w:cs="Arial"/>
                <w:sz w:val="24"/>
              </w:rPr>
            </w:pPr>
            <w:r w:rsidRPr="005B1927">
              <w:rPr>
                <w:rFonts w:ascii="Arial" w:hAnsi="Arial" w:cs="Arial"/>
                <w:sz w:val="24"/>
              </w:rPr>
              <w:t>2.  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</w:t>
            </w:r>
            <w:r w:rsidR="00DD5B76">
              <w:rPr>
                <w:rFonts w:ascii="Arial" w:hAnsi="Arial" w:cs="Arial"/>
                <w:sz w:val="24"/>
              </w:rPr>
              <w:t>.</w:t>
            </w:r>
          </w:p>
          <w:p w:rsidR="0039133A" w:rsidRPr="001F338F" w:rsidRDefault="0039133A" w:rsidP="000D4F3A">
            <w:pPr>
              <w:rPr>
                <w:rFonts w:ascii="Arial" w:hAnsi="Arial" w:cs="Arial"/>
                <w:sz w:val="24"/>
              </w:rPr>
            </w:pPr>
            <w:r w:rsidRPr="001F338F">
              <w:rPr>
                <w:rFonts w:ascii="Arial" w:hAnsi="Arial" w:cs="Arial"/>
                <w:sz w:val="24"/>
              </w:rPr>
              <w:t xml:space="preserve">3. </w:t>
            </w:r>
            <w:r w:rsidR="00035DA4" w:rsidRPr="001F338F">
              <w:rPr>
                <w:rFonts w:ascii="Arial" w:hAnsi="Arial" w:cs="Arial"/>
                <w:sz w:val="24"/>
              </w:rPr>
              <w:t>Обеспечить развитие системы дополнительного образования</w:t>
            </w:r>
            <w:r w:rsidR="00DD5B76">
              <w:rPr>
                <w:rFonts w:ascii="Arial" w:hAnsi="Arial" w:cs="Arial"/>
                <w:sz w:val="24"/>
              </w:rPr>
              <w:t>.</w:t>
            </w:r>
          </w:p>
          <w:p w:rsidR="0039133A" w:rsidRPr="001F338F" w:rsidRDefault="0039133A" w:rsidP="000D4F3A">
            <w:pPr>
              <w:rPr>
                <w:rFonts w:ascii="Arial" w:hAnsi="Arial" w:cs="Arial"/>
                <w:sz w:val="24"/>
              </w:rPr>
            </w:pPr>
            <w:r w:rsidRPr="001F338F">
              <w:rPr>
                <w:rFonts w:ascii="Arial" w:hAnsi="Arial" w:cs="Arial"/>
                <w:sz w:val="24"/>
              </w:rPr>
              <w:t>4. Содействовать выявлению и поддержке одаренных детей</w:t>
            </w:r>
            <w:r w:rsidR="00DD5B76">
              <w:rPr>
                <w:rFonts w:ascii="Arial" w:hAnsi="Arial" w:cs="Arial"/>
                <w:sz w:val="24"/>
              </w:rPr>
              <w:t>.</w:t>
            </w:r>
          </w:p>
          <w:p w:rsidR="00DD5B76" w:rsidRDefault="001A32B6" w:rsidP="005B1927">
            <w:pPr>
              <w:snapToGrid w:val="0"/>
              <w:rPr>
                <w:rFonts w:ascii="Arial" w:hAnsi="Arial" w:cs="Arial"/>
                <w:sz w:val="24"/>
              </w:rPr>
            </w:pPr>
            <w:r w:rsidRPr="001F338F">
              <w:rPr>
                <w:rFonts w:ascii="Arial" w:hAnsi="Arial" w:cs="Arial"/>
                <w:sz w:val="24"/>
              </w:rPr>
              <w:t xml:space="preserve">5. Организовать отдых и оздоровление детей </w:t>
            </w:r>
          </w:p>
          <w:p w:rsidR="001A32B6" w:rsidRPr="001F338F" w:rsidRDefault="001A32B6" w:rsidP="005B1927">
            <w:pPr>
              <w:snapToGrid w:val="0"/>
              <w:rPr>
                <w:rFonts w:ascii="Arial" w:hAnsi="Arial" w:cs="Arial"/>
                <w:sz w:val="24"/>
              </w:rPr>
            </w:pPr>
            <w:r w:rsidRPr="001F338F">
              <w:rPr>
                <w:rFonts w:ascii="Arial" w:hAnsi="Arial" w:cs="Arial"/>
                <w:sz w:val="24"/>
              </w:rPr>
              <w:t>в лагерях с дневным пребыванием в летний период</w:t>
            </w:r>
            <w:r w:rsidR="00DD5B76">
              <w:rPr>
                <w:rFonts w:ascii="Arial" w:hAnsi="Arial" w:cs="Arial"/>
                <w:sz w:val="24"/>
              </w:rPr>
              <w:t>.</w:t>
            </w:r>
          </w:p>
          <w:p w:rsidR="003418BA" w:rsidRDefault="001A32B6" w:rsidP="005B1927">
            <w:pPr>
              <w:snapToGrid w:val="0"/>
              <w:rPr>
                <w:rFonts w:ascii="Arial" w:hAnsi="Arial" w:cs="Arial"/>
                <w:sz w:val="24"/>
              </w:rPr>
            </w:pPr>
            <w:r w:rsidRPr="001F338F">
              <w:rPr>
                <w:rFonts w:ascii="Arial" w:hAnsi="Arial" w:cs="Arial"/>
                <w:sz w:val="24"/>
              </w:rPr>
              <w:t>6.  Организовать отдых и оздоровление детей                 в летний период в Детском загородном</w:t>
            </w:r>
            <w:proofErr w:type="gramStart"/>
            <w:r w:rsidR="00DD5B76">
              <w:rPr>
                <w:rFonts w:ascii="Arial" w:hAnsi="Arial" w:cs="Arial"/>
                <w:sz w:val="24"/>
              </w:rPr>
              <w:t>.</w:t>
            </w:r>
            <w:proofErr w:type="gramEnd"/>
            <w:r w:rsidRPr="001F338F">
              <w:rPr>
                <w:rFonts w:ascii="Arial" w:hAnsi="Arial" w:cs="Arial"/>
                <w:sz w:val="24"/>
              </w:rPr>
              <w:t xml:space="preserve"> </w:t>
            </w:r>
            <w:proofErr w:type="gramStart"/>
            <w:r w:rsidRPr="001F338F">
              <w:rPr>
                <w:rFonts w:ascii="Arial" w:hAnsi="Arial" w:cs="Arial"/>
                <w:sz w:val="24"/>
              </w:rPr>
              <w:t>с</w:t>
            </w:r>
            <w:proofErr w:type="gramEnd"/>
            <w:r w:rsidRPr="001F338F">
              <w:rPr>
                <w:rFonts w:ascii="Arial" w:hAnsi="Arial" w:cs="Arial"/>
                <w:sz w:val="24"/>
              </w:rPr>
              <w:t xml:space="preserve">тационарном оздоровительном лагере «Шахтер» </w:t>
            </w:r>
            <w:r w:rsidR="000D4F3A" w:rsidRPr="001F338F">
              <w:rPr>
                <w:rFonts w:ascii="Arial" w:hAnsi="Arial" w:cs="Arial"/>
                <w:sz w:val="24"/>
              </w:rPr>
              <w:t xml:space="preserve">               </w:t>
            </w:r>
            <w:r w:rsidRPr="001F338F">
              <w:rPr>
                <w:rFonts w:ascii="Arial" w:hAnsi="Arial" w:cs="Arial"/>
                <w:sz w:val="24"/>
              </w:rPr>
              <w:t>в возрасте 7-18 лет</w:t>
            </w:r>
            <w:r w:rsidR="00DD5B76">
              <w:rPr>
                <w:rFonts w:ascii="Arial" w:hAnsi="Arial" w:cs="Arial"/>
                <w:sz w:val="24"/>
              </w:rPr>
              <w:t>.</w:t>
            </w:r>
          </w:p>
          <w:p w:rsidR="0020238E" w:rsidRPr="005B1927" w:rsidRDefault="001A32B6" w:rsidP="00036243">
            <w:pPr>
              <w:snapToGrid w:val="0"/>
              <w:rPr>
                <w:rFonts w:ascii="Arial" w:hAnsi="Arial" w:cs="Arial"/>
                <w:sz w:val="24"/>
              </w:rPr>
            </w:pPr>
            <w:r w:rsidRPr="001F338F">
              <w:rPr>
                <w:rFonts w:ascii="Arial" w:hAnsi="Arial" w:cs="Arial"/>
                <w:sz w:val="24"/>
              </w:rPr>
              <w:t xml:space="preserve">7. Укомплектовать МАУ ДЗСОЛ «Шахтер» кадрами </w:t>
            </w:r>
            <w:r w:rsidR="000D4F3A" w:rsidRPr="001F338F">
              <w:rPr>
                <w:rFonts w:ascii="Arial" w:hAnsi="Arial" w:cs="Arial"/>
                <w:sz w:val="24"/>
              </w:rPr>
              <w:t xml:space="preserve">   </w:t>
            </w:r>
            <w:r w:rsidRPr="001F338F">
              <w:rPr>
                <w:rFonts w:ascii="Arial" w:hAnsi="Arial" w:cs="Arial"/>
                <w:sz w:val="24"/>
              </w:rPr>
              <w:t>в соответствии с нормативами</w:t>
            </w:r>
            <w:r w:rsidR="00DD5B76">
              <w:rPr>
                <w:rFonts w:ascii="Arial" w:hAnsi="Arial" w:cs="Arial"/>
                <w:sz w:val="24"/>
              </w:rPr>
              <w:t>.</w:t>
            </w:r>
            <w:r w:rsidRPr="005B1927">
              <w:rPr>
                <w:rFonts w:ascii="Arial" w:hAnsi="Arial" w:cs="Arial"/>
                <w:sz w:val="24"/>
              </w:rPr>
              <w:t xml:space="preserve">  </w:t>
            </w:r>
          </w:p>
        </w:tc>
      </w:tr>
      <w:tr w:rsidR="0039133A" w:rsidRPr="005B1927" w:rsidTr="004D01B6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133A" w:rsidRPr="005B1927" w:rsidRDefault="0039133A" w:rsidP="005B1927">
            <w:pPr>
              <w:rPr>
                <w:rFonts w:ascii="Arial" w:hAnsi="Arial" w:cs="Arial"/>
                <w:sz w:val="24"/>
              </w:rPr>
            </w:pPr>
            <w:r w:rsidRPr="005B1927">
              <w:rPr>
                <w:rFonts w:ascii="Arial" w:hAnsi="Arial" w:cs="Arial"/>
                <w:sz w:val="24"/>
              </w:rPr>
              <w:t xml:space="preserve">Целевые индикаторы </w:t>
            </w:r>
            <w:r w:rsidR="00036243">
              <w:rPr>
                <w:rFonts w:ascii="Arial" w:hAnsi="Arial" w:cs="Arial"/>
                <w:sz w:val="24"/>
              </w:rPr>
              <w:t xml:space="preserve">(соответствующие поставленным целям </w:t>
            </w:r>
            <w:r w:rsidRPr="005B1927">
              <w:rPr>
                <w:rFonts w:ascii="Arial" w:hAnsi="Arial" w:cs="Arial"/>
                <w:sz w:val="24"/>
              </w:rPr>
              <w:t>подпрограммы</w:t>
            </w:r>
            <w:r w:rsidR="00036243">
              <w:rPr>
                <w:rFonts w:ascii="Arial" w:hAnsi="Arial" w:cs="Arial"/>
                <w:sz w:val="24"/>
              </w:rPr>
              <w:t>)</w:t>
            </w:r>
          </w:p>
        </w:tc>
        <w:tc>
          <w:tcPr>
            <w:tcW w:w="6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9133A" w:rsidRDefault="0039133A" w:rsidP="004D01B6">
            <w:pPr>
              <w:rPr>
                <w:rFonts w:ascii="Arial" w:hAnsi="Arial" w:cs="Arial"/>
                <w:sz w:val="24"/>
              </w:rPr>
            </w:pPr>
            <w:r w:rsidRPr="005B1927">
              <w:rPr>
                <w:rFonts w:ascii="Arial" w:hAnsi="Arial" w:cs="Arial"/>
                <w:sz w:val="24"/>
              </w:rPr>
              <w:t xml:space="preserve">Целевые индикаторы, показатели подпрограммы представлены в приложении </w:t>
            </w:r>
            <w:r w:rsidR="00D57497">
              <w:rPr>
                <w:rFonts w:ascii="Arial" w:hAnsi="Arial" w:cs="Arial"/>
                <w:sz w:val="24"/>
              </w:rPr>
              <w:t xml:space="preserve">№ </w:t>
            </w:r>
            <w:r w:rsidR="00910292" w:rsidRPr="005B1927">
              <w:rPr>
                <w:rFonts w:ascii="Arial" w:hAnsi="Arial" w:cs="Arial"/>
                <w:sz w:val="24"/>
              </w:rPr>
              <w:t>1</w:t>
            </w:r>
            <w:r w:rsidRPr="005B1927">
              <w:rPr>
                <w:rFonts w:ascii="Arial" w:hAnsi="Arial" w:cs="Arial"/>
                <w:sz w:val="24"/>
              </w:rPr>
              <w:t xml:space="preserve"> к </w:t>
            </w:r>
            <w:r w:rsidR="009E404F">
              <w:rPr>
                <w:rFonts w:ascii="Arial" w:hAnsi="Arial" w:cs="Arial"/>
                <w:sz w:val="24"/>
              </w:rPr>
              <w:t>п</w:t>
            </w:r>
            <w:r w:rsidRPr="005B1927">
              <w:rPr>
                <w:rFonts w:ascii="Arial" w:hAnsi="Arial" w:cs="Arial"/>
                <w:sz w:val="24"/>
              </w:rPr>
              <w:t>одпрограмме</w:t>
            </w:r>
          </w:p>
          <w:p w:rsidR="0020238E" w:rsidRPr="005B1927" w:rsidRDefault="0020238E" w:rsidP="004D01B6">
            <w:pPr>
              <w:rPr>
                <w:rFonts w:ascii="Arial" w:hAnsi="Arial" w:cs="Arial"/>
                <w:sz w:val="24"/>
              </w:rPr>
            </w:pPr>
          </w:p>
        </w:tc>
      </w:tr>
      <w:tr w:rsidR="00DF0A7E" w:rsidRPr="005B1927" w:rsidTr="008A42E8"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F0A7E" w:rsidRPr="005B1927" w:rsidRDefault="00DF0A7E" w:rsidP="005B1927">
            <w:pPr>
              <w:rPr>
                <w:rFonts w:ascii="Arial" w:hAnsi="Arial" w:cs="Arial"/>
                <w:sz w:val="24"/>
              </w:rPr>
            </w:pPr>
            <w:r w:rsidRPr="005B1927">
              <w:rPr>
                <w:rFonts w:ascii="Arial" w:hAnsi="Arial" w:cs="Arial"/>
                <w:sz w:val="24"/>
              </w:rPr>
              <w:t>Сроки реализации подпрограммы</w:t>
            </w:r>
          </w:p>
        </w:tc>
        <w:tc>
          <w:tcPr>
            <w:tcW w:w="61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F0A7E" w:rsidRDefault="00DF0A7E" w:rsidP="005B1927">
            <w:pPr>
              <w:jc w:val="both"/>
              <w:rPr>
                <w:rFonts w:ascii="Arial" w:hAnsi="Arial" w:cs="Arial"/>
                <w:sz w:val="24"/>
              </w:rPr>
            </w:pPr>
            <w:r w:rsidRPr="005B1927">
              <w:rPr>
                <w:rFonts w:ascii="Arial" w:hAnsi="Arial" w:cs="Arial"/>
                <w:sz w:val="24"/>
              </w:rPr>
              <w:t>2014 год; 2015 год; 2016 год; 2017 год; 2018 год</w:t>
            </w:r>
            <w:r w:rsidR="00AF493B" w:rsidRPr="005B1927">
              <w:rPr>
                <w:rFonts w:ascii="Arial" w:hAnsi="Arial" w:cs="Arial"/>
                <w:sz w:val="24"/>
              </w:rPr>
              <w:t>; 2019 год</w:t>
            </w:r>
            <w:r w:rsidR="00BB0691">
              <w:rPr>
                <w:rFonts w:ascii="Arial" w:hAnsi="Arial" w:cs="Arial"/>
                <w:sz w:val="24"/>
              </w:rPr>
              <w:t xml:space="preserve">; </w:t>
            </w:r>
            <w:r w:rsidR="00BB0691" w:rsidRPr="00A72ED4">
              <w:rPr>
                <w:rFonts w:ascii="Arial" w:hAnsi="Arial" w:cs="Arial"/>
                <w:sz w:val="24"/>
              </w:rPr>
              <w:t>2020 год</w:t>
            </w:r>
          </w:p>
          <w:p w:rsidR="0020238E" w:rsidRPr="005B1927" w:rsidRDefault="0020238E" w:rsidP="005B1927">
            <w:pPr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39133A" w:rsidRPr="005B1927" w:rsidTr="001F0754">
        <w:trPr>
          <w:trHeight w:val="841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9133A" w:rsidRDefault="00C16F7A" w:rsidP="003C729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lang w:eastAsia="ru-RU"/>
              </w:rPr>
            </w:pPr>
            <w:r w:rsidRPr="005B1927">
              <w:rPr>
                <w:rFonts w:ascii="Arial" w:hAnsi="Arial" w:cs="Arial"/>
                <w:sz w:val="24"/>
                <w:lang w:eastAsia="ru-RU"/>
              </w:rPr>
              <w:t>Объ</w:t>
            </w:r>
            <w:r w:rsidR="002876F9">
              <w:rPr>
                <w:rFonts w:ascii="Arial" w:hAnsi="Arial" w:cs="Arial"/>
                <w:sz w:val="24"/>
                <w:lang w:eastAsia="ru-RU"/>
              </w:rPr>
              <w:t>е</w:t>
            </w:r>
            <w:r w:rsidRPr="005B1927">
              <w:rPr>
                <w:rFonts w:ascii="Arial" w:hAnsi="Arial" w:cs="Arial"/>
                <w:sz w:val="24"/>
                <w:lang w:eastAsia="ru-RU"/>
              </w:rPr>
              <w:t>мы и источники финансирования подпрограммы</w:t>
            </w:r>
            <w:r w:rsidR="003C7291">
              <w:rPr>
                <w:rFonts w:ascii="Arial" w:hAnsi="Arial" w:cs="Arial"/>
                <w:sz w:val="24"/>
                <w:lang w:eastAsia="ru-RU"/>
              </w:rPr>
              <w:t xml:space="preserve"> на период </w:t>
            </w:r>
          </w:p>
          <w:p w:rsidR="003C7291" w:rsidRDefault="003C7291" w:rsidP="003C729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lang w:eastAsia="ru-RU"/>
              </w:rPr>
            </w:pPr>
            <w:r>
              <w:rPr>
                <w:rFonts w:ascii="Arial" w:hAnsi="Arial" w:cs="Arial"/>
                <w:sz w:val="24"/>
                <w:lang w:eastAsia="ru-RU"/>
              </w:rPr>
              <w:t xml:space="preserve">действия подпрограммы с указанием </w:t>
            </w:r>
          </w:p>
          <w:p w:rsidR="003C7291" w:rsidRDefault="003C7291" w:rsidP="003C729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lang w:eastAsia="ru-RU"/>
              </w:rPr>
            </w:pPr>
            <w:r>
              <w:rPr>
                <w:rFonts w:ascii="Arial" w:hAnsi="Arial" w:cs="Arial"/>
                <w:sz w:val="24"/>
                <w:lang w:eastAsia="ru-RU"/>
              </w:rPr>
              <w:t xml:space="preserve">на источники финансирования </w:t>
            </w:r>
          </w:p>
          <w:p w:rsidR="003C7291" w:rsidRPr="005B1927" w:rsidRDefault="003C7291" w:rsidP="003C7291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lang w:eastAsia="ru-RU"/>
              </w:rPr>
            </w:pPr>
            <w:r>
              <w:rPr>
                <w:rFonts w:ascii="Arial" w:hAnsi="Arial" w:cs="Arial"/>
                <w:sz w:val="24"/>
                <w:lang w:eastAsia="ru-RU"/>
              </w:rPr>
              <w:t xml:space="preserve">по годам реализации подпрограммы   </w:t>
            </w:r>
          </w:p>
        </w:tc>
        <w:tc>
          <w:tcPr>
            <w:tcW w:w="61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133A" w:rsidRPr="005B1927" w:rsidRDefault="00C16F7A" w:rsidP="005B1927">
            <w:pPr>
              <w:rPr>
                <w:rFonts w:ascii="Arial" w:hAnsi="Arial" w:cs="Arial"/>
                <w:sz w:val="24"/>
              </w:rPr>
            </w:pPr>
            <w:r w:rsidRPr="005B1927">
              <w:rPr>
                <w:rFonts w:ascii="Arial" w:hAnsi="Arial" w:cs="Arial"/>
                <w:sz w:val="24"/>
              </w:rPr>
              <w:t>Подпрограмма финанси</w:t>
            </w:r>
            <w:r w:rsidR="00A30E96" w:rsidRPr="005B1927">
              <w:rPr>
                <w:rFonts w:ascii="Arial" w:hAnsi="Arial" w:cs="Arial"/>
                <w:sz w:val="24"/>
              </w:rPr>
              <w:t>руется за сч</w:t>
            </w:r>
            <w:r w:rsidR="00F52F3E" w:rsidRPr="005B1927">
              <w:rPr>
                <w:rFonts w:ascii="Arial" w:hAnsi="Arial" w:cs="Arial"/>
                <w:sz w:val="24"/>
              </w:rPr>
              <w:t>е</w:t>
            </w:r>
            <w:r w:rsidR="00A30E96" w:rsidRPr="005B1927">
              <w:rPr>
                <w:rFonts w:ascii="Arial" w:hAnsi="Arial" w:cs="Arial"/>
                <w:sz w:val="24"/>
              </w:rPr>
              <w:t>т средств</w:t>
            </w:r>
            <w:r w:rsidR="00F60336" w:rsidRPr="005B1927">
              <w:rPr>
                <w:rFonts w:ascii="Arial" w:hAnsi="Arial" w:cs="Arial"/>
                <w:sz w:val="24"/>
              </w:rPr>
              <w:t xml:space="preserve"> федерального, </w:t>
            </w:r>
            <w:r w:rsidR="00A30E96" w:rsidRPr="005B1927">
              <w:rPr>
                <w:rFonts w:ascii="Arial" w:hAnsi="Arial" w:cs="Arial"/>
                <w:sz w:val="24"/>
              </w:rPr>
              <w:t>краевого и</w:t>
            </w:r>
            <w:r w:rsidRPr="005B1927">
              <w:rPr>
                <w:rFonts w:ascii="Arial" w:hAnsi="Arial" w:cs="Arial"/>
                <w:sz w:val="24"/>
              </w:rPr>
              <w:t xml:space="preserve"> местного бюджетов</w:t>
            </w:r>
            <w:r w:rsidR="00A30E96" w:rsidRPr="005B1927">
              <w:rPr>
                <w:rFonts w:ascii="Arial" w:hAnsi="Arial" w:cs="Arial"/>
                <w:sz w:val="24"/>
              </w:rPr>
              <w:t xml:space="preserve">, </w:t>
            </w:r>
            <w:r w:rsidR="000D4F3A">
              <w:rPr>
                <w:rFonts w:ascii="Arial" w:hAnsi="Arial" w:cs="Arial"/>
                <w:sz w:val="24"/>
              </w:rPr>
              <w:t xml:space="preserve">              </w:t>
            </w:r>
            <w:r w:rsidR="00A30E96" w:rsidRPr="005B1927">
              <w:rPr>
                <w:rFonts w:ascii="Arial" w:hAnsi="Arial" w:cs="Arial"/>
                <w:sz w:val="24"/>
              </w:rPr>
              <w:t>а также за сч</w:t>
            </w:r>
            <w:r w:rsidR="00F52F3E" w:rsidRPr="005B1927">
              <w:rPr>
                <w:rFonts w:ascii="Arial" w:hAnsi="Arial" w:cs="Arial"/>
                <w:sz w:val="24"/>
              </w:rPr>
              <w:t>е</w:t>
            </w:r>
            <w:r w:rsidR="00A30E96" w:rsidRPr="005B1927">
              <w:rPr>
                <w:rFonts w:ascii="Arial" w:hAnsi="Arial" w:cs="Arial"/>
                <w:sz w:val="24"/>
              </w:rPr>
              <w:t>т доходов от оказания платных услуг</w:t>
            </w:r>
            <w:r w:rsidR="002876F9">
              <w:rPr>
                <w:rFonts w:ascii="Arial" w:hAnsi="Arial" w:cs="Arial"/>
                <w:sz w:val="24"/>
              </w:rPr>
              <w:t>.</w:t>
            </w:r>
            <w:r w:rsidR="00A30E96" w:rsidRPr="005B1927">
              <w:rPr>
                <w:rFonts w:ascii="Arial" w:hAnsi="Arial" w:cs="Arial"/>
                <w:sz w:val="24"/>
              </w:rPr>
              <w:t xml:space="preserve"> </w:t>
            </w:r>
          </w:p>
          <w:p w:rsidR="00641969" w:rsidRPr="00641969" w:rsidRDefault="00C16F7A" w:rsidP="00641969">
            <w:pPr>
              <w:rPr>
                <w:rFonts w:ascii="Arial" w:hAnsi="Arial" w:cs="Arial"/>
                <w:color w:val="FF0000"/>
                <w:sz w:val="24"/>
              </w:rPr>
            </w:pPr>
            <w:r w:rsidRPr="005B1927">
              <w:rPr>
                <w:rFonts w:ascii="Arial" w:hAnsi="Arial" w:cs="Arial"/>
                <w:sz w:val="24"/>
              </w:rPr>
              <w:t>Объ</w:t>
            </w:r>
            <w:r w:rsidR="00F52F3E" w:rsidRPr="005B1927">
              <w:rPr>
                <w:rFonts w:ascii="Arial" w:hAnsi="Arial" w:cs="Arial"/>
                <w:sz w:val="24"/>
              </w:rPr>
              <w:t>е</w:t>
            </w:r>
            <w:r w:rsidRPr="005B1927">
              <w:rPr>
                <w:rFonts w:ascii="Arial" w:hAnsi="Arial" w:cs="Arial"/>
                <w:sz w:val="24"/>
              </w:rPr>
              <w:t xml:space="preserve">м финансирования подпрограммы составит </w:t>
            </w:r>
            <w:r w:rsidR="00641969" w:rsidRPr="00641969">
              <w:rPr>
                <w:rFonts w:ascii="Arial" w:hAnsi="Arial" w:cs="Arial"/>
                <w:sz w:val="24"/>
              </w:rPr>
              <w:t>1 889</w:t>
            </w:r>
            <w:r w:rsidR="00C042F9">
              <w:rPr>
                <w:rFonts w:ascii="Arial" w:hAnsi="Arial" w:cs="Arial"/>
                <w:sz w:val="24"/>
              </w:rPr>
              <w:t> </w:t>
            </w:r>
            <w:r w:rsidR="00641969" w:rsidRPr="00641969">
              <w:rPr>
                <w:rFonts w:ascii="Arial" w:hAnsi="Arial" w:cs="Arial"/>
                <w:sz w:val="24"/>
              </w:rPr>
              <w:t>360</w:t>
            </w:r>
            <w:r w:rsidR="00C042F9">
              <w:rPr>
                <w:rFonts w:ascii="Arial" w:hAnsi="Arial" w:cs="Arial"/>
                <w:sz w:val="24"/>
              </w:rPr>
              <w:t xml:space="preserve"> 700</w:t>
            </w:r>
            <w:r w:rsidR="00641969" w:rsidRPr="00641969">
              <w:rPr>
                <w:rFonts w:ascii="Arial" w:hAnsi="Arial" w:cs="Arial"/>
                <w:sz w:val="24"/>
              </w:rPr>
              <w:t>,81 рублей, в том числе:</w:t>
            </w:r>
          </w:p>
          <w:p w:rsidR="00641969" w:rsidRPr="00641969" w:rsidRDefault="00641969" w:rsidP="00641969">
            <w:pPr>
              <w:tabs>
                <w:tab w:val="left" w:pos="0"/>
              </w:tabs>
              <w:jc w:val="both"/>
              <w:rPr>
                <w:rFonts w:ascii="Arial" w:hAnsi="Arial" w:cs="Arial"/>
                <w:color w:val="000000"/>
                <w:sz w:val="24"/>
              </w:rPr>
            </w:pPr>
            <w:r w:rsidRPr="00641969">
              <w:rPr>
                <w:rFonts w:ascii="Arial" w:hAnsi="Arial" w:cs="Arial"/>
                <w:sz w:val="24"/>
              </w:rPr>
              <w:t>2014 год – 278 194 835,16 рублей, в том числе за счет сре</w:t>
            </w:r>
            <w:proofErr w:type="gramStart"/>
            <w:r w:rsidRPr="00641969">
              <w:rPr>
                <w:rFonts w:ascii="Arial" w:hAnsi="Arial" w:cs="Arial"/>
                <w:sz w:val="24"/>
              </w:rPr>
              <w:t>дств кр</w:t>
            </w:r>
            <w:proofErr w:type="gramEnd"/>
            <w:r w:rsidRPr="00641969">
              <w:rPr>
                <w:rFonts w:ascii="Arial" w:hAnsi="Arial" w:cs="Arial"/>
                <w:sz w:val="24"/>
              </w:rPr>
              <w:t xml:space="preserve">аевого бюджета – 185 823 156,53 рублей, за счет доходов от оказания платных              услуг – 6 877 378,84 рублей, за счет местного бюджета – 85 494 299,79 рублей; </w:t>
            </w:r>
          </w:p>
          <w:p w:rsidR="00641969" w:rsidRPr="00641969" w:rsidRDefault="00641969" w:rsidP="00641969">
            <w:pPr>
              <w:jc w:val="both"/>
              <w:rPr>
                <w:rFonts w:ascii="Arial" w:hAnsi="Arial" w:cs="Arial"/>
                <w:sz w:val="24"/>
              </w:rPr>
            </w:pPr>
            <w:r w:rsidRPr="00641969">
              <w:rPr>
                <w:rFonts w:ascii="Arial" w:hAnsi="Arial" w:cs="Arial"/>
                <w:sz w:val="24"/>
              </w:rPr>
              <w:t>2015 год – 255 421 739,01 рублей, в том числе                    за счет средств федерального бюджета - 694 000,00 рублей, за счет сре</w:t>
            </w:r>
            <w:proofErr w:type="gramStart"/>
            <w:r w:rsidRPr="00641969">
              <w:rPr>
                <w:rFonts w:ascii="Arial" w:hAnsi="Arial" w:cs="Arial"/>
                <w:sz w:val="24"/>
              </w:rPr>
              <w:t>дств кр</w:t>
            </w:r>
            <w:proofErr w:type="gramEnd"/>
            <w:r w:rsidRPr="00641969">
              <w:rPr>
                <w:rFonts w:ascii="Arial" w:hAnsi="Arial" w:cs="Arial"/>
                <w:sz w:val="24"/>
              </w:rPr>
              <w:t>аевого бюджета –                      151 012 258,58 рублей, за счет доходов от оказания платных услуг – 7 527 258,37 рублей, за счет местного бюджета - 96 188 222,06 рублей;</w:t>
            </w:r>
          </w:p>
          <w:p w:rsidR="00641969" w:rsidRPr="00641969" w:rsidRDefault="00641969" w:rsidP="00641969">
            <w:pPr>
              <w:jc w:val="both"/>
              <w:rPr>
                <w:rFonts w:ascii="Arial" w:hAnsi="Arial" w:cs="Arial"/>
                <w:sz w:val="24"/>
              </w:rPr>
            </w:pPr>
            <w:r w:rsidRPr="00641969">
              <w:rPr>
                <w:rFonts w:ascii="Arial" w:hAnsi="Arial" w:cs="Arial"/>
                <w:sz w:val="24"/>
              </w:rPr>
              <w:t>2016 год –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641969">
              <w:rPr>
                <w:rFonts w:ascii="Arial" w:hAnsi="Arial" w:cs="Arial"/>
                <w:sz w:val="24"/>
              </w:rPr>
              <w:t>263 998 754,32  рублей, в том числе за счет сре</w:t>
            </w:r>
            <w:proofErr w:type="gramStart"/>
            <w:r w:rsidRPr="00641969">
              <w:rPr>
                <w:rFonts w:ascii="Arial" w:hAnsi="Arial" w:cs="Arial"/>
                <w:sz w:val="24"/>
              </w:rPr>
              <w:t>дств кр</w:t>
            </w:r>
            <w:proofErr w:type="gramEnd"/>
            <w:r w:rsidRPr="00641969">
              <w:rPr>
                <w:rFonts w:ascii="Arial" w:hAnsi="Arial" w:cs="Arial"/>
                <w:sz w:val="24"/>
              </w:rPr>
              <w:t>аевого бюджета – 183 504 687,82 рублей, за счет доходов от оказания платных                услуг – 8 654 905,86 рублей, за счет местного бюджета – 71 839 160,64 рублей;</w:t>
            </w:r>
          </w:p>
          <w:p w:rsidR="00641969" w:rsidRPr="00641969" w:rsidRDefault="00641969" w:rsidP="00641969">
            <w:pPr>
              <w:jc w:val="both"/>
              <w:rPr>
                <w:rFonts w:ascii="Arial" w:hAnsi="Arial" w:cs="Arial"/>
                <w:sz w:val="24"/>
              </w:rPr>
            </w:pPr>
            <w:r w:rsidRPr="00641969">
              <w:rPr>
                <w:rFonts w:ascii="Arial" w:hAnsi="Arial" w:cs="Arial"/>
                <w:sz w:val="24"/>
              </w:rPr>
              <w:t>2017 год – 267 008 837,73 рублей, в том числе за счет сре</w:t>
            </w:r>
            <w:proofErr w:type="gramStart"/>
            <w:r w:rsidRPr="00641969">
              <w:rPr>
                <w:rFonts w:ascii="Arial" w:hAnsi="Arial" w:cs="Arial"/>
                <w:sz w:val="24"/>
              </w:rPr>
              <w:t>дств кр</w:t>
            </w:r>
            <w:proofErr w:type="gramEnd"/>
            <w:r w:rsidRPr="00641969">
              <w:rPr>
                <w:rFonts w:ascii="Arial" w:hAnsi="Arial" w:cs="Arial"/>
                <w:sz w:val="24"/>
              </w:rPr>
              <w:t>аевого бюджета –183 681 963,05 рублей, за счет доходов от оказания платных                услуг – 10 530 422,24 рублей, за счет местного бюджета – 72 796 452,44 рублей;</w:t>
            </w:r>
          </w:p>
          <w:p w:rsidR="00641969" w:rsidRPr="00641969" w:rsidRDefault="00641969" w:rsidP="00641969">
            <w:pPr>
              <w:jc w:val="both"/>
              <w:rPr>
                <w:rFonts w:ascii="Arial" w:hAnsi="Arial" w:cs="Arial"/>
                <w:sz w:val="24"/>
              </w:rPr>
            </w:pPr>
            <w:r w:rsidRPr="00641969">
              <w:rPr>
                <w:rFonts w:ascii="Arial" w:hAnsi="Arial" w:cs="Arial"/>
                <w:sz w:val="24"/>
              </w:rPr>
              <w:t>2018 год –</w:t>
            </w:r>
            <w:r>
              <w:rPr>
                <w:rFonts w:ascii="Arial" w:hAnsi="Arial" w:cs="Arial"/>
                <w:sz w:val="24"/>
              </w:rPr>
              <w:t xml:space="preserve"> </w:t>
            </w:r>
            <w:r w:rsidRPr="00641969">
              <w:rPr>
                <w:rFonts w:ascii="Arial" w:hAnsi="Arial" w:cs="Arial"/>
                <w:sz w:val="24"/>
              </w:rPr>
              <w:t>274 381 276,62 рублей, в том числе за счет сре</w:t>
            </w:r>
            <w:proofErr w:type="gramStart"/>
            <w:r w:rsidRPr="00641969">
              <w:rPr>
                <w:rFonts w:ascii="Arial" w:hAnsi="Arial" w:cs="Arial"/>
                <w:sz w:val="24"/>
              </w:rPr>
              <w:t>дств кр</w:t>
            </w:r>
            <w:proofErr w:type="gramEnd"/>
            <w:r w:rsidRPr="00641969">
              <w:rPr>
                <w:rFonts w:ascii="Arial" w:hAnsi="Arial" w:cs="Arial"/>
                <w:sz w:val="24"/>
              </w:rPr>
              <w:t>аевого бюджета – 187 019 800,00 рублей, за счет доходов от оказания платных услуг</w:t>
            </w:r>
            <w:r>
              <w:rPr>
                <w:rFonts w:ascii="Arial" w:hAnsi="Arial" w:cs="Arial"/>
                <w:sz w:val="24"/>
              </w:rPr>
              <w:t>-</w:t>
            </w:r>
            <w:r w:rsidRPr="00641969">
              <w:rPr>
                <w:rFonts w:ascii="Arial" w:hAnsi="Arial" w:cs="Arial"/>
                <w:sz w:val="24"/>
              </w:rPr>
              <w:t xml:space="preserve"> 11 490 113,92 рублей, за счет местного бюджета 75 871 362,70 рублей;</w:t>
            </w:r>
          </w:p>
          <w:p w:rsidR="00641969" w:rsidRPr="00641969" w:rsidRDefault="00641969" w:rsidP="00641969">
            <w:pPr>
              <w:jc w:val="both"/>
              <w:rPr>
                <w:rFonts w:ascii="Arial" w:hAnsi="Arial" w:cs="Arial"/>
                <w:sz w:val="24"/>
              </w:rPr>
            </w:pPr>
            <w:r w:rsidRPr="00641969">
              <w:rPr>
                <w:rFonts w:ascii="Arial" w:hAnsi="Arial" w:cs="Arial"/>
                <w:sz w:val="24"/>
              </w:rPr>
              <w:t>2019 год –</w:t>
            </w:r>
            <w:r w:rsidR="00A6477B">
              <w:rPr>
                <w:rFonts w:ascii="Arial" w:hAnsi="Arial" w:cs="Arial"/>
                <w:sz w:val="24"/>
              </w:rPr>
              <w:t xml:space="preserve"> </w:t>
            </w:r>
            <w:r w:rsidRPr="00641969">
              <w:rPr>
                <w:rFonts w:ascii="Arial" w:hAnsi="Arial" w:cs="Arial"/>
                <w:sz w:val="24"/>
              </w:rPr>
              <w:t>274 975 460,43 рублей, в том числе за счет сре</w:t>
            </w:r>
            <w:proofErr w:type="gramStart"/>
            <w:r w:rsidRPr="00641969">
              <w:rPr>
                <w:rFonts w:ascii="Arial" w:hAnsi="Arial" w:cs="Arial"/>
                <w:sz w:val="24"/>
              </w:rPr>
              <w:t>дств кр</w:t>
            </w:r>
            <w:proofErr w:type="gramEnd"/>
            <w:r w:rsidRPr="00641969">
              <w:rPr>
                <w:rFonts w:ascii="Arial" w:hAnsi="Arial" w:cs="Arial"/>
                <w:sz w:val="24"/>
              </w:rPr>
              <w:t>аевого бюджета – 187 019 800,00 рублей, за счет доходов от оказания платных услуг</w:t>
            </w:r>
            <w:r>
              <w:rPr>
                <w:rFonts w:ascii="Arial" w:hAnsi="Arial" w:cs="Arial"/>
                <w:sz w:val="24"/>
              </w:rPr>
              <w:t>-</w:t>
            </w:r>
            <w:r w:rsidRPr="00641969">
              <w:rPr>
                <w:rFonts w:ascii="Arial" w:hAnsi="Arial" w:cs="Arial"/>
                <w:sz w:val="24"/>
              </w:rPr>
              <w:t xml:space="preserve"> 11 892 267,91 рублей, за счет местного бюджета 76 063 392,52 рублей;</w:t>
            </w:r>
          </w:p>
          <w:p w:rsidR="00641969" w:rsidRPr="00DD5925" w:rsidRDefault="00641969" w:rsidP="00641969">
            <w:pPr>
              <w:jc w:val="both"/>
              <w:rPr>
                <w:rFonts w:ascii="Arial" w:hAnsi="Arial" w:cs="Arial"/>
                <w:sz w:val="24"/>
              </w:rPr>
            </w:pPr>
            <w:r w:rsidRPr="00641969">
              <w:rPr>
                <w:rFonts w:ascii="Arial" w:hAnsi="Arial" w:cs="Arial"/>
                <w:sz w:val="24"/>
              </w:rPr>
              <w:t>2020 год –</w:t>
            </w:r>
            <w:r w:rsidR="00A6477B">
              <w:rPr>
                <w:rFonts w:ascii="Arial" w:hAnsi="Arial" w:cs="Arial"/>
                <w:sz w:val="24"/>
              </w:rPr>
              <w:t xml:space="preserve"> </w:t>
            </w:r>
            <w:r w:rsidRPr="00641969">
              <w:rPr>
                <w:rFonts w:ascii="Arial" w:hAnsi="Arial" w:cs="Arial"/>
                <w:sz w:val="24"/>
              </w:rPr>
              <w:t>275 379 797,54 рублей, в том числе за счет сре</w:t>
            </w:r>
            <w:proofErr w:type="gramStart"/>
            <w:r w:rsidRPr="00641969">
              <w:rPr>
                <w:rFonts w:ascii="Arial" w:hAnsi="Arial" w:cs="Arial"/>
                <w:sz w:val="24"/>
              </w:rPr>
              <w:t>дств кр</w:t>
            </w:r>
            <w:proofErr w:type="gramEnd"/>
            <w:r w:rsidRPr="00641969">
              <w:rPr>
                <w:rFonts w:ascii="Arial" w:hAnsi="Arial" w:cs="Arial"/>
                <w:sz w:val="24"/>
              </w:rPr>
              <w:t>аевого бюджета – 187 019 800,00 рублей, за счет доходов от оказания платных услуг</w:t>
            </w:r>
            <w:r w:rsidR="00A6477B">
              <w:rPr>
                <w:rFonts w:ascii="Arial" w:hAnsi="Arial" w:cs="Arial"/>
                <w:sz w:val="24"/>
              </w:rPr>
              <w:t>-</w:t>
            </w:r>
            <w:r w:rsidRPr="00641969">
              <w:rPr>
                <w:rFonts w:ascii="Arial" w:hAnsi="Arial" w:cs="Arial"/>
                <w:sz w:val="24"/>
              </w:rPr>
              <w:t xml:space="preserve"> 12 296 605,02 рублей, за счет местного бюджета 76 063 392,52 рублей.</w:t>
            </w:r>
          </w:p>
          <w:p w:rsidR="0020238E" w:rsidRPr="005B1927" w:rsidRDefault="0020238E" w:rsidP="00BB0691">
            <w:pPr>
              <w:rPr>
                <w:rFonts w:ascii="Arial" w:hAnsi="Arial" w:cs="Arial"/>
                <w:sz w:val="24"/>
              </w:rPr>
            </w:pPr>
          </w:p>
        </w:tc>
      </w:tr>
      <w:tr w:rsidR="00C16F7A" w:rsidRPr="005B1927" w:rsidTr="008A42E8">
        <w:trPr>
          <w:trHeight w:val="274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16F7A" w:rsidRPr="005B1927" w:rsidRDefault="00C16F7A" w:rsidP="005B1927">
            <w:pPr>
              <w:rPr>
                <w:rFonts w:ascii="Arial" w:hAnsi="Arial" w:cs="Arial"/>
                <w:iCs/>
                <w:sz w:val="24"/>
              </w:rPr>
            </w:pPr>
            <w:r w:rsidRPr="005B1927">
              <w:rPr>
                <w:rFonts w:ascii="Arial" w:hAnsi="Arial" w:cs="Arial"/>
                <w:iCs/>
                <w:sz w:val="24"/>
              </w:rPr>
              <w:t xml:space="preserve">Система организации </w:t>
            </w:r>
            <w:proofErr w:type="gramStart"/>
            <w:r w:rsidRPr="005B1927">
              <w:rPr>
                <w:rFonts w:ascii="Arial" w:hAnsi="Arial" w:cs="Arial"/>
                <w:iCs/>
                <w:sz w:val="24"/>
              </w:rPr>
              <w:t xml:space="preserve">контроля </w:t>
            </w:r>
            <w:r w:rsidR="00A13ACF">
              <w:rPr>
                <w:rFonts w:ascii="Arial" w:hAnsi="Arial" w:cs="Arial"/>
                <w:iCs/>
                <w:sz w:val="24"/>
              </w:rPr>
              <w:t xml:space="preserve">                         </w:t>
            </w:r>
            <w:r w:rsidRPr="005B1927">
              <w:rPr>
                <w:rFonts w:ascii="Arial" w:hAnsi="Arial" w:cs="Arial"/>
                <w:iCs/>
                <w:sz w:val="24"/>
              </w:rPr>
              <w:t>за</w:t>
            </w:r>
            <w:proofErr w:type="gramEnd"/>
            <w:r w:rsidRPr="005B1927">
              <w:rPr>
                <w:rFonts w:ascii="Arial" w:hAnsi="Arial" w:cs="Arial"/>
                <w:iCs/>
                <w:sz w:val="24"/>
              </w:rPr>
              <w:t xml:space="preserve"> исполнением подпрограммы</w:t>
            </w:r>
          </w:p>
        </w:tc>
        <w:tc>
          <w:tcPr>
            <w:tcW w:w="617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16F7A" w:rsidRPr="005B1927" w:rsidRDefault="00C16F7A" w:rsidP="005B1927">
            <w:pPr>
              <w:rPr>
                <w:rFonts w:ascii="Arial" w:hAnsi="Arial" w:cs="Arial"/>
                <w:sz w:val="24"/>
              </w:rPr>
            </w:pPr>
            <w:proofErr w:type="gramStart"/>
            <w:r w:rsidRPr="005B1927">
              <w:rPr>
                <w:rFonts w:ascii="Arial" w:hAnsi="Arial" w:cs="Arial"/>
                <w:sz w:val="24"/>
              </w:rPr>
              <w:t>Контроль за</w:t>
            </w:r>
            <w:proofErr w:type="gramEnd"/>
            <w:r w:rsidRPr="005B1927">
              <w:rPr>
                <w:rFonts w:ascii="Arial" w:hAnsi="Arial" w:cs="Arial"/>
                <w:sz w:val="24"/>
              </w:rPr>
              <w:t xml:space="preserve"> ходом реализации </w:t>
            </w:r>
            <w:r w:rsidR="009E404F">
              <w:rPr>
                <w:rFonts w:ascii="Arial" w:hAnsi="Arial" w:cs="Arial"/>
                <w:sz w:val="24"/>
              </w:rPr>
              <w:t>под</w:t>
            </w:r>
            <w:r w:rsidRPr="005B1927">
              <w:rPr>
                <w:rFonts w:ascii="Arial" w:hAnsi="Arial" w:cs="Arial"/>
                <w:sz w:val="24"/>
              </w:rPr>
              <w:t>программы осуществляют:</w:t>
            </w:r>
          </w:p>
          <w:p w:rsidR="00C16F7A" w:rsidRPr="005B1927" w:rsidRDefault="00C16F7A" w:rsidP="005B1927">
            <w:pPr>
              <w:rPr>
                <w:rFonts w:ascii="Arial" w:hAnsi="Arial" w:cs="Arial"/>
                <w:sz w:val="24"/>
              </w:rPr>
            </w:pPr>
            <w:r w:rsidRPr="005B1927">
              <w:rPr>
                <w:rFonts w:ascii="Arial" w:hAnsi="Arial" w:cs="Arial"/>
                <w:sz w:val="24"/>
              </w:rPr>
              <w:t>Отдел образования администрации города Бородино;</w:t>
            </w:r>
          </w:p>
          <w:p w:rsidR="00C560CE" w:rsidRPr="005B1927" w:rsidRDefault="00C560CE" w:rsidP="005B1927">
            <w:pPr>
              <w:rPr>
                <w:rFonts w:ascii="Arial" w:hAnsi="Arial" w:cs="Arial"/>
                <w:sz w:val="24"/>
              </w:rPr>
            </w:pPr>
            <w:r w:rsidRPr="005B1927">
              <w:rPr>
                <w:rFonts w:ascii="Arial" w:hAnsi="Arial" w:cs="Arial"/>
                <w:sz w:val="24"/>
              </w:rPr>
              <w:t>отдел планирования</w:t>
            </w:r>
            <w:r w:rsidR="00F60336" w:rsidRPr="005B1927">
              <w:rPr>
                <w:rFonts w:ascii="Arial" w:hAnsi="Arial" w:cs="Arial"/>
                <w:sz w:val="24"/>
              </w:rPr>
              <w:t>,</w:t>
            </w:r>
            <w:r w:rsidRPr="005B1927">
              <w:rPr>
                <w:rFonts w:ascii="Arial" w:hAnsi="Arial" w:cs="Arial"/>
                <w:sz w:val="24"/>
              </w:rPr>
              <w:t xml:space="preserve"> экономического развития</w:t>
            </w:r>
            <w:r w:rsidR="00F60336" w:rsidRPr="005B1927">
              <w:rPr>
                <w:rFonts w:ascii="Arial" w:hAnsi="Arial" w:cs="Arial"/>
                <w:sz w:val="24"/>
              </w:rPr>
              <w:t xml:space="preserve">, кадрового обеспечения и охраны труда </w:t>
            </w:r>
            <w:r w:rsidRPr="005B1927">
              <w:rPr>
                <w:rFonts w:ascii="Arial" w:hAnsi="Arial" w:cs="Arial"/>
                <w:sz w:val="24"/>
              </w:rPr>
              <w:t xml:space="preserve"> администрации города Бородино;</w:t>
            </w:r>
          </w:p>
          <w:p w:rsidR="00C16F7A" w:rsidRPr="005B1927" w:rsidRDefault="00C560CE" w:rsidP="005B1927">
            <w:pPr>
              <w:rPr>
                <w:rFonts w:ascii="Arial" w:hAnsi="Arial" w:cs="Arial"/>
                <w:sz w:val="24"/>
              </w:rPr>
            </w:pPr>
            <w:r w:rsidRPr="005B1927">
              <w:rPr>
                <w:rFonts w:ascii="Arial" w:hAnsi="Arial" w:cs="Arial"/>
                <w:sz w:val="24"/>
              </w:rPr>
              <w:t>финансовое управление администрации города Бородино</w:t>
            </w:r>
          </w:p>
        </w:tc>
      </w:tr>
    </w:tbl>
    <w:p w:rsidR="00F20AE2" w:rsidRDefault="00F20AE2" w:rsidP="005B1927">
      <w:pPr>
        <w:rPr>
          <w:rFonts w:ascii="Arial" w:hAnsi="Arial" w:cs="Arial"/>
          <w:b/>
          <w:sz w:val="24"/>
        </w:rPr>
      </w:pPr>
    </w:p>
    <w:p w:rsidR="00C16F7A" w:rsidRPr="005B1927" w:rsidRDefault="00F20AE2" w:rsidP="00A27B01">
      <w:pPr>
        <w:jc w:val="center"/>
        <w:rPr>
          <w:rFonts w:ascii="Arial" w:hAnsi="Arial" w:cs="Arial"/>
          <w:b/>
          <w:sz w:val="24"/>
        </w:rPr>
      </w:pPr>
      <w:r w:rsidRPr="005B1927">
        <w:rPr>
          <w:rFonts w:ascii="Arial" w:hAnsi="Arial" w:cs="Arial"/>
          <w:b/>
          <w:sz w:val="24"/>
        </w:rPr>
        <w:t xml:space="preserve">2. </w:t>
      </w:r>
      <w:r w:rsidR="00C16F7A" w:rsidRPr="005B1927">
        <w:rPr>
          <w:rFonts w:ascii="Arial" w:hAnsi="Arial" w:cs="Arial"/>
          <w:b/>
          <w:sz w:val="24"/>
        </w:rPr>
        <w:t>Основные разделы подпрограммы</w:t>
      </w:r>
    </w:p>
    <w:p w:rsidR="00C16F7A" w:rsidRPr="005B1927" w:rsidRDefault="00C16F7A" w:rsidP="00430B08">
      <w:pPr>
        <w:ind w:firstLine="709"/>
        <w:rPr>
          <w:rFonts w:ascii="Arial" w:hAnsi="Arial" w:cs="Arial"/>
          <w:b/>
          <w:sz w:val="24"/>
        </w:rPr>
      </w:pPr>
    </w:p>
    <w:p w:rsidR="00C16F7A" w:rsidRPr="005B1927" w:rsidRDefault="00C16F7A" w:rsidP="00A27B01">
      <w:pPr>
        <w:jc w:val="center"/>
        <w:rPr>
          <w:rFonts w:ascii="Arial" w:hAnsi="Arial" w:cs="Arial"/>
          <w:b/>
          <w:sz w:val="24"/>
        </w:rPr>
      </w:pPr>
      <w:r w:rsidRPr="005B1927">
        <w:rPr>
          <w:rFonts w:ascii="Arial" w:hAnsi="Arial" w:cs="Arial"/>
          <w:b/>
          <w:sz w:val="24"/>
        </w:rPr>
        <w:t xml:space="preserve">2.1. Постановка </w:t>
      </w:r>
      <w:r w:rsidR="00235E0A">
        <w:rPr>
          <w:rFonts w:ascii="Arial" w:hAnsi="Arial" w:cs="Arial"/>
          <w:b/>
          <w:sz w:val="24"/>
        </w:rPr>
        <w:t>обще</w:t>
      </w:r>
      <w:r w:rsidRPr="005B1927">
        <w:rPr>
          <w:rFonts w:ascii="Arial" w:hAnsi="Arial" w:cs="Arial"/>
          <w:b/>
          <w:sz w:val="24"/>
        </w:rPr>
        <w:t>городской проблемы и обоснование необходимости разработки подпрограммы</w:t>
      </w:r>
    </w:p>
    <w:p w:rsidR="003408F2" w:rsidRPr="005B1927" w:rsidRDefault="00C16F7A" w:rsidP="003408F2">
      <w:pPr>
        <w:pStyle w:val="af1"/>
        <w:spacing w:after="0"/>
        <w:ind w:firstLine="709"/>
        <w:jc w:val="both"/>
        <w:rPr>
          <w:rFonts w:ascii="Arial" w:hAnsi="Arial" w:cs="Arial"/>
        </w:rPr>
      </w:pPr>
      <w:r w:rsidRPr="00914732">
        <w:rPr>
          <w:rFonts w:ascii="Arial" w:hAnsi="Arial" w:cs="Arial"/>
        </w:rPr>
        <w:t>В 201</w:t>
      </w:r>
      <w:r w:rsidR="001B15B3" w:rsidRPr="00914732">
        <w:rPr>
          <w:rFonts w:ascii="Arial" w:hAnsi="Arial" w:cs="Arial"/>
        </w:rPr>
        <w:t>6</w:t>
      </w:r>
      <w:r w:rsidRPr="00914732">
        <w:rPr>
          <w:rFonts w:ascii="Arial" w:hAnsi="Arial" w:cs="Arial"/>
        </w:rPr>
        <w:t>-201</w:t>
      </w:r>
      <w:r w:rsidR="001B15B3" w:rsidRPr="00914732">
        <w:rPr>
          <w:rFonts w:ascii="Arial" w:hAnsi="Arial" w:cs="Arial"/>
        </w:rPr>
        <w:t>7</w:t>
      </w:r>
      <w:r w:rsidRPr="00914732">
        <w:rPr>
          <w:rFonts w:ascii="Arial" w:hAnsi="Arial" w:cs="Arial"/>
        </w:rPr>
        <w:t xml:space="preserve"> учебном году сеть образовательных учреждений </w:t>
      </w:r>
      <w:proofErr w:type="spellStart"/>
      <w:r w:rsidRPr="00914732">
        <w:rPr>
          <w:rFonts w:ascii="Arial" w:hAnsi="Arial" w:cs="Arial"/>
        </w:rPr>
        <w:t>г</w:t>
      </w:r>
      <w:proofErr w:type="gramStart"/>
      <w:r w:rsidRPr="00914732">
        <w:rPr>
          <w:rFonts w:ascii="Arial" w:hAnsi="Arial" w:cs="Arial"/>
        </w:rPr>
        <w:t>.Б</w:t>
      </w:r>
      <w:proofErr w:type="gramEnd"/>
      <w:r w:rsidRPr="00914732">
        <w:rPr>
          <w:rFonts w:ascii="Arial" w:hAnsi="Arial" w:cs="Arial"/>
        </w:rPr>
        <w:t>ородино</w:t>
      </w:r>
      <w:proofErr w:type="spellEnd"/>
      <w:r w:rsidRPr="00914732">
        <w:rPr>
          <w:rFonts w:ascii="Arial" w:hAnsi="Arial" w:cs="Arial"/>
        </w:rPr>
        <w:t xml:space="preserve"> включала</w:t>
      </w:r>
      <w:r w:rsidRPr="00914732">
        <w:rPr>
          <w:rFonts w:ascii="Arial" w:hAnsi="Arial" w:cs="Arial"/>
          <w:color w:val="FF0000"/>
        </w:rPr>
        <w:t xml:space="preserve"> </w:t>
      </w:r>
      <w:r w:rsidR="000A2965" w:rsidRPr="00914732">
        <w:rPr>
          <w:rFonts w:ascii="Arial" w:hAnsi="Arial" w:cs="Arial"/>
        </w:rPr>
        <w:t>7</w:t>
      </w:r>
      <w:r w:rsidRPr="00914732">
        <w:rPr>
          <w:rFonts w:ascii="Arial" w:hAnsi="Arial" w:cs="Arial"/>
        </w:rPr>
        <w:t xml:space="preserve"> </w:t>
      </w:r>
      <w:r w:rsidRPr="00914732">
        <w:rPr>
          <w:rFonts w:ascii="Arial" w:hAnsi="Arial" w:cs="Arial"/>
          <w:snapToGrid w:val="0"/>
        </w:rPr>
        <w:t>дошкольных образовательных учреждений</w:t>
      </w:r>
      <w:r w:rsidR="008C7554" w:rsidRPr="00914732">
        <w:rPr>
          <w:rFonts w:ascii="Arial" w:hAnsi="Arial" w:cs="Arial"/>
          <w:snapToGrid w:val="0"/>
        </w:rPr>
        <w:t>,</w:t>
      </w:r>
      <w:r w:rsidRPr="00914732">
        <w:rPr>
          <w:rFonts w:ascii="Arial" w:hAnsi="Arial" w:cs="Arial"/>
          <w:snapToGrid w:val="0"/>
        </w:rPr>
        <w:t xml:space="preserve"> </w:t>
      </w:r>
      <w:r w:rsidR="001E0AEC" w:rsidRPr="00914732">
        <w:rPr>
          <w:rFonts w:ascii="Arial" w:hAnsi="Arial" w:cs="Arial"/>
        </w:rPr>
        <w:t>3</w:t>
      </w:r>
      <w:r w:rsidRPr="00914732">
        <w:rPr>
          <w:rFonts w:ascii="Arial" w:hAnsi="Arial" w:cs="Arial"/>
        </w:rPr>
        <w:t xml:space="preserve"> образовательн</w:t>
      </w:r>
      <w:r w:rsidR="001E0AEC" w:rsidRPr="00914732">
        <w:rPr>
          <w:rFonts w:ascii="Arial" w:hAnsi="Arial" w:cs="Arial"/>
        </w:rPr>
        <w:t>ые</w:t>
      </w:r>
      <w:r w:rsidRPr="00914732">
        <w:rPr>
          <w:rFonts w:ascii="Arial" w:hAnsi="Arial" w:cs="Arial"/>
        </w:rPr>
        <w:t xml:space="preserve"> </w:t>
      </w:r>
      <w:r w:rsidR="001E0AEC" w:rsidRPr="00914732">
        <w:rPr>
          <w:rFonts w:ascii="Arial" w:hAnsi="Arial" w:cs="Arial"/>
        </w:rPr>
        <w:t>школы</w:t>
      </w:r>
      <w:r w:rsidRPr="00914732">
        <w:rPr>
          <w:rFonts w:ascii="Arial" w:hAnsi="Arial" w:cs="Arial"/>
        </w:rPr>
        <w:t>, предоставляющую начальное</w:t>
      </w:r>
      <w:r w:rsidR="000A2965" w:rsidRPr="00914732">
        <w:rPr>
          <w:rFonts w:ascii="Arial" w:hAnsi="Arial" w:cs="Arial"/>
        </w:rPr>
        <w:t xml:space="preserve"> общее</w:t>
      </w:r>
      <w:r w:rsidRPr="00914732">
        <w:rPr>
          <w:rFonts w:ascii="Arial" w:hAnsi="Arial" w:cs="Arial"/>
        </w:rPr>
        <w:t>, основное</w:t>
      </w:r>
      <w:r w:rsidR="00FB21A5" w:rsidRPr="00914732">
        <w:rPr>
          <w:rFonts w:ascii="Arial" w:hAnsi="Arial" w:cs="Arial"/>
        </w:rPr>
        <w:t xml:space="preserve"> общее</w:t>
      </w:r>
      <w:r w:rsidRPr="00914732">
        <w:rPr>
          <w:rFonts w:ascii="Arial" w:hAnsi="Arial" w:cs="Arial"/>
        </w:rPr>
        <w:t xml:space="preserve">, среднее </w:t>
      </w:r>
      <w:r w:rsidR="000A2965" w:rsidRPr="00914732">
        <w:rPr>
          <w:rFonts w:ascii="Arial" w:hAnsi="Arial" w:cs="Arial"/>
        </w:rPr>
        <w:t xml:space="preserve">общее </w:t>
      </w:r>
      <w:r w:rsidRPr="00914732">
        <w:rPr>
          <w:rFonts w:ascii="Arial" w:hAnsi="Arial" w:cs="Arial"/>
        </w:rPr>
        <w:t>образование</w:t>
      </w:r>
      <w:r w:rsidR="008C7554" w:rsidRPr="00914732">
        <w:rPr>
          <w:rFonts w:ascii="Arial" w:hAnsi="Arial" w:cs="Arial"/>
        </w:rPr>
        <w:t>,</w:t>
      </w:r>
      <w:r w:rsidRPr="00914732">
        <w:rPr>
          <w:rFonts w:ascii="Arial" w:hAnsi="Arial" w:cs="Arial"/>
        </w:rPr>
        <w:t xml:space="preserve"> </w:t>
      </w:r>
      <w:r w:rsidR="000A2965" w:rsidRPr="00914732">
        <w:rPr>
          <w:rFonts w:ascii="Arial" w:hAnsi="Arial" w:cs="Arial"/>
        </w:rPr>
        <w:t>1</w:t>
      </w:r>
      <w:r w:rsidRPr="00914732">
        <w:rPr>
          <w:rFonts w:ascii="Arial" w:hAnsi="Arial" w:cs="Arial"/>
        </w:rPr>
        <w:t xml:space="preserve"> учреждени</w:t>
      </w:r>
      <w:r w:rsidR="000A2965" w:rsidRPr="00914732">
        <w:rPr>
          <w:rFonts w:ascii="Arial" w:hAnsi="Arial" w:cs="Arial"/>
        </w:rPr>
        <w:t>е</w:t>
      </w:r>
      <w:r w:rsidRPr="00914732">
        <w:rPr>
          <w:rFonts w:ascii="Arial" w:hAnsi="Arial" w:cs="Arial"/>
        </w:rPr>
        <w:t xml:space="preserve"> системы дополнительного образования детей</w:t>
      </w:r>
      <w:r w:rsidR="00BE040F" w:rsidRPr="00914732">
        <w:rPr>
          <w:rFonts w:ascii="Arial" w:hAnsi="Arial" w:cs="Arial"/>
        </w:rPr>
        <w:t>, детский загородный стационарный оздоровительный лагерь «Шахт</w:t>
      </w:r>
      <w:r w:rsidR="00AE3102" w:rsidRPr="00914732">
        <w:rPr>
          <w:rFonts w:ascii="Arial" w:hAnsi="Arial" w:cs="Arial"/>
        </w:rPr>
        <w:t>е</w:t>
      </w:r>
      <w:r w:rsidR="00BE040F" w:rsidRPr="00914732">
        <w:rPr>
          <w:rFonts w:ascii="Arial" w:hAnsi="Arial" w:cs="Arial"/>
        </w:rPr>
        <w:t>р»</w:t>
      </w:r>
      <w:r w:rsidR="003408F2" w:rsidRPr="00914732">
        <w:rPr>
          <w:rFonts w:ascii="Arial" w:hAnsi="Arial" w:cs="Arial"/>
        </w:rPr>
        <w:t>, подведомственных Отделу образования.</w:t>
      </w:r>
    </w:p>
    <w:p w:rsidR="00C16F7A" w:rsidRPr="005B1927" w:rsidRDefault="00BE040F" w:rsidP="00430B08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>Т</w:t>
      </w:r>
      <w:r w:rsidR="00C16F7A" w:rsidRPr="005B1927">
        <w:rPr>
          <w:rFonts w:ascii="Arial" w:hAnsi="Arial" w:cs="Arial"/>
          <w:sz w:val="24"/>
        </w:rPr>
        <w:t xml:space="preserve">екущий момент характеризуется процессами, которые стимулируют образовательные </w:t>
      </w:r>
      <w:r w:rsidR="001E0AEC" w:rsidRPr="005B1927">
        <w:rPr>
          <w:rFonts w:ascii="Arial" w:hAnsi="Arial" w:cs="Arial"/>
          <w:sz w:val="24"/>
        </w:rPr>
        <w:t>учреждения</w:t>
      </w:r>
      <w:r w:rsidR="00C16F7A" w:rsidRPr="005B1927">
        <w:rPr>
          <w:rFonts w:ascii="Arial" w:hAnsi="Arial" w:cs="Arial"/>
          <w:sz w:val="24"/>
        </w:rPr>
        <w:t xml:space="preserve"> к реализации всех видов образовательных программ в одно</w:t>
      </w:r>
      <w:r w:rsidR="001E0AEC" w:rsidRPr="005B1927">
        <w:rPr>
          <w:rFonts w:ascii="Arial" w:hAnsi="Arial" w:cs="Arial"/>
          <w:sz w:val="24"/>
        </w:rPr>
        <w:t>м</w:t>
      </w:r>
      <w:r w:rsidR="00C16F7A" w:rsidRPr="005B1927">
        <w:rPr>
          <w:rFonts w:ascii="Arial" w:hAnsi="Arial" w:cs="Arial"/>
          <w:sz w:val="24"/>
        </w:rPr>
        <w:t xml:space="preserve"> </w:t>
      </w:r>
      <w:r w:rsidR="001E0AEC" w:rsidRPr="005B1927">
        <w:rPr>
          <w:rFonts w:ascii="Arial" w:hAnsi="Arial" w:cs="Arial"/>
          <w:sz w:val="24"/>
        </w:rPr>
        <w:t>учреждении</w:t>
      </w:r>
      <w:r w:rsidR="00C16F7A" w:rsidRPr="005B1927">
        <w:rPr>
          <w:rFonts w:ascii="Arial" w:hAnsi="Arial" w:cs="Arial"/>
          <w:sz w:val="24"/>
        </w:rPr>
        <w:t xml:space="preserve">. </w:t>
      </w:r>
    </w:p>
    <w:p w:rsidR="00C16F7A" w:rsidRPr="005B1927" w:rsidRDefault="00C16F7A" w:rsidP="00430B08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 xml:space="preserve">Причиной этого является потребность общества в доступных и качественных образовательных услугах. Ограниченность финансовых, кадровых ресурсов побуждает к оптимизации </w:t>
      </w:r>
      <w:proofErr w:type="spellStart"/>
      <w:r w:rsidR="00710BEB" w:rsidRPr="005B1927">
        <w:rPr>
          <w:rFonts w:ascii="Arial" w:hAnsi="Arial" w:cs="Arial"/>
          <w:sz w:val="24"/>
        </w:rPr>
        <w:t>энерго</w:t>
      </w:r>
      <w:proofErr w:type="spellEnd"/>
      <w:r w:rsidR="00710BEB" w:rsidRPr="005B1927">
        <w:rPr>
          <w:rFonts w:ascii="Arial" w:hAnsi="Arial" w:cs="Arial"/>
          <w:sz w:val="24"/>
        </w:rPr>
        <w:t xml:space="preserve">- и трудозатрат, </w:t>
      </w:r>
      <w:r w:rsidR="00BE040F" w:rsidRPr="005B1927">
        <w:rPr>
          <w:rFonts w:ascii="Arial" w:hAnsi="Arial" w:cs="Arial"/>
          <w:sz w:val="24"/>
        </w:rPr>
        <w:t xml:space="preserve">кадровых и </w:t>
      </w:r>
      <w:r w:rsidRPr="005B1927">
        <w:rPr>
          <w:rFonts w:ascii="Arial" w:hAnsi="Arial" w:cs="Arial"/>
          <w:sz w:val="24"/>
        </w:rPr>
        <w:t xml:space="preserve">материальных ресурсов. </w:t>
      </w:r>
      <w:r w:rsidR="00710BEB" w:rsidRPr="005B1927">
        <w:rPr>
          <w:rFonts w:ascii="Arial" w:hAnsi="Arial" w:cs="Arial"/>
          <w:sz w:val="24"/>
        </w:rPr>
        <w:t>Уже в настоящее время ш</w:t>
      </w:r>
      <w:r w:rsidRPr="005B1927">
        <w:rPr>
          <w:rFonts w:ascii="Arial" w:hAnsi="Arial" w:cs="Arial"/>
          <w:sz w:val="24"/>
        </w:rPr>
        <w:t>колы реализую</w:t>
      </w:r>
      <w:r w:rsidR="001E0AEC" w:rsidRPr="005B1927">
        <w:rPr>
          <w:rFonts w:ascii="Arial" w:hAnsi="Arial" w:cs="Arial"/>
          <w:sz w:val="24"/>
        </w:rPr>
        <w:t>т</w:t>
      </w:r>
      <w:r w:rsidRPr="005B1927">
        <w:rPr>
          <w:rFonts w:ascii="Arial" w:hAnsi="Arial" w:cs="Arial"/>
          <w:sz w:val="24"/>
        </w:rPr>
        <w:t xml:space="preserve"> программы дополнительного образования, организуют отдых и оздоровление детей. </w:t>
      </w:r>
    </w:p>
    <w:p w:rsidR="00C16F7A" w:rsidRPr="005B1927" w:rsidRDefault="00C16F7A" w:rsidP="00430B08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5B1927">
        <w:rPr>
          <w:rFonts w:ascii="Arial" w:hAnsi="Arial" w:cs="Arial"/>
          <w:snapToGrid w:val="0"/>
          <w:sz w:val="24"/>
        </w:rPr>
        <w:t xml:space="preserve">В предстоящие годы продолжится повышение эффективности системы образования </w:t>
      </w:r>
      <w:r w:rsidR="001E0AEC" w:rsidRPr="005B1927">
        <w:rPr>
          <w:rFonts w:ascii="Arial" w:hAnsi="Arial" w:cs="Arial"/>
          <w:snapToGrid w:val="0"/>
          <w:sz w:val="24"/>
        </w:rPr>
        <w:t>города</w:t>
      </w:r>
      <w:r w:rsidRPr="005B1927">
        <w:rPr>
          <w:rFonts w:ascii="Arial" w:hAnsi="Arial" w:cs="Arial"/>
          <w:snapToGrid w:val="0"/>
          <w:sz w:val="24"/>
        </w:rPr>
        <w:t xml:space="preserve">. </w:t>
      </w:r>
    </w:p>
    <w:p w:rsidR="00C16F7A" w:rsidRPr="005B1927" w:rsidRDefault="00C16F7A" w:rsidP="00430B08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>Дошкольное образование</w:t>
      </w:r>
      <w:r w:rsidR="001E0AEC" w:rsidRPr="005B1927">
        <w:rPr>
          <w:rFonts w:ascii="Arial" w:hAnsi="Arial" w:cs="Arial"/>
          <w:sz w:val="24"/>
        </w:rPr>
        <w:t>.</w:t>
      </w:r>
    </w:p>
    <w:p w:rsidR="00C16F7A" w:rsidRPr="00914732" w:rsidRDefault="00C16F7A" w:rsidP="00430B08">
      <w:pPr>
        <w:shd w:val="clear" w:color="auto" w:fill="FFFFFF"/>
        <w:ind w:firstLine="709"/>
        <w:jc w:val="both"/>
        <w:rPr>
          <w:rFonts w:ascii="Arial" w:hAnsi="Arial" w:cs="Arial"/>
          <w:snapToGrid w:val="0"/>
          <w:sz w:val="24"/>
        </w:rPr>
      </w:pPr>
      <w:r w:rsidRPr="005B1927">
        <w:rPr>
          <w:rFonts w:ascii="Arial" w:hAnsi="Arial" w:cs="Arial"/>
          <w:snapToGrid w:val="0"/>
          <w:sz w:val="24"/>
        </w:rPr>
        <w:t xml:space="preserve">В системе дошкольного образования по состоянию на </w:t>
      </w:r>
      <w:r w:rsidR="00CB4525" w:rsidRPr="005B1927">
        <w:rPr>
          <w:rFonts w:ascii="Arial" w:hAnsi="Arial" w:cs="Arial"/>
          <w:snapToGrid w:val="0"/>
          <w:sz w:val="24"/>
        </w:rPr>
        <w:t>01.01.2014 г</w:t>
      </w:r>
      <w:r w:rsidR="00362B39" w:rsidRPr="005B1927">
        <w:rPr>
          <w:rFonts w:ascii="Arial" w:hAnsi="Arial" w:cs="Arial"/>
          <w:snapToGrid w:val="0"/>
          <w:sz w:val="24"/>
        </w:rPr>
        <w:t>.</w:t>
      </w:r>
      <w:r w:rsidR="00CB4525" w:rsidRPr="005B1927">
        <w:rPr>
          <w:rFonts w:ascii="Arial" w:hAnsi="Arial" w:cs="Arial"/>
          <w:snapToGrid w:val="0"/>
          <w:sz w:val="24"/>
        </w:rPr>
        <w:t xml:space="preserve"> функционировали 6 дошкольных образовательных учреждений, </w:t>
      </w:r>
      <w:r w:rsidR="00CF0085">
        <w:rPr>
          <w:rFonts w:ascii="Arial" w:hAnsi="Arial" w:cs="Arial"/>
          <w:snapToGrid w:val="0"/>
          <w:sz w:val="24"/>
        </w:rPr>
        <w:t xml:space="preserve">                                           </w:t>
      </w:r>
      <w:r w:rsidR="00D022E3">
        <w:rPr>
          <w:rFonts w:ascii="Arial" w:hAnsi="Arial" w:cs="Arial"/>
          <w:snapToGrid w:val="0"/>
          <w:sz w:val="24"/>
        </w:rPr>
        <w:t xml:space="preserve">с </w:t>
      </w:r>
      <w:r w:rsidRPr="00914732">
        <w:rPr>
          <w:rFonts w:ascii="Arial" w:hAnsi="Arial" w:cs="Arial"/>
          <w:snapToGrid w:val="0"/>
          <w:sz w:val="24"/>
        </w:rPr>
        <w:t>201</w:t>
      </w:r>
      <w:r w:rsidR="00D022E3">
        <w:rPr>
          <w:rFonts w:ascii="Arial" w:hAnsi="Arial" w:cs="Arial"/>
          <w:snapToGrid w:val="0"/>
          <w:sz w:val="24"/>
        </w:rPr>
        <w:t>5</w:t>
      </w:r>
      <w:r w:rsidRPr="00914732">
        <w:rPr>
          <w:rFonts w:ascii="Arial" w:hAnsi="Arial" w:cs="Arial"/>
          <w:snapToGrid w:val="0"/>
          <w:sz w:val="24"/>
        </w:rPr>
        <w:t xml:space="preserve"> </w:t>
      </w:r>
      <w:r w:rsidR="005A63E4" w:rsidRPr="00914732">
        <w:rPr>
          <w:rFonts w:ascii="Arial" w:hAnsi="Arial" w:cs="Arial"/>
          <w:snapToGrid w:val="0"/>
          <w:sz w:val="24"/>
        </w:rPr>
        <w:t>г</w:t>
      </w:r>
      <w:r w:rsidR="00362B39" w:rsidRPr="00914732">
        <w:rPr>
          <w:rFonts w:ascii="Arial" w:hAnsi="Arial" w:cs="Arial"/>
          <w:snapToGrid w:val="0"/>
          <w:sz w:val="24"/>
        </w:rPr>
        <w:t>. -</w:t>
      </w:r>
      <w:r w:rsidRPr="00914732">
        <w:rPr>
          <w:rFonts w:ascii="Arial" w:hAnsi="Arial" w:cs="Arial"/>
          <w:snapToGrid w:val="0"/>
          <w:sz w:val="24"/>
        </w:rPr>
        <w:t xml:space="preserve"> </w:t>
      </w:r>
      <w:r w:rsidR="005A63E4" w:rsidRPr="00914732">
        <w:rPr>
          <w:rFonts w:ascii="Arial" w:hAnsi="Arial" w:cs="Arial"/>
          <w:snapToGrid w:val="0"/>
          <w:sz w:val="24"/>
        </w:rPr>
        <w:t>7</w:t>
      </w:r>
      <w:r w:rsidR="001E0AEC" w:rsidRPr="00914732">
        <w:rPr>
          <w:rFonts w:ascii="Arial" w:hAnsi="Arial" w:cs="Arial"/>
          <w:snapToGrid w:val="0"/>
          <w:sz w:val="24"/>
        </w:rPr>
        <w:t>.</w:t>
      </w:r>
      <w:r w:rsidRPr="00914732">
        <w:rPr>
          <w:rFonts w:ascii="Arial" w:hAnsi="Arial" w:cs="Arial"/>
          <w:sz w:val="24"/>
        </w:rPr>
        <w:t xml:space="preserve"> </w:t>
      </w:r>
    </w:p>
    <w:p w:rsidR="001312AF" w:rsidRPr="00914732" w:rsidRDefault="001312AF" w:rsidP="001312AF">
      <w:pPr>
        <w:shd w:val="clear" w:color="auto" w:fill="FFFFFF"/>
        <w:ind w:firstLine="709"/>
        <w:jc w:val="both"/>
        <w:rPr>
          <w:rFonts w:ascii="Arial" w:hAnsi="Arial" w:cs="Arial"/>
          <w:sz w:val="24"/>
        </w:rPr>
      </w:pPr>
      <w:r w:rsidRPr="00914732">
        <w:rPr>
          <w:rFonts w:ascii="Arial" w:hAnsi="Arial" w:cs="Arial"/>
          <w:sz w:val="24"/>
        </w:rPr>
        <w:t xml:space="preserve">По состоянию на 01.01.2017 г. в </w:t>
      </w:r>
      <w:proofErr w:type="spellStart"/>
      <w:r w:rsidRPr="00914732">
        <w:rPr>
          <w:rFonts w:ascii="Arial" w:hAnsi="Arial" w:cs="Arial"/>
          <w:sz w:val="24"/>
        </w:rPr>
        <w:t>г</w:t>
      </w:r>
      <w:proofErr w:type="gramStart"/>
      <w:r w:rsidRPr="00914732">
        <w:rPr>
          <w:rFonts w:ascii="Arial" w:hAnsi="Arial" w:cs="Arial"/>
          <w:sz w:val="24"/>
        </w:rPr>
        <w:t>.Б</w:t>
      </w:r>
      <w:proofErr w:type="gramEnd"/>
      <w:r w:rsidRPr="00914732">
        <w:rPr>
          <w:rFonts w:ascii="Arial" w:hAnsi="Arial" w:cs="Arial"/>
          <w:sz w:val="24"/>
        </w:rPr>
        <w:t>ородино</w:t>
      </w:r>
      <w:proofErr w:type="spellEnd"/>
      <w:r w:rsidRPr="00914732">
        <w:rPr>
          <w:rFonts w:ascii="Arial" w:hAnsi="Arial" w:cs="Arial"/>
          <w:sz w:val="24"/>
        </w:rPr>
        <w:t xml:space="preserve"> проживало</w:t>
      </w:r>
      <w:r w:rsidR="00D022E3">
        <w:rPr>
          <w:rFonts w:ascii="Arial" w:hAnsi="Arial" w:cs="Arial"/>
          <w:sz w:val="24"/>
        </w:rPr>
        <w:t xml:space="preserve"> </w:t>
      </w:r>
      <w:r w:rsidRPr="00914732">
        <w:rPr>
          <w:rFonts w:ascii="Arial" w:hAnsi="Arial" w:cs="Arial"/>
          <w:sz w:val="24"/>
        </w:rPr>
        <w:t xml:space="preserve">1495 детей в возрасте от 0 до 7 лет. </w:t>
      </w:r>
    </w:p>
    <w:p w:rsidR="00AC7060" w:rsidRPr="00914732" w:rsidRDefault="00AC7060" w:rsidP="00AC7060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914732">
        <w:rPr>
          <w:rFonts w:ascii="Arial" w:hAnsi="Arial" w:cs="Arial"/>
          <w:b w:val="0"/>
          <w:snapToGrid w:val="0"/>
          <w:sz w:val="24"/>
        </w:rPr>
        <w:t>В четвертом квартале 2016 года вве</w:t>
      </w:r>
      <w:r w:rsidR="00564C01" w:rsidRPr="00914732">
        <w:rPr>
          <w:rFonts w:ascii="Arial" w:hAnsi="Arial" w:cs="Arial"/>
          <w:b w:val="0"/>
          <w:snapToGrid w:val="0"/>
          <w:sz w:val="24"/>
        </w:rPr>
        <w:t>дено</w:t>
      </w:r>
      <w:r w:rsidRPr="00914732">
        <w:rPr>
          <w:rFonts w:ascii="Arial" w:hAnsi="Arial" w:cs="Arial"/>
          <w:b w:val="0"/>
          <w:snapToGrid w:val="0"/>
          <w:sz w:val="24"/>
        </w:rPr>
        <w:t xml:space="preserve"> дополнительно 52 места</w:t>
      </w:r>
      <w:r w:rsidRPr="00914732">
        <w:rPr>
          <w:rFonts w:ascii="Arial" w:hAnsi="Arial" w:cs="Arial"/>
          <w:b w:val="0"/>
          <w:sz w:val="24"/>
        </w:rPr>
        <w:t xml:space="preserve"> для детей                   от 1,5 до 3 лет за счет уплотнения в соответствии с требованиями СанПиН, в </w:t>
      </w:r>
      <w:proofErr w:type="gramStart"/>
      <w:r w:rsidRPr="00914732">
        <w:rPr>
          <w:rFonts w:ascii="Arial" w:hAnsi="Arial" w:cs="Arial"/>
          <w:b w:val="0"/>
          <w:sz w:val="24"/>
        </w:rPr>
        <w:t>связи</w:t>
      </w:r>
      <w:proofErr w:type="gramEnd"/>
      <w:r w:rsidRPr="00914732">
        <w:rPr>
          <w:rFonts w:ascii="Arial" w:hAnsi="Arial" w:cs="Arial"/>
          <w:b w:val="0"/>
          <w:sz w:val="24"/>
        </w:rPr>
        <w:t xml:space="preserve">               с чем о</w:t>
      </w:r>
      <w:r w:rsidRPr="00914732">
        <w:rPr>
          <w:rFonts w:ascii="Arial" w:hAnsi="Arial" w:cs="Arial"/>
          <w:b w:val="0"/>
          <w:snapToGrid w:val="0"/>
          <w:sz w:val="24"/>
        </w:rPr>
        <w:t>бщее количество мест в учреждениях, реализующих программы дошкольного образования, по состоянию на конец 2016 года составило 1113.</w:t>
      </w:r>
    </w:p>
    <w:p w:rsidR="001F773D" w:rsidRPr="00DD5B76" w:rsidRDefault="001C1CAB" w:rsidP="001F773D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914732">
        <w:rPr>
          <w:rFonts w:ascii="Arial" w:hAnsi="Arial" w:cs="Arial"/>
          <w:b w:val="0"/>
          <w:snapToGrid w:val="0"/>
          <w:sz w:val="24"/>
        </w:rPr>
        <w:t xml:space="preserve">С января </w:t>
      </w:r>
      <w:r w:rsidR="00C24AA2" w:rsidRPr="00914732">
        <w:rPr>
          <w:rFonts w:ascii="Arial" w:hAnsi="Arial" w:cs="Arial"/>
          <w:b w:val="0"/>
          <w:snapToGrid w:val="0"/>
          <w:sz w:val="24"/>
        </w:rPr>
        <w:t xml:space="preserve">2017 года </w:t>
      </w:r>
      <w:r w:rsidR="00AC7060" w:rsidRPr="00914732">
        <w:rPr>
          <w:rFonts w:ascii="Arial" w:hAnsi="Arial" w:cs="Arial"/>
          <w:b w:val="0"/>
          <w:snapToGrid w:val="0"/>
          <w:sz w:val="24"/>
        </w:rPr>
        <w:t xml:space="preserve">дошкольные образовательные учреждения </w:t>
      </w:r>
      <w:r w:rsidR="00C24AA2" w:rsidRPr="00914732">
        <w:rPr>
          <w:rFonts w:ascii="Arial" w:hAnsi="Arial" w:cs="Arial"/>
          <w:b w:val="0"/>
          <w:snapToGrid w:val="0"/>
          <w:sz w:val="24"/>
        </w:rPr>
        <w:t xml:space="preserve">посещают </w:t>
      </w:r>
      <w:r w:rsidR="00AC7060" w:rsidRPr="00914732">
        <w:rPr>
          <w:rFonts w:ascii="Arial" w:hAnsi="Arial" w:cs="Arial"/>
          <w:b w:val="0"/>
          <w:snapToGrid w:val="0"/>
          <w:sz w:val="24"/>
        </w:rPr>
        <w:t>1113 детей, укомплектованность детских садов составляет 100%</w:t>
      </w:r>
      <w:r w:rsidR="0024484E" w:rsidRPr="00914732">
        <w:rPr>
          <w:rFonts w:ascii="Arial" w:hAnsi="Arial" w:cs="Arial"/>
          <w:b w:val="0"/>
          <w:snapToGrid w:val="0"/>
          <w:sz w:val="24"/>
        </w:rPr>
        <w:t xml:space="preserve">, </w:t>
      </w:r>
      <w:r w:rsidR="0024484E" w:rsidRPr="00914732">
        <w:rPr>
          <w:rFonts w:ascii="Arial" w:hAnsi="Arial" w:cs="Arial"/>
          <w:b w:val="0"/>
          <w:sz w:val="24"/>
        </w:rPr>
        <w:t xml:space="preserve">очередь </w:t>
      </w:r>
      <w:r w:rsidR="001F773D" w:rsidRPr="00914732">
        <w:rPr>
          <w:rFonts w:ascii="Arial" w:hAnsi="Arial" w:cs="Arial"/>
          <w:b w:val="0"/>
          <w:sz w:val="24"/>
        </w:rPr>
        <w:t xml:space="preserve">                                 </w:t>
      </w:r>
      <w:r w:rsidR="0024484E" w:rsidRPr="00914732">
        <w:rPr>
          <w:rFonts w:ascii="Arial" w:hAnsi="Arial" w:cs="Arial"/>
          <w:b w:val="0"/>
          <w:sz w:val="24"/>
        </w:rPr>
        <w:t xml:space="preserve">в дошкольные образовательные учреждения детей в возрасте </w:t>
      </w:r>
      <w:r w:rsidR="001F773D" w:rsidRPr="00914732">
        <w:rPr>
          <w:rFonts w:ascii="Arial" w:hAnsi="Arial" w:cs="Arial"/>
          <w:b w:val="0"/>
          <w:sz w:val="24"/>
        </w:rPr>
        <w:t>от 1,5 до 7 лет ликвидирована</w:t>
      </w:r>
      <w:r w:rsidR="001F773D" w:rsidRPr="00914732">
        <w:rPr>
          <w:rFonts w:ascii="Arial" w:hAnsi="Arial" w:cs="Arial"/>
          <w:b w:val="0"/>
          <w:snapToGrid w:val="0"/>
          <w:sz w:val="24"/>
        </w:rPr>
        <w:t>.</w:t>
      </w:r>
    </w:p>
    <w:p w:rsidR="00C16F7A" w:rsidRPr="005B1927" w:rsidRDefault="00C16F7A" w:rsidP="00430B08">
      <w:pPr>
        <w:pStyle w:val="21"/>
        <w:ind w:firstLine="709"/>
        <w:jc w:val="both"/>
        <w:rPr>
          <w:rFonts w:ascii="Arial" w:hAnsi="Arial" w:cs="Arial"/>
          <w:b w:val="0"/>
          <w:sz w:val="24"/>
        </w:rPr>
      </w:pPr>
      <w:r w:rsidRPr="005B1927">
        <w:rPr>
          <w:rFonts w:ascii="Arial" w:hAnsi="Arial" w:cs="Arial"/>
          <w:b w:val="0"/>
          <w:sz w:val="24"/>
        </w:rPr>
        <w:t xml:space="preserve">В рамках </w:t>
      </w:r>
      <w:r w:rsidR="00E17BFD" w:rsidRPr="005B1927">
        <w:rPr>
          <w:rFonts w:ascii="Arial" w:hAnsi="Arial" w:cs="Arial"/>
          <w:b w:val="0"/>
          <w:sz w:val="24"/>
        </w:rPr>
        <w:t xml:space="preserve">реализации </w:t>
      </w:r>
      <w:r w:rsidRPr="005B1927">
        <w:rPr>
          <w:rFonts w:ascii="Arial" w:hAnsi="Arial" w:cs="Arial"/>
          <w:b w:val="0"/>
          <w:sz w:val="24"/>
        </w:rPr>
        <w:t xml:space="preserve">Указа Президента Российской Федерации </w:t>
      </w:r>
      <w:r w:rsidR="001112F9" w:rsidRPr="005B1927">
        <w:rPr>
          <w:rFonts w:ascii="Arial" w:hAnsi="Arial" w:cs="Arial"/>
          <w:b w:val="0"/>
          <w:sz w:val="24"/>
        </w:rPr>
        <w:t xml:space="preserve">                          </w:t>
      </w:r>
      <w:r w:rsidRPr="005B1927">
        <w:rPr>
          <w:rFonts w:ascii="Arial" w:hAnsi="Arial" w:cs="Arial"/>
          <w:b w:val="0"/>
          <w:sz w:val="24"/>
        </w:rPr>
        <w:t xml:space="preserve">от 07.05.2012 № 599 «О мерах по реализации государственной политики </w:t>
      </w:r>
      <w:r w:rsidR="001112F9" w:rsidRPr="005B1927">
        <w:rPr>
          <w:rFonts w:ascii="Arial" w:hAnsi="Arial" w:cs="Arial"/>
          <w:b w:val="0"/>
          <w:sz w:val="24"/>
        </w:rPr>
        <w:t xml:space="preserve">                        </w:t>
      </w:r>
      <w:r w:rsidRPr="005B1927">
        <w:rPr>
          <w:rFonts w:ascii="Arial" w:hAnsi="Arial" w:cs="Arial"/>
          <w:b w:val="0"/>
          <w:sz w:val="24"/>
        </w:rPr>
        <w:t>в области образования и науки» в 201</w:t>
      </w:r>
      <w:r w:rsidR="00604FEE" w:rsidRPr="005B1927">
        <w:rPr>
          <w:rFonts w:ascii="Arial" w:hAnsi="Arial" w:cs="Arial"/>
          <w:b w:val="0"/>
          <w:sz w:val="24"/>
        </w:rPr>
        <w:t>4</w:t>
      </w:r>
      <w:r w:rsidR="00BC31C7" w:rsidRPr="005B1927">
        <w:rPr>
          <w:rFonts w:ascii="Arial" w:hAnsi="Arial" w:cs="Arial"/>
          <w:b w:val="0"/>
          <w:sz w:val="24"/>
        </w:rPr>
        <w:t xml:space="preserve"> г</w:t>
      </w:r>
      <w:r w:rsidR="00772A20" w:rsidRPr="005B1927">
        <w:rPr>
          <w:rFonts w:ascii="Arial" w:hAnsi="Arial" w:cs="Arial"/>
          <w:b w:val="0"/>
          <w:sz w:val="24"/>
        </w:rPr>
        <w:t>оду</w:t>
      </w:r>
      <w:r w:rsidRPr="005B1927">
        <w:rPr>
          <w:rFonts w:ascii="Arial" w:hAnsi="Arial" w:cs="Arial"/>
          <w:b w:val="0"/>
          <w:sz w:val="24"/>
        </w:rPr>
        <w:t xml:space="preserve"> </w:t>
      </w:r>
      <w:r w:rsidR="001C1CAB">
        <w:rPr>
          <w:rFonts w:ascii="Arial" w:hAnsi="Arial" w:cs="Arial"/>
          <w:b w:val="0"/>
          <w:sz w:val="24"/>
        </w:rPr>
        <w:t xml:space="preserve">в детских садах </w:t>
      </w:r>
      <w:r w:rsidRPr="005B1927">
        <w:rPr>
          <w:rFonts w:ascii="Arial" w:hAnsi="Arial" w:cs="Arial"/>
          <w:b w:val="0"/>
          <w:sz w:val="24"/>
        </w:rPr>
        <w:t>дополнительно созда</w:t>
      </w:r>
      <w:r w:rsidR="00BC31C7" w:rsidRPr="005B1927">
        <w:rPr>
          <w:rFonts w:ascii="Arial" w:hAnsi="Arial" w:cs="Arial"/>
          <w:b w:val="0"/>
          <w:sz w:val="24"/>
        </w:rPr>
        <w:t>но</w:t>
      </w:r>
      <w:r w:rsidRPr="005B1927">
        <w:rPr>
          <w:rFonts w:ascii="Arial" w:hAnsi="Arial" w:cs="Arial"/>
          <w:b w:val="0"/>
          <w:sz w:val="24"/>
        </w:rPr>
        <w:t xml:space="preserve"> </w:t>
      </w:r>
      <w:r w:rsidR="006F009D" w:rsidRPr="005B1927">
        <w:rPr>
          <w:rFonts w:ascii="Arial" w:hAnsi="Arial" w:cs="Arial"/>
          <w:b w:val="0"/>
          <w:sz w:val="24"/>
        </w:rPr>
        <w:t>112 мест</w:t>
      </w:r>
      <w:r w:rsidR="00BC31C7" w:rsidRPr="005B1927">
        <w:rPr>
          <w:rFonts w:ascii="Arial" w:hAnsi="Arial" w:cs="Arial"/>
          <w:b w:val="0"/>
          <w:sz w:val="24"/>
        </w:rPr>
        <w:t xml:space="preserve">, </w:t>
      </w:r>
      <w:r w:rsidR="00A27CC4" w:rsidRPr="005B1927">
        <w:rPr>
          <w:rFonts w:ascii="Arial" w:hAnsi="Arial" w:cs="Arial"/>
          <w:b w:val="0"/>
          <w:sz w:val="24"/>
        </w:rPr>
        <w:t>в 2015 году введено ещ</w:t>
      </w:r>
      <w:r w:rsidR="00801386" w:rsidRPr="005B1927">
        <w:rPr>
          <w:rFonts w:ascii="Arial" w:hAnsi="Arial" w:cs="Arial"/>
          <w:b w:val="0"/>
          <w:sz w:val="24"/>
        </w:rPr>
        <w:t>е</w:t>
      </w:r>
      <w:r w:rsidR="00A27CC4" w:rsidRPr="005B1927">
        <w:rPr>
          <w:rFonts w:ascii="Arial" w:hAnsi="Arial" w:cs="Arial"/>
          <w:b w:val="0"/>
          <w:sz w:val="24"/>
        </w:rPr>
        <w:t xml:space="preserve"> 10 мест для детей в возрасте до 3 лет</w:t>
      </w:r>
      <w:r w:rsidR="00E17BFD" w:rsidRPr="005B1927">
        <w:rPr>
          <w:rFonts w:ascii="Arial" w:hAnsi="Arial" w:cs="Arial"/>
          <w:b w:val="0"/>
          <w:sz w:val="24"/>
        </w:rPr>
        <w:t xml:space="preserve">. </w:t>
      </w:r>
    </w:p>
    <w:p w:rsidR="00022971" w:rsidRDefault="00C16F7A" w:rsidP="00406BD0">
      <w:pPr>
        <w:ind w:firstLine="567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 xml:space="preserve">Образовательная деятельность дошкольных учреждений осуществляется </w:t>
      </w:r>
      <w:r w:rsidR="00801386" w:rsidRPr="005B1927">
        <w:rPr>
          <w:rFonts w:ascii="Arial" w:hAnsi="Arial" w:cs="Arial"/>
          <w:sz w:val="24"/>
        </w:rPr>
        <w:t xml:space="preserve">                    </w:t>
      </w:r>
      <w:r w:rsidRPr="005B1927">
        <w:rPr>
          <w:rFonts w:ascii="Arial" w:hAnsi="Arial" w:cs="Arial"/>
          <w:sz w:val="24"/>
        </w:rPr>
        <w:t xml:space="preserve">в соответствии с федеральными государственными </w:t>
      </w:r>
      <w:r w:rsidR="00BC31C7" w:rsidRPr="005B1927">
        <w:rPr>
          <w:rFonts w:ascii="Arial" w:hAnsi="Arial" w:cs="Arial"/>
          <w:sz w:val="24"/>
        </w:rPr>
        <w:t>образовательными стандартами.</w:t>
      </w:r>
      <w:r w:rsidRPr="005B1927">
        <w:rPr>
          <w:rFonts w:ascii="Arial" w:hAnsi="Arial" w:cs="Arial"/>
          <w:sz w:val="24"/>
        </w:rPr>
        <w:t xml:space="preserve"> </w:t>
      </w:r>
    </w:p>
    <w:p w:rsidR="00DD6395" w:rsidRDefault="00DD6395" w:rsidP="00406BD0">
      <w:pPr>
        <w:ind w:firstLine="567"/>
        <w:jc w:val="both"/>
        <w:rPr>
          <w:rFonts w:ascii="Arial" w:hAnsi="Arial" w:cs="Arial"/>
          <w:sz w:val="24"/>
        </w:rPr>
      </w:pPr>
    </w:p>
    <w:p w:rsidR="00406BD0" w:rsidRDefault="00BC31C7" w:rsidP="00406BD0">
      <w:pPr>
        <w:ind w:firstLine="567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 xml:space="preserve">В течение 2014-2015 учебного года дошкольные учреждения города, на конкурсной основе получив статус краевой пилотной площадки, разрабатывали оптимальную модель реализации федеральных стандартов. </w:t>
      </w:r>
      <w:r w:rsidR="00406BD0" w:rsidRPr="00760BF6">
        <w:rPr>
          <w:rFonts w:ascii="Arial" w:hAnsi="Arial" w:cs="Arial"/>
          <w:sz w:val="24"/>
        </w:rPr>
        <w:t xml:space="preserve">С первого сентября 2015 года все дошкольные учреждения перешли на федеральный государственный  образовательный стандарт. </w:t>
      </w:r>
    </w:p>
    <w:p w:rsidR="00C16F7A" w:rsidRPr="005B1927" w:rsidRDefault="00C16F7A" w:rsidP="00430B08">
      <w:pPr>
        <w:adjustRightInd w:val="0"/>
        <w:ind w:firstLine="709"/>
        <w:jc w:val="both"/>
        <w:outlineLvl w:val="2"/>
        <w:rPr>
          <w:rFonts w:ascii="Arial" w:hAnsi="Arial" w:cs="Arial"/>
          <w:snapToGrid w:val="0"/>
          <w:sz w:val="24"/>
        </w:rPr>
      </w:pPr>
      <w:r w:rsidRPr="005B1927">
        <w:rPr>
          <w:rFonts w:ascii="Arial" w:hAnsi="Arial" w:cs="Arial"/>
          <w:snapToGrid w:val="0"/>
          <w:sz w:val="24"/>
        </w:rPr>
        <w:t>Общее образование</w:t>
      </w:r>
      <w:r w:rsidR="001E0AEC" w:rsidRPr="005B1927">
        <w:rPr>
          <w:rFonts w:ascii="Arial" w:hAnsi="Arial" w:cs="Arial"/>
          <w:snapToGrid w:val="0"/>
          <w:sz w:val="24"/>
        </w:rPr>
        <w:t>.</w:t>
      </w:r>
    </w:p>
    <w:p w:rsidR="00C16F7A" w:rsidRPr="005B1927" w:rsidRDefault="00C16F7A" w:rsidP="00430B08">
      <w:pPr>
        <w:pStyle w:val="af1"/>
        <w:spacing w:after="0"/>
        <w:ind w:firstLine="709"/>
        <w:jc w:val="both"/>
        <w:rPr>
          <w:rFonts w:ascii="Arial" w:hAnsi="Arial" w:cs="Arial"/>
        </w:rPr>
      </w:pPr>
      <w:r w:rsidRPr="005B1927">
        <w:rPr>
          <w:rFonts w:ascii="Arial" w:hAnsi="Arial" w:cs="Arial"/>
        </w:rPr>
        <w:t xml:space="preserve">Система общего образования состоит из </w:t>
      </w:r>
      <w:r w:rsidR="00E17BFD" w:rsidRPr="005B1927">
        <w:rPr>
          <w:rFonts w:ascii="Arial" w:hAnsi="Arial" w:cs="Arial"/>
        </w:rPr>
        <w:t>3</w:t>
      </w:r>
      <w:r w:rsidR="007733F4">
        <w:rPr>
          <w:rFonts w:ascii="Arial" w:hAnsi="Arial" w:cs="Arial"/>
        </w:rPr>
        <w:t xml:space="preserve"> </w:t>
      </w:r>
      <w:r w:rsidRPr="005B1927">
        <w:rPr>
          <w:rFonts w:ascii="Arial" w:hAnsi="Arial" w:cs="Arial"/>
        </w:rPr>
        <w:t>образовательн</w:t>
      </w:r>
      <w:r w:rsidR="001E0AEC" w:rsidRPr="005B1927">
        <w:rPr>
          <w:rFonts w:ascii="Arial" w:hAnsi="Arial" w:cs="Arial"/>
        </w:rPr>
        <w:t>ых</w:t>
      </w:r>
      <w:r w:rsidRPr="005B1927">
        <w:rPr>
          <w:rFonts w:ascii="Arial" w:hAnsi="Arial" w:cs="Arial"/>
        </w:rPr>
        <w:t xml:space="preserve"> </w:t>
      </w:r>
      <w:r w:rsidR="001E0AEC" w:rsidRPr="005B1927">
        <w:rPr>
          <w:rFonts w:ascii="Arial" w:hAnsi="Arial" w:cs="Arial"/>
        </w:rPr>
        <w:t xml:space="preserve">учреждений. </w:t>
      </w:r>
    </w:p>
    <w:p w:rsidR="00C16F7A" w:rsidRPr="005B1927" w:rsidRDefault="00C16F7A" w:rsidP="00430B0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napToGrid w:val="0"/>
          <w:sz w:val="24"/>
        </w:rPr>
      </w:pPr>
      <w:r w:rsidRPr="005B1927">
        <w:rPr>
          <w:rFonts w:ascii="Arial" w:hAnsi="Arial" w:cs="Arial"/>
          <w:snapToGrid w:val="0"/>
          <w:sz w:val="24"/>
        </w:rPr>
        <w:t>С целью создания необходимых (базовых) условий для реализации основных образовательных программ в соответствии с требованиями федеральных государственных образовательных стандартов начального</w:t>
      </w:r>
      <w:r w:rsidR="007C3922">
        <w:rPr>
          <w:rFonts w:ascii="Arial" w:hAnsi="Arial" w:cs="Arial"/>
          <w:snapToGrid w:val="0"/>
          <w:sz w:val="24"/>
        </w:rPr>
        <w:t xml:space="preserve"> </w:t>
      </w:r>
      <w:r w:rsidRPr="005B1927">
        <w:rPr>
          <w:rFonts w:ascii="Arial" w:hAnsi="Arial" w:cs="Arial"/>
          <w:snapToGrid w:val="0"/>
          <w:sz w:val="24"/>
        </w:rPr>
        <w:t>и основного общего образования осуществляется оснащение общеобразовательных учреждений учебным оборудованием, обеспечение учебниками и повышение квалификации учителей</w:t>
      </w:r>
      <w:r w:rsidR="007E68E9">
        <w:rPr>
          <w:rFonts w:ascii="Arial" w:hAnsi="Arial" w:cs="Arial"/>
          <w:snapToGrid w:val="0"/>
          <w:sz w:val="24"/>
        </w:rPr>
        <w:t xml:space="preserve"> </w:t>
      </w:r>
      <w:r w:rsidRPr="005B1927">
        <w:rPr>
          <w:rFonts w:ascii="Arial" w:hAnsi="Arial" w:cs="Arial"/>
          <w:snapToGrid w:val="0"/>
          <w:sz w:val="24"/>
        </w:rPr>
        <w:t>и руководителей общеобразовательных учреждений.</w:t>
      </w:r>
    </w:p>
    <w:p w:rsidR="00530B64" w:rsidRPr="00914732" w:rsidRDefault="00530B64" w:rsidP="00430B0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napToGrid w:val="0"/>
          <w:sz w:val="24"/>
        </w:rPr>
      </w:pPr>
      <w:r w:rsidRPr="00914732">
        <w:rPr>
          <w:rFonts w:ascii="Arial" w:hAnsi="Arial" w:cs="Arial"/>
          <w:snapToGrid w:val="0"/>
          <w:sz w:val="24"/>
        </w:rPr>
        <w:t>В 201</w:t>
      </w:r>
      <w:r w:rsidR="00CF4CA4" w:rsidRPr="00914732">
        <w:rPr>
          <w:rFonts w:ascii="Arial" w:hAnsi="Arial" w:cs="Arial"/>
          <w:snapToGrid w:val="0"/>
          <w:sz w:val="24"/>
        </w:rPr>
        <w:t>6</w:t>
      </w:r>
      <w:r w:rsidRPr="00914732">
        <w:rPr>
          <w:rFonts w:ascii="Arial" w:hAnsi="Arial" w:cs="Arial"/>
          <w:snapToGrid w:val="0"/>
          <w:sz w:val="24"/>
        </w:rPr>
        <w:t>-201</w:t>
      </w:r>
      <w:r w:rsidR="00CF4CA4" w:rsidRPr="00914732">
        <w:rPr>
          <w:rFonts w:ascii="Arial" w:hAnsi="Arial" w:cs="Arial"/>
          <w:snapToGrid w:val="0"/>
          <w:sz w:val="24"/>
        </w:rPr>
        <w:t>7</w:t>
      </w:r>
      <w:r w:rsidRPr="00914732">
        <w:rPr>
          <w:rFonts w:ascii="Arial" w:hAnsi="Arial" w:cs="Arial"/>
          <w:snapToGrid w:val="0"/>
          <w:sz w:val="24"/>
        </w:rPr>
        <w:t xml:space="preserve"> учебном году 100% школьников начальной ступени обучались </w:t>
      </w:r>
      <w:r w:rsidR="007C3922" w:rsidRPr="00914732">
        <w:rPr>
          <w:rFonts w:ascii="Arial" w:hAnsi="Arial" w:cs="Arial"/>
          <w:snapToGrid w:val="0"/>
          <w:sz w:val="24"/>
        </w:rPr>
        <w:t xml:space="preserve">                </w:t>
      </w:r>
      <w:r w:rsidRPr="00914732">
        <w:rPr>
          <w:rFonts w:ascii="Arial" w:hAnsi="Arial" w:cs="Arial"/>
          <w:snapToGrid w:val="0"/>
          <w:sz w:val="24"/>
        </w:rPr>
        <w:t>по федеральному государственному образовательному стандарту (ФГОС)  начального общего образования, в 2016-2017 учебном году к обучению по ФГОС приступили учащиеся 5</w:t>
      </w:r>
      <w:r w:rsidR="00CF4CA4" w:rsidRPr="00914732">
        <w:rPr>
          <w:rFonts w:ascii="Arial" w:hAnsi="Arial" w:cs="Arial"/>
          <w:snapToGrid w:val="0"/>
          <w:sz w:val="24"/>
        </w:rPr>
        <w:t xml:space="preserve"> </w:t>
      </w:r>
      <w:r w:rsidRPr="00914732">
        <w:rPr>
          <w:rFonts w:ascii="Arial" w:hAnsi="Arial" w:cs="Arial"/>
          <w:snapToGrid w:val="0"/>
          <w:sz w:val="24"/>
        </w:rPr>
        <w:t>-</w:t>
      </w:r>
      <w:r w:rsidR="00CF4CA4" w:rsidRPr="00914732">
        <w:rPr>
          <w:rFonts w:ascii="Arial" w:hAnsi="Arial" w:cs="Arial"/>
          <w:snapToGrid w:val="0"/>
          <w:sz w:val="24"/>
        </w:rPr>
        <w:t xml:space="preserve"> 7</w:t>
      </w:r>
      <w:r w:rsidRPr="00914732">
        <w:rPr>
          <w:rFonts w:ascii="Arial" w:hAnsi="Arial" w:cs="Arial"/>
          <w:snapToGrid w:val="0"/>
          <w:sz w:val="24"/>
        </w:rPr>
        <w:t xml:space="preserve"> классов.</w:t>
      </w:r>
    </w:p>
    <w:p w:rsidR="00530B64" w:rsidRPr="005B1927" w:rsidRDefault="00530B64" w:rsidP="00430B0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napToGrid w:val="0"/>
          <w:sz w:val="24"/>
        </w:rPr>
      </w:pPr>
      <w:r w:rsidRPr="00914732">
        <w:rPr>
          <w:rFonts w:ascii="Arial" w:hAnsi="Arial" w:cs="Arial"/>
          <w:snapToGrid w:val="0"/>
          <w:sz w:val="24"/>
        </w:rPr>
        <w:t>Все начальные ступени общеобразовательных</w:t>
      </w:r>
      <w:r w:rsidRPr="005B1927">
        <w:rPr>
          <w:rFonts w:ascii="Arial" w:hAnsi="Arial" w:cs="Arial"/>
          <w:snapToGrid w:val="0"/>
          <w:sz w:val="24"/>
        </w:rPr>
        <w:t xml:space="preserve"> учреждений обеспечены комплектами мультимедийного оборудования для проведения обучения </w:t>
      </w:r>
      <w:r w:rsidR="002B009B" w:rsidRPr="005B1927">
        <w:rPr>
          <w:rFonts w:ascii="Arial" w:hAnsi="Arial" w:cs="Arial"/>
          <w:snapToGrid w:val="0"/>
          <w:sz w:val="24"/>
        </w:rPr>
        <w:t xml:space="preserve">                    </w:t>
      </w:r>
      <w:r w:rsidRPr="005B1927">
        <w:rPr>
          <w:rFonts w:ascii="Arial" w:hAnsi="Arial" w:cs="Arial"/>
          <w:snapToGrid w:val="0"/>
          <w:sz w:val="24"/>
        </w:rPr>
        <w:t>с использованием электронных образовательных ресурсов.</w:t>
      </w:r>
    </w:p>
    <w:p w:rsidR="007C3922" w:rsidRDefault="00530B64" w:rsidP="00430B0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pacing w:val="4"/>
          <w:sz w:val="24"/>
        </w:rPr>
      </w:pPr>
      <w:r w:rsidRPr="005B1927">
        <w:rPr>
          <w:rFonts w:ascii="Arial" w:hAnsi="Arial" w:cs="Arial"/>
          <w:sz w:val="24"/>
        </w:rPr>
        <w:t xml:space="preserve">Доля муниципальных образовательных учреждений, реализующих программы общего образования, имеющих физкультурный зал, составляет 100%. В течение 2013-2016 </w:t>
      </w:r>
      <w:proofErr w:type="spellStart"/>
      <w:r w:rsidRPr="005B1927">
        <w:rPr>
          <w:rFonts w:ascii="Arial" w:hAnsi="Arial" w:cs="Arial"/>
          <w:sz w:val="24"/>
        </w:rPr>
        <w:t>г</w:t>
      </w:r>
      <w:r w:rsidR="00BE4BE3">
        <w:rPr>
          <w:rFonts w:ascii="Arial" w:hAnsi="Arial" w:cs="Arial"/>
          <w:sz w:val="24"/>
        </w:rPr>
        <w:t>.</w:t>
      </w:r>
      <w:r w:rsidRPr="005B1927">
        <w:rPr>
          <w:rFonts w:ascii="Arial" w:hAnsi="Arial" w:cs="Arial"/>
          <w:sz w:val="24"/>
        </w:rPr>
        <w:t>г</w:t>
      </w:r>
      <w:proofErr w:type="spellEnd"/>
      <w:r w:rsidRPr="005B1927">
        <w:rPr>
          <w:rFonts w:ascii="Arial" w:hAnsi="Arial" w:cs="Arial"/>
          <w:sz w:val="24"/>
        </w:rPr>
        <w:t xml:space="preserve">. проведены  </w:t>
      </w:r>
      <w:r w:rsidRPr="005B1927">
        <w:rPr>
          <w:rFonts w:ascii="Arial" w:hAnsi="Arial" w:cs="Arial"/>
          <w:spacing w:val="4"/>
          <w:sz w:val="24"/>
        </w:rPr>
        <w:t>ремонты спортивных залов всех школ.</w:t>
      </w:r>
    </w:p>
    <w:p w:rsidR="00530B64" w:rsidRPr="005B1927" w:rsidRDefault="00BD2A3C" w:rsidP="00430B0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760BF6">
        <w:rPr>
          <w:rFonts w:ascii="Arial" w:hAnsi="Arial" w:cs="Arial"/>
          <w:snapToGrid w:val="0"/>
          <w:sz w:val="24"/>
        </w:rPr>
        <w:t>По данным на 01.01.</w:t>
      </w:r>
      <w:r w:rsidR="00530B64" w:rsidRPr="00760BF6">
        <w:rPr>
          <w:rFonts w:ascii="Arial" w:hAnsi="Arial" w:cs="Arial"/>
          <w:snapToGrid w:val="0"/>
          <w:sz w:val="24"/>
        </w:rPr>
        <w:t>201</w:t>
      </w:r>
      <w:r w:rsidRPr="00760BF6">
        <w:rPr>
          <w:rFonts w:ascii="Arial" w:hAnsi="Arial" w:cs="Arial"/>
          <w:snapToGrid w:val="0"/>
          <w:sz w:val="24"/>
        </w:rPr>
        <w:t>7</w:t>
      </w:r>
      <w:r w:rsidR="00530B64" w:rsidRPr="00760BF6">
        <w:rPr>
          <w:rFonts w:ascii="Arial" w:hAnsi="Arial" w:cs="Arial"/>
          <w:snapToGrid w:val="0"/>
          <w:sz w:val="24"/>
        </w:rPr>
        <w:t xml:space="preserve"> год</w:t>
      </w:r>
      <w:r w:rsidRPr="00760BF6">
        <w:rPr>
          <w:rFonts w:ascii="Arial" w:hAnsi="Arial" w:cs="Arial"/>
          <w:snapToGrid w:val="0"/>
          <w:sz w:val="24"/>
        </w:rPr>
        <w:t>а</w:t>
      </w:r>
      <w:r w:rsidR="00530B64" w:rsidRPr="005B1927">
        <w:rPr>
          <w:rFonts w:ascii="Arial" w:hAnsi="Arial" w:cs="Arial"/>
          <w:snapToGrid w:val="0"/>
          <w:sz w:val="24"/>
        </w:rPr>
        <w:t xml:space="preserve"> в городе </w:t>
      </w:r>
      <w:r w:rsidR="00530B64" w:rsidRPr="005B1927">
        <w:rPr>
          <w:rFonts w:ascii="Arial" w:hAnsi="Arial" w:cs="Arial"/>
          <w:sz w:val="24"/>
        </w:rPr>
        <w:t>проживают</w:t>
      </w:r>
      <w:r w:rsidR="00530B64" w:rsidRPr="005B1927">
        <w:rPr>
          <w:rFonts w:ascii="Arial" w:hAnsi="Arial" w:cs="Arial"/>
          <w:color w:val="FF0000"/>
          <w:sz w:val="24"/>
        </w:rPr>
        <w:t xml:space="preserve"> </w:t>
      </w:r>
      <w:r w:rsidR="00530B64" w:rsidRPr="005B1927">
        <w:rPr>
          <w:rFonts w:ascii="Arial" w:hAnsi="Arial" w:cs="Arial"/>
          <w:sz w:val="24"/>
        </w:rPr>
        <w:t>226 детей,</w:t>
      </w:r>
      <w:r w:rsidR="00530B64" w:rsidRPr="005B1927">
        <w:rPr>
          <w:rFonts w:ascii="Arial" w:hAnsi="Arial" w:cs="Arial"/>
          <w:color w:val="FF0000"/>
          <w:sz w:val="24"/>
        </w:rPr>
        <w:t xml:space="preserve"> </w:t>
      </w:r>
      <w:r w:rsidR="00530B64" w:rsidRPr="005B1927">
        <w:rPr>
          <w:rFonts w:ascii="Arial" w:hAnsi="Arial" w:cs="Arial"/>
          <w:sz w:val="24"/>
        </w:rPr>
        <w:t xml:space="preserve">которые относятся к категории детей с ограниченными возможностями здоровья (в 2015 </w:t>
      </w:r>
      <w:r>
        <w:rPr>
          <w:rFonts w:ascii="Arial" w:hAnsi="Arial" w:cs="Arial"/>
          <w:sz w:val="24"/>
        </w:rPr>
        <w:t xml:space="preserve">              </w:t>
      </w:r>
      <w:r w:rsidR="00530B64" w:rsidRPr="005B1927">
        <w:rPr>
          <w:rFonts w:ascii="Arial" w:hAnsi="Arial" w:cs="Arial"/>
          <w:sz w:val="24"/>
        </w:rPr>
        <w:t xml:space="preserve">году – 216 </w:t>
      </w:r>
      <w:r w:rsidR="002B009B" w:rsidRPr="005B1927">
        <w:rPr>
          <w:rFonts w:ascii="Arial" w:hAnsi="Arial" w:cs="Arial"/>
          <w:sz w:val="24"/>
        </w:rPr>
        <w:t>детей</w:t>
      </w:r>
      <w:r w:rsidR="00530B64" w:rsidRPr="005B1927">
        <w:rPr>
          <w:rFonts w:ascii="Arial" w:hAnsi="Arial" w:cs="Arial"/>
          <w:sz w:val="24"/>
        </w:rPr>
        <w:t>). Из них</w:t>
      </w:r>
      <w:r w:rsidR="00530B64" w:rsidRPr="005B1927">
        <w:rPr>
          <w:rFonts w:ascii="Arial" w:hAnsi="Arial" w:cs="Arial"/>
          <w:color w:val="FF0000"/>
          <w:sz w:val="24"/>
        </w:rPr>
        <w:t xml:space="preserve"> </w:t>
      </w:r>
      <w:r w:rsidR="00530B64" w:rsidRPr="005B1927">
        <w:rPr>
          <w:rFonts w:ascii="Arial" w:hAnsi="Arial" w:cs="Arial"/>
          <w:sz w:val="24"/>
        </w:rPr>
        <w:t>87 детей</w:t>
      </w:r>
      <w:r w:rsidR="00530B64" w:rsidRPr="005B1927">
        <w:rPr>
          <w:rFonts w:ascii="Arial" w:hAnsi="Arial" w:cs="Arial"/>
          <w:color w:val="FF0000"/>
          <w:sz w:val="24"/>
        </w:rPr>
        <w:t xml:space="preserve"> </w:t>
      </w:r>
      <w:r w:rsidR="00530B64" w:rsidRPr="005B1927">
        <w:rPr>
          <w:rFonts w:ascii="Arial" w:hAnsi="Arial" w:cs="Arial"/>
          <w:sz w:val="24"/>
        </w:rPr>
        <w:t xml:space="preserve">включены в процесс общего образования </w:t>
      </w:r>
      <w:r>
        <w:rPr>
          <w:rFonts w:ascii="Arial" w:hAnsi="Arial" w:cs="Arial"/>
          <w:sz w:val="24"/>
        </w:rPr>
        <w:t xml:space="preserve">                         </w:t>
      </w:r>
      <w:r w:rsidR="00530B64" w:rsidRPr="005B1927">
        <w:rPr>
          <w:rFonts w:ascii="Arial" w:hAnsi="Arial" w:cs="Arial"/>
          <w:sz w:val="24"/>
        </w:rPr>
        <w:t xml:space="preserve">в школах (в 2015 году – 87 </w:t>
      </w:r>
      <w:r w:rsidR="003F483F" w:rsidRPr="005B1927">
        <w:rPr>
          <w:rFonts w:ascii="Arial" w:hAnsi="Arial" w:cs="Arial"/>
          <w:sz w:val="24"/>
        </w:rPr>
        <w:t>детей</w:t>
      </w:r>
      <w:r w:rsidR="00530B64" w:rsidRPr="005B1927">
        <w:rPr>
          <w:rFonts w:ascii="Arial" w:hAnsi="Arial" w:cs="Arial"/>
          <w:sz w:val="24"/>
        </w:rPr>
        <w:t>).</w:t>
      </w:r>
    </w:p>
    <w:p w:rsidR="00530B64" w:rsidRDefault="00530B64" w:rsidP="00430B08">
      <w:pPr>
        <w:pStyle w:val="ConsPlusTitle"/>
        <w:widowControl/>
        <w:ind w:firstLine="709"/>
        <w:jc w:val="both"/>
        <w:rPr>
          <w:b w:val="0"/>
          <w:sz w:val="24"/>
          <w:szCs w:val="24"/>
        </w:rPr>
      </w:pPr>
      <w:r w:rsidRPr="005B1927">
        <w:rPr>
          <w:b w:val="0"/>
          <w:sz w:val="24"/>
          <w:szCs w:val="24"/>
        </w:rPr>
        <w:t>Так, с целью обеспечения современных комфортных и безопасных условий обучения в 2012-201</w:t>
      </w:r>
      <w:r w:rsidR="00656F1E">
        <w:rPr>
          <w:b w:val="0"/>
          <w:sz w:val="24"/>
          <w:szCs w:val="24"/>
        </w:rPr>
        <w:t>7</w:t>
      </w:r>
      <w:r w:rsidRPr="005B1927">
        <w:rPr>
          <w:b w:val="0"/>
          <w:sz w:val="24"/>
          <w:szCs w:val="24"/>
        </w:rPr>
        <w:t xml:space="preserve"> </w:t>
      </w:r>
      <w:proofErr w:type="spellStart"/>
      <w:r w:rsidRPr="005B1927">
        <w:rPr>
          <w:b w:val="0"/>
          <w:sz w:val="24"/>
          <w:szCs w:val="24"/>
        </w:rPr>
        <w:t>г</w:t>
      </w:r>
      <w:r w:rsidR="00831572">
        <w:rPr>
          <w:b w:val="0"/>
          <w:sz w:val="24"/>
          <w:szCs w:val="24"/>
        </w:rPr>
        <w:t>.</w:t>
      </w:r>
      <w:r w:rsidRPr="005B1927">
        <w:rPr>
          <w:b w:val="0"/>
          <w:sz w:val="24"/>
          <w:szCs w:val="24"/>
        </w:rPr>
        <w:t>г</w:t>
      </w:r>
      <w:proofErr w:type="spellEnd"/>
      <w:r w:rsidRPr="005B1927">
        <w:rPr>
          <w:b w:val="0"/>
          <w:sz w:val="24"/>
          <w:szCs w:val="24"/>
        </w:rPr>
        <w:t>. проведены ремонты входных групп всех школ, актовых залов, медицинских блоков и пищеблоков, устраняются предписания надзорных органов.</w:t>
      </w:r>
    </w:p>
    <w:p w:rsidR="00862CB9" w:rsidRPr="00853003" w:rsidRDefault="00862CB9" w:rsidP="00862CB9">
      <w:pPr>
        <w:pStyle w:val="a3"/>
        <w:widowControl w:val="0"/>
        <w:tabs>
          <w:tab w:val="left" w:pos="284"/>
        </w:tabs>
        <w:ind w:firstLine="709"/>
        <w:jc w:val="both"/>
        <w:rPr>
          <w:rFonts w:ascii="Arial" w:hAnsi="Arial" w:cs="Arial"/>
          <w:sz w:val="24"/>
        </w:rPr>
      </w:pPr>
      <w:r w:rsidRPr="00853003">
        <w:rPr>
          <w:rFonts w:ascii="Arial" w:hAnsi="Arial" w:cs="Arial"/>
          <w:sz w:val="24"/>
        </w:rPr>
        <w:t xml:space="preserve">Дополнительное образование детей в 2017 году в муниципальной системе представлено муниципальным бюджетным </w:t>
      </w:r>
      <w:r w:rsidRPr="00853003">
        <w:rPr>
          <w:rFonts w:ascii="Arial" w:hAnsi="Arial" w:cs="Arial"/>
          <w:snapToGrid w:val="0"/>
          <w:sz w:val="24"/>
        </w:rPr>
        <w:t xml:space="preserve">учреждением дополнительного образования «Центр технического творчества» </w:t>
      </w:r>
      <w:r w:rsidRPr="00853003">
        <w:rPr>
          <w:rFonts w:ascii="Arial" w:hAnsi="Arial" w:cs="Arial"/>
          <w:sz w:val="24"/>
        </w:rPr>
        <w:t>(далее - Центр) и</w:t>
      </w:r>
      <w:r w:rsidRPr="00853003">
        <w:rPr>
          <w:rFonts w:ascii="Arial" w:hAnsi="Arial" w:cs="Arial"/>
          <w:snapToGrid w:val="0"/>
          <w:sz w:val="24"/>
        </w:rPr>
        <w:t xml:space="preserve"> творческими объединениями </w:t>
      </w:r>
      <w:r w:rsidRPr="00853003">
        <w:rPr>
          <w:rFonts w:ascii="Arial" w:hAnsi="Arial" w:cs="Arial"/>
          <w:sz w:val="24"/>
        </w:rPr>
        <w:t xml:space="preserve">разной направленности, организованными в общеобразовательных школах. </w:t>
      </w:r>
    </w:p>
    <w:p w:rsidR="00862CB9" w:rsidRPr="00853003" w:rsidRDefault="00862CB9" w:rsidP="00862CB9">
      <w:pPr>
        <w:ind w:firstLine="709"/>
        <w:jc w:val="both"/>
        <w:rPr>
          <w:rFonts w:ascii="Arial" w:hAnsi="Arial" w:cs="Arial"/>
          <w:bCs/>
          <w:sz w:val="24"/>
        </w:rPr>
      </w:pPr>
      <w:r w:rsidRPr="00853003">
        <w:rPr>
          <w:rFonts w:ascii="Arial" w:hAnsi="Arial" w:cs="Arial"/>
          <w:sz w:val="24"/>
        </w:rPr>
        <w:t>С 2015 по 2017 годы в городе было уделено внимание выполнению мероприятий по направлению обеспечение жизнедеятельности Центра в рамках реализации</w:t>
      </w:r>
      <w:r w:rsidRPr="00853003">
        <w:rPr>
          <w:rFonts w:ascii="Arial" w:hAnsi="Arial" w:cs="Arial"/>
          <w:bCs/>
          <w:sz w:val="24"/>
        </w:rPr>
        <w:t xml:space="preserve"> Муниципальной программы «Развитие образования города Бородино».</w:t>
      </w:r>
    </w:p>
    <w:p w:rsidR="00862CB9" w:rsidRPr="00853003" w:rsidRDefault="00862CB9" w:rsidP="00862CB9">
      <w:pPr>
        <w:ind w:firstLineChars="100" w:firstLine="240"/>
        <w:jc w:val="both"/>
        <w:rPr>
          <w:rFonts w:ascii="Arial" w:hAnsi="Arial" w:cs="Arial"/>
          <w:sz w:val="24"/>
        </w:rPr>
      </w:pPr>
      <w:r w:rsidRPr="00853003">
        <w:rPr>
          <w:rFonts w:ascii="Arial" w:hAnsi="Arial" w:cs="Arial"/>
          <w:bCs/>
          <w:sz w:val="24"/>
        </w:rPr>
        <w:t xml:space="preserve">       </w:t>
      </w:r>
      <w:r w:rsidRPr="00853003">
        <w:rPr>
          <w:rFonts w:ascii="Arial" w:eastAsia="Calibri" w:hAnsi="Arial" w:cs="Arial"/>
          <w:sz w:val="24"/>
          <w:lang w:eastAsia="en-US"/>
        </w:rPr>
        <w:t xml:space="preserve">Дополнительным образованием на текущий момент в Центре охвачено 880 детей, что составляет </w:t>
      </w:r>
      <w:r w:rsidRPr="00853003">
        <w:rPr>
          <w:rFonts w:ascii="Arial" w:hAnsi="Arial" w:cs="Arial"/>
          <w:sz w:val="24"/>
        </w:rPr>
        <w:t xml:space="preserve">41,2% </w:t>
      </w:r>
      <w:r w:rsidRPr="00853003">
        <w:rPr>
          <w:rFonts w:ascii="Arial" w:eastAsia="Calibri" w:hAnsi="Arial" w:cs="Arial"/>
          <w:sz w:val="24"/>
          <w:lang w:eastAsia="en-US"/>
        </w:rPr>
        <w:t>от общего числа детей школьного возраста в городе.</w:t>
      </w:r>
      <w:r w:rsidRPr="00853003">
        <w:rPr>
          <w:rFonts w:ascii="Arial" w:hAnsi="Arial" w:cs="Arial"/>
          <w:sz w:val="24"/>
        </w:rPr>
        <w:t xml:space="preserve"> </w:t>
      </w:r>
    </w:p>
    <w:p w:rsidR="00862CB9" w:rsidRPr="00853003" w:rsidRDefault="00862CB9" w:rsidP="00862CB9">
      <w:pPr>
        <w:ind w:firstLineChars="100" w:firstLine="240"/>
        <w:jc w:val="both"/>
        <w:rPr>
          <w:rFonts w:ascii="Arial" w:hAnsi="Arial" w:cs="Arial"/>
          <w:sz w:val="24"/>
          <w:lang w:eastAsia="ru-RU"/>
        </w:rPr>
      </w:pPr>
      <w:r w:rsidRPr="00853003">
        <w:rPr>
          <w:rFonts w:ascii="Arial" w:hAnsi="Arial" w:cs="Arial"/>
          <w:sz w:val="24"/>
        </w:rPr>
        <w:t xml:space="preserve">       </w:t>
      </w:r>
      <w:r w:rsidRPr="00853003">
        <w:rPr>
          <w:rFonts w:ascii="Arial" w:hAnsi="Arial" w:cs="Arial"/>
          <w:sz w:val="24"/>
          <w:lang w:eastAsia="ru-RU"/>
        </w:rPr>
        <w:t xml:space="preserve">Охват детей в возрасте 5–18 лет программами дополнительного образования  составляет 97,8% от общей численности детей в возрасте 5–18 лет. </w:t>
      </w:r>
    </w:p>
    <w:p w:rsidR="00862CB9" w:rsidRPr="00853003" w:rsidRDefault="00862CB9" w:rsidP="00862CB9">
      <w:pPr>
        <w:ind w:firstLineChars="295" w:firstLine="708"/>
        <w:jc w:val="both"/>
        <w:rPr>
          <w:rFonts w:ascii="Arial" w:hAnsi="Arial" w:cs="Arial"/>
          <w:sz w:val="24"/>
          <w:lang w:eastAsia="ru-RU"/>
        </w:rPr>
      </w:pPr>
      <w:r w:rsidRPr="00853003">
        <w:rPr>
          <w:rFonts w:ascii="Arial" w:hAnsi="Arial" w:cs="Arial"/>
          <w:sz w:val="24"/>
          <w:lang w:eastAsia="en-US"/>
        </w:rPr>
        <w:t xml:space="preserve">Доля школьников, включенных в систему спортивно-массовых, спортивно-технических и туристских мероприятий, от общего количества школьников, </w:t>
      </w:r>
      <w:r w:rsidRPr="00853003">
        <w:rPr>
          <w:rFonts w:ascii="Arial" w:hAnsi="Arial" w:cs="Arial"/>
          <w:sz w:val="24"/>
          <w:lang w:eastAsia="ru-RU"/>
        </w:rPr>
        <w:t>составила в 2015 г. - 56,8%, 2016 г. - 60,4%, 2017 г. -  62,3%.</w:t>
      </w:r>
    </w:p>
    <w:p w:rsidR="009D2EA7" w:rsidRDefault="00862CB9" w:rsidP="00862CB9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853003">
        <w:rPr>
          <w:sz w:val="24"/>
          <w:szCs w:val="24"/>
        </w:rPr>
        <w:t>Дополнительное образование в Центре представлено программами                         по направлениям: техническое, естественнонаучное, туристско-краеведческое, социально-педагогическое, физкультурно-спортивное.</w:t>
      </w:r>
    </w:p>
    <w:p w:rsidR="00DD6395" w:rsidRDefault="00DD6395" w:rsidP="00862CB9">
      <w:pPr>
        <w:pStyle w:val="ConsPlusNormal"/>
        <w:widowControl/>
        <w:ind w:firstLine="709"/>
        <w:jc w:val="both"/>
        <w:rPr>
          <w:sz w:val="24"/>
          <w:szCs w:val="24"/>
        </w:rPr>
      </w:pPr>
    </w:p>
    <w:p w:rsidR="009A391C" w:rsidRDefault="009A391C" w:rsidP="00862CB9">
      <w:pPr>
        <w:tabs>
          <w:tab w:val="left" w:pos="-567"/>
          <w:tab w:val="left" w:pos="426"/>
        </w:tabs>
        <w:ind w:firstLine="709"/>
        <w:jc w:val="both"/>
        <w:rPr>
          <w:rFonts w:ascii="Arial" w:hAnsi="Arial" w:cs="Arial"/>
          <w:sz w:val="24"/>
        </w:rPr>
      </w:pPr>
    </w:p>
    <w:p w:rsidR="00862CB9" w:rsidRPr="00853003" w:rsidRDefault="00862CB9" w:rsidP="00862CB9">
      <w:pPr>
        <w:tabs>
          <w:tab w:val="left" w:pos="-567"/>
          <w:tab w:val="left" w:pos="426"/>
        </w:tabs>
        <w:ind w:firstLine="709"/>
        <w:jc w:val="both"/>
        <w:rPr>
          <w:rFonts w:ascii="Arial" w:hAnsi="Arial" w:cs="Arial"/>
          <w:sz w:val="24"/>
        </w:rPr>
      </w:pPr>
      <w:r w:rsidRPr="00853003">
        <w:rPr>
          <w:rFonts w:ascii="Arial" w:hAnsi="Arial" w:cs="Arial"/>
          <w:sz w:val="24"/>
        </w:rPr>
        <w:t xml:space="preserve">Реализуемые образовательные программы направлены на более полное удовлетворение образовательных потребностей детей, развитие исследовательских, проектных, инженерно-конструкторских навыков, формирование у обучающихся  ключевых  компетентностей:  коммуникативных,  презентационных,       </w:t>
      </w:r>
    </w:p>
    <w:p w:rsidR="00862CB9" w:rsidRPr="00853003" w:rsidRDefault="00862CB9" w:rsidP="00862CB9">
      <w:pPr>
        <w:tabs>
          <w:tab w:val="left" w:pos="-567"/>
          <w:tab w:val="left" w:pos="426"/>
        </w:tabs>
        <w:jc w:val="both"/>
        <w:rPr>
          <w:rFonts w:ascii="Arial" w:hAnsi="Arial" w:cs="Arial"/>
          <w:sz w:val="24"/>
        </w:rPr>
      </w:pPr>
      <w:r w:rsidRPr="00853003">
        <w:rPr>
          <w:rFonts w:ascii="Arial" w:hAnsi="Arial" w:cs="Arial"/>
          <w:sz w:val="24"/>
        </w:rPr>
        <w:t>т.е. умений, которые способствуют успешной социализации школьников, помогают  определиться с выбором профессии.</w:t>
      </w:r>
    </w:p>
    <w:p w:rsidR="00862CB9" w:rsidRPr="00853003" w:rsidRDefault="00862CB9" w:rsidP="00862CB9">
      <w:pPr>
        <w:ind w:firstLine="709"/>
        <w:jc w:val="both"/>
        <w:rPr>
          <w:rFonts w:ascii="Arial" w:hAnsi="Arial" w:cs="Arial"/>
          <w:sz w:val="24"/>
        </w:rPr>
      </w:pPr>
      <w:r w:rsidRPr="00853003">
        <w:rPr>
          <w:rFonts w:ascii="Arial" w:hAnsi="Arial" w:cs="Arial"/>
          <w:sz w:val="24"/>
        </w:rPr>
        <w:t xml:space="preserve">Одной из задач развития системы дополнительного образования детей является сохранение и увеличение количества детей, занятых в этой сфере деятельности, что является необходимым условием реализации ФГОС. </w:t>
      </w:r>
    </w:p>
    <w:p w:rsidR="00862CB9" w:rsidRPr="00853003" w:rsidRDefault="00862CB9" w:rsidP="00862CB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853003">
        <w:rPr>
          <w:rFonts w:ascii="Arial" w:hAnsi="Arial" w:cs="Arial"/>
          <w:sz w:val="24"/>
        </w:rPr>
        <w:t xml:space="preserve">Вместе с тем, решение задачи развития доступности и повышения качества дополнительного образования в настоящее время затруднено рядом обстоятельств: </w:t>
      </w:r>
    </w:p>
    <w:p w:rsidR="00862CB9" w:rsidRPr="00853003" w:rsidRDefault="00862CB9" w:rsidP="00862CB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853003">
        <w:rPr>
          <w:rFonts w:ascii="Arial" w:hAnsi="Arial" w:cs="Arial"/>
          <w:sz w:val="24"/>
        </w:rPr>
        <w:t>- недостаточная  материально-техническая база учреждения дополнительного образования детей, что обусловлено недостаточным финансированием;</w:t>
      </w:r>
    </w:p>
    <w:p w:rsidR="00862CB9" w:rsidRPr="00853003" w:rsidRDefault="00862CB9" w:rsidP="00862CB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kern w:val="2"/>
          <w:sz w:val="24"/>
        </w:rPr>
      </w:pPr>
      <w:r w:rsidRPr="00853003">
        <w:rPr>
          <w:rFonts w:ascii="Arial" w:hAnsi="Arial" w:cs="Arial"/>
          <w:sz w:val="24"/>
        </w:rPr>
        <w:t>- невозможность удовлетворения образовательных потребностей нового поколения в рамках существующей инфраструктуры;</w:t>
      </w:r>
      <w:r w:rsidRPr="00853003">
        <w:rPr>
          <w:rFonts w:ascii="Arial" w:hAnsi="Arial" w:cs="Arial"/>
          <w:kern w:val="2"/>
          <w:sz w:val="24"/>
        </w:rPr>
        <w:t xml:space="preserve"> </w:t>
      </w:r>
    </w:p>
    <w:p w:rsidR="00862CB9" w:rsidRPr="009D2EA7" w:rsidRDefault="00862CB9" w:rsidP="00862CB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853003">
        <w:rPr>
          <w:rFonts w:ascii="Arial" w:hAnsi="Arial" w:cs="Arial"/>
          <w:kern w:val="2"/>
          <w:sz w:val="24"/>
        </w:rPr>
        <w:t xml:space="preserve">- кадровая проблема, связанная со старением кадров, отсутствием </w:t>
      </w:r>
      <w:r w:rsidRPr="00853003">
        <w:rPr>
          <w:rFonts w:ascii="Arial" w:hAnsi="Arial" w:cs="Arial"/>
          <w:sz w:val="24"/>
        </w:rPr>
        <w:t>квалифицированных работников.</w:t>
      </w:r>
    </w:p>
    <w:p w:rsidR="00862CB9" w:rsidRPr="00853003" w:rsidRDefault="00862CB9" w:rsidP="00862CB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853003">
        <w:rPr>
          <w:rFonts w:ascii="Arial" w:hAnsi="Arial" w:cs="Arial"/>
          <w:sz w:val="24"/>
        </w:rPr>
        <w:t>Дополнительное образование должно реализоваться как повышение стартовых возможностей и жизненных шансов подрастающего поколения, проживающего в городе. А это требует иного содержания программ дополнительного образования, укрепления и модернизации учреждений дополнительного образования.</w:t>
      </w:r>
    </w:p>
    <w:p w:rsidR="00862CB9" w:rsidRPr="009D2EA7" w:rsidRDefault="00862CB9" w:rsidP="00862CB9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Arial" w:hAnsi="Arial" w:cs="Arial"/>
          <w:sz w:val="24"/>
        </w:rPr>
      </w:pPr>
      <w:proofErr w:type="gramStart"/>
      <w:r w:rsidRPr="00853003">
        <w:rPr>
          <w:rFonts w:ascii="Arial" w:hAnsi="Arial" w:cs="Arial"/>
          <w:sz w:val="24"/>
        </w:rPr>
        <w:t>С целью создания в системе дополнительного образования равных возможностей для современного качественного образования, позитивной социализации детей и решения задачи по развитию системы дополнительного образования, обозначенных в Концепции развития дополнительного образования детей, утвержденной распоряжением Правительства Российской Федерации                    от 04.09.2014 № 1726-р, распоряжении Губернатора Красноярского края                             от 28.02.2013 № 60-рг «Об утверждении плана мероприятий («дорожной карты») «Изменения в отраслях социальной сферы, направленные на повышение</w:t>
      </w:r>
      <w:proofErr w:type="gramEnd"/>
      <w:r w:rsidRPr="00853003">
        <w:rPr>
          <w:rFonts w:ascii="Arial" w:hAnsi="Arial" w:cs="Arial"/>
          <w:sz w:val="24"/>
        </w:rPr>
        <w:t xml:space="preserve"> эффективности образования в Красноярском крае» необходимо создать условия </w:t>
      </w:r>
      <w:proofErr w:type="gramStart"/>
      <w:r w:rsidRPr="00853003">
        <w:rPr>
          <w:rFonts w:ascii="Arial" w:hAnsi="Arial" w:cs="Arial"/>
          <w:sz w:val="24"/>
        </w:rPr>
        <w:t>для</w:t>
      </w:r>
      <w:proofErr w:type="gramEnd"/>
      <w:r w:rsidRPr="00853003">
        <w:rPr>
          <w:rFonts w:ascii="Arial" w:hAnsi="Arial" w:cs="Arial"/>
          <w:sz w:val="24"/>
        </w:rPr>
        <w:t>:</w:t>
      </w:r>
      <w:r w:rsidRPr="009D2EA7">
        <w:rPr>
          <w:rFonts w:ascii="Arial" w:hAnsi="Arial" w:cs="Arial"/>
          <w:sz w:val="24"/>
        </w:rPr>
        <w:t xml:space="preserve"> </w:t>
      </w:r>
    </w:p>
    <w:p w:rsidR="00862CB9" w:rsidRPr="00853003" w:rsidRDefault="00862CB9" w:rsidP="00862CB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853003">
        <w:rPr>
          <w:rFonts w:ascii="Arial" w:hAnsi="Arial" w:cs="Arial"/>
          <w:sz w:val="24"/>
        </w:rPr>
        <w:t>- развития инфраструктуры и укрепления материально-технической базы учреждения дополнительного образования детей для формирования и реализации современного содержания дополнительного образования, обеспечения его высокого качества и дифференцированного характера при массовой доступности;</w:t>
      </w:r>
    </w:p>
    <w:p w:rsidR="00862CB9" w:rsidRPr="00853003" w:rsidRDefault="00862CB9" w:rsidP="00862CB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853003">
        <w:rPr>
          <w:rFonts w:ascii="Arial" w:hAnsi="Arial" w:cs="Arial"/>
          <w:sz w:val="24"/>
        </w:rPr>
        <w:t>- продолжения распространения сетевых форм организации дополнительного образования детей, предполагающих объединение разных по типу и масштабам связей между образовательными учреждениями, организациями для достижения общих целей реализуемой образовательной программы;</w:t>
      </w:r>
    </w:p>
    <w:p w:rsidR="00862CB9" w:rsidRPr="00853003" w:rsidRDefault="00862CB9" w:rsidP="00862CB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napToGrid w:val="0"/>
          <w:sz w:val="24"/>
        </w:rPr>
      </w:pPr>
      <w:r w:rsidRPr="00853003">
        <w:rPr>
          <w:rFonts w:ascii="Arial" w:hAnsi="Arial" w:cs="Arial"/>
          <w:sz w:val="24"/>
        </w:rPr>
        <w:t>- профессионального развития педагогических кадров системы дополнительного образования города.</w:t>
      </w:r>
      <w:r w:rsidRPr="00853003">
        <w:rPr>
          <w:rFonts w:ascii="Arial" w:hAnsi="Arial" w:cs="Arial"/>
          <w:snapToGrid w:val="0"/>
          <w:sz w:val="24"/>
        </w:rPr>
        <w:t xml:space="preserve"> </w:t>
      </w:r>
    </w:p>
    <w:p w:rsidR="00862CB9" w:rsidRPr="00853003" w:rsidRDefault="00862CB9" w:rsidP="00862CB9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853003">
        <w:rPr>
          <w:rFonts w:ascii="Arial" w:hAnsi="Arial" w:cs="Arial"/>
          <w:snapToGrid w:val="0"/>
          <w:sz w:val="24"/>
        </w:rPr>
        <w:t xml:space="preserve">В предстоящие годы будет продолжена работа по указанным направлениям  для повышения эффективности дополнительного образования детей. </w:t>
      </w:r>
    </w:p>
    <w:p w:rsidR="00862CB9" w:rsidRPr="00853003" w:rsidRDefault="00862CB9" w:rsidP="00862CB9">
      <w:pPr>
        <w:ind w:firstLine="709"/>
        <w:jc w:val="both"/>
        <w:rPr>
          <w:rFonts w:ascii="Arial" w:hAnsi="Arial" w:cs="Arial"/>
          <w:sz w:val="24"/>
        </w:rPr>
      </w:pPr>
      <w:r w:rsidRPr="00853003">
        <w:rPr>
          <w:rFonts w:ascii="Arial" w:hAnsi="Arial" w:cs="Arial"/>
          <w:sz w:val="24"/>
        </w:rPr>
        <w:t>Выявление и поддержка одаренных детей.</w:t>
      </w:r>
    </w:p>
    <w:p w:rsidR="007F4139" w:rsidRPr="00853003" w:rsidRDefault="00862CB9" w:rsidP="00862CB9">
      <w:pPr>
        <w:ind w:firstLine="709"/>
        <w:jc w:val="both"/>
        <w:rPr>
          <w:rFonts w:ascii="Arial" w:hAnsi="Arial" w:cs="Arial"/>
          <w:sz w:val="24"/>
        </w:rPr>
      </w:pPr>
      <w:r w:rsidRPr="00853003">
        <w:rPr>
          <w:rFonts w:ascii="Arial" w:hAnsi="Arial" w:cs="Arial"/>
          <w:sz w:val="24"/>
        </w:rPr>
        <w:t xml:space="preserve">Актуальность направления работы с одаренными детьми обозначена в </w:t>
      </w:r>
      <w:r w:rsidR="00640CE0" w:rsidRPr="00853003">
        <w:rPr>
          <w:rFonts w:ascii="Arial" w:hAnsi="Arial" w:cs="Arial"/>
          <w:sz w:val="24"/>
        </w:rPr>
        <w:t>У</w:t>
      </w:r>
      <w:r w:rsidRPr="00853003">
        <w:rPr>
          <w:rFonts w:ascii="Arial" w:hAnsi="Arial" w:cs="Arial"/>
          <w:sz w:val="24"/>
        </w:rPr>
        <w:t xml:space="preserve">казе Президента РФ от 01.06.2012 № 761 «О национальной стратегии действий                                     в </w:t>
      </w:r>
      <w:r w:rsidR="007F4139" w:rsidRPr="00853003">
        <w:rPr>
          <w:rFonts w:ascii="Arial" w:hAnsi="Arial" w:cs="Arial"/>
          <w:sz w:val="24"/>
        </w:rPr>
        <w:t xml:space="preserve"> </w:t>
      </w:r>
      <w:r w:rsidRPr="00853003">
        <w:rPr>
          <w:rFonts w:ascii="Arial" w:hAnsi="Arial" w:cs="Arial"/>
          <w:sz w:val="24"/>
        </w:rPr>
        <w:t xml:space="preserve">интересах </w:t>
      </w:r>
      <w:r w:rsidR="007F4139" w:rsidRPr="00853003">
        <w:rPr>
          <w:rFonts w:ascii="Arial" w:hAnsi="Arial" w:cs="Arial"/>
          <w:sz w:val="24"/>
        </w:rPr>
        <w:t xml:space="preserve"> </w:t>
      </w:r>
      <w:r w:rsidRPr="00853003">
        <w:rPr>
          <w:rFonts w:ascii="Arial" w:hAnsi="Arial" w:cs="Arial"/>
          <w:sz w:val="24"/>
        </w:rPr>
        <w:t>детей</w:t>
      </w:r>
      <w:r w:rsidR="007F4139" w:rsidRPr="00853003">
        <w:rPr>
          <w:rFonts w:ascii="Arial" w:hAnsi="Arial" w:cs="Arial"/>
          <w:sz w:val="24"/>
        </w:rPr>
        <w:t xml:space="preserve"> </w:t>
      </w:r>
      <w:r w:rsidRPr="00853003">
        <w:rPr>
          <w:rFonts w:ascii="Arial" w:hAnsi="Arial" w:cs="Arial"/>
          <w:sz w:val="24"/>
        </w:rPr>
        <w:t xml:space="preserve"> на </w:t>
      </w:r>
      <w:r w:rsidR="007F4139" w:rsidRPr="00853003">
        <w:rPr>
          <w:rFonts w:ascii="Arial" w:hAnsi="Arial" w:cs="Arial"/>
          <w:sz w:val="24"/>
        </w:rPr>
        <w:t xml:space="preserve"> </w:t>
      </w:r>
      <w:r w:rsidRPr="00853003">
        <w:rPr>
          <w:rFonts w:ascii="Arial" w:hAnsi="Arial" w:cs="Arial"/>
          <w:sz w:val="24"/>
        </w:rPr>
        <w:t>2012</w:t>
      </w:r>
      <w:r w:rsidR="007F4139" w:rsidRPr="00853003">
        <w:rPr>
          <w:rFonts w:ascii="Arial" w:hAnsi="Arial" w:cs="Arial"/>
          <w:sz w:val="24"/>
        </w:rPr>
        <w:t xml:space="preserve"> </w:t>
      </w:r>
      <w:r w:rsidRPr="00853003">
        <w:rPr>
          <w:rFonts w:ascii="Arial" w:hAnsi="Arial" w:cs="Arial"/>
          <w:sz w:val="24"/>
        </w:rPr>
        <w:t>-</w:t>
      </w:r>
      <w:r w:rsidR="007F4139" w:rsidRPr="00853003">
        <w:rPr>
          <w:rFonts w:ascii="Arial" w:hAnsi="Arial" w:cs="Arial"/>
          <w:sz w:val="24"/>
        </w:rPr>
        <w:t xml:space="preserve"> </w:t>
      </w:r>
      <w:r w:rsidRPr="00853003">
        <w:rPr>
          <w:rFonts w:ascii="Arial" w:hAnsi="Arial" w:cs="Arial"/>
          <w:sz w:val="24"/>
        </w:rPr>
        <w:t xml:space="preserve">2017 годы», </w:t>
      </w:r>
      <w:r w:rsidR="007F4139" w:rsidRPr="00853003">
        <w:rPr>
          <w:rFonts w:ascii="Arial" w:hAnsi="Arial" w:cs="Arial"/>
          <w:sz w:val="24"/>
        </w:rPr>
        <w:t xml:space="preserve"> </w:t>
      </w:r>
      <w:r w:rsidR="00DD6395">
        <w:rPr>
          <w:rFonts w:ascii="Arial" w:hAnsi="Arial" w:cs="Arial"/>
          <w:sz w:val="24"/>
        </w:rPr>
        <w:t xml:space="preserve"> </w:t>
      </w:r>
      <w:r w:rsidRPr="00853003">
        <w:rPr>
          <w:rFonts w:ascii="Arial" w:hAnsi="Arial" w:cs="Arial"/>
          <w:sz w:val="24"/>
        </w:rPr>
        <w:t xml:space="preserve">концепции </w:t>
      </w:r>
      <w:r w:rsidR="00DD6395">
        <w:rPr>
          <w:rFonts w:ascii="Arial" w:hAnsi="Arial" w:cs="Arial"/>
          <w:sz w:val="24"/>
        </w:rPr>
        <w:t xml:space="preserve"> </w:t>
      </w:r>
      <w:r w:rsidR="007F4139" w:rsidRPr="00853003">
        <w:rPr>
          <w:rFonts w:ascii="Arial" w:hAnsi="Arial" w:cs="Arial"/>
          <w:sz w:val="24"/>
        </w:rPr>
        <w:t xml:space="preserve"> </w:t>
      </w:r>
      <w:r w:rsidRPr="00853003">
        <w:rPr>
          <w:rFonts w:ascii="Arial" w:hAnsi="Arial" w:cs="Arial"/>
          <w:sz w:val="24"/>
        </w:rPr>
        <w:t xml:space="preserve">долгосрочного </w:t>
      </w:r>
      <w:r w:rsidR="00DD6395">
        <w:rPr>
          <w:rFonts w:ascii="Arial" w:hAnsi="Arial" w:cs="Arial"/>
          <w:sz w:val="24"/>
        </w:rPr>
        <w:t xml:space="preserve"> </w:t>
      </w:r>
      <w:r w:rsidR="007F4139" w:rsidRPr="00853003">
        <w:rPr>
          <w:rFonts w:ascii="Arial" w:hAnsi="Arial" w:cs="Arial"/>
          <w:sz w:val="24"/>
        </w:rPr>
        <w:t xml:space="preserve"> </w:t>
      </w:r>
      <w:r w:rsidRPr="00853003">
        <w:rPr>
          <w:rFonts w:ascii="Arial" w:hAnsi="Arial" w:cs="Arial"/>
          <w:sz w:val="24"/>
        </w:rPr>
        <w:t>социально</w:t>
      </w:r>
      <w:r w:rsidR="00DD6395">
        <w:rPr>
          <w:rFonts w:ascii="Arial" w:hAnsi="Arial" w:cs="Arial"/>
          <w:sz w:val="24"/>
        </w:rPr>
        <w:t xml:space="preserve"> </w:t>
      </w:r>
      <w:r w:rsidRPr="00853003">
        <w:rPr>
          <w:rFonts w:ascii="Arial" w:hAnsi="Arial" w:cs="Arial"/>
          <w:sz w:val="24"/>
        </w:rPr>
        <w:t>-</w:t>
      </w:r>
    </w:p>
    <w:p w:rsidR="00DD6395" w:rsidRDefault="00862CB9" w:rsidP="007F4139">
      <w:pPr>
        <w:jc w:val="both"/>
        <w:rPr>
          <w:rFonts w:ascii="Arial" w:hAnsi="Arial" w:cs="Arial"/>
          <w:sz w:val="24"/>
        </w:rPr>
      </w:pPr>
      <w:r w:rsidRPr="00853003">
        <w:rPr>
          <w:rFonts w:ascii="Arial" w:hAnsi="Arial" w:cs="Arial"/>
          <w:sz w:val="24"/>
        </w:rPr>
        <w:t xml:space="preserve">экономического </w:t>
      </w:r>
      <w:r w:rsidR="00DD6395">
        <w:rPr>
          <w:rFonts w:ascii="Arial" w:hAnsi="Arial" w:cs="Arial"/>
          <w:sz w:val="24"/>
        </w:rPr>
        <w:t xml:space="preserve">   </w:t>
      </w:r>
      <w:r w:rsidRPr="00853003">
        <w:rPr>
          <w:rFonts w:ascii="Arial" w:hAnsi="Arial" w:cs="Arial"/>
          <w:sz w:val="24"/>
        </w:rPr>
        <w:t xml:space="preserve">развития </w:t>
      </w:r>
      <w:r w:rsidR="00DD6395">
        <w:rPr>
          <w:rFonts w:ascii="Arial" w:hAnsi="Arial" w:cs="Arial"/>
          <w:sz w:val="24"/>
        </w:rPr>
        <w:t xml:space="preserve">   </w:t>
      </w:r>
      <w:r w:rsidRPr="00853003">
        <w:rPr>
          <w:rFonts w:ascii="Arial" w:hAnsi="Arial" w:cs="Arial"/>
          <w:sz w:val="24"/>
        </w:rPr>
        <w:t xml:space="preserve">Российской </w:t>
      </w:r>
      <w:r w:rsidR="00DD6395">
        <w:rPr>
          <w:rFonts w:ascii="Arial" w:hAnsi="Arial" w:cs="Arial"/>
          <w:sz w:val="24"/>
        </w:rPr>
        <w:t xml:space="preserve">  </w:t>
      </w:r>
      <w:r w:rsidRPr="00853003">
        <w:rPr>
          <w:rFonts w:ascii="Arial" w:hAnsi="Arial" w:cs="Arial"/>
          <w:sz w:val="24"/>
        </w:rPr>
        <w:t xml:space="preserve">Федерации </w:t>
      </w:r>
      <w:r w:rsidR="00DD6395">
        <w:rPr>
          <w:rFonts w:ascii="Arial" w:hAnsi="Arial" w:cs="Arial"/>
          <w:sz w:val="24"/>
        </w:rPr>
        <w:t xml:space="preserve">   </w:t>
      </w:r>
      <w:r w:rsidRPr="00853003">
        <w:rPr>
          <w:rFonts w:ascii="Arial" w:hAnsi="Arial" w:cs="Arial"/>
          <w:sz w:val="24"/>
        </w:rPr>
        <w:t xml:space="preserve">на </w:t>
      </w:r>
      <w:r w:rsidR="00DD6395">
        <w:rPr>
          <w:rFonts w:ascii="Arial" w:hAnsi="Arial" w:cs="Arial"/>
          <w:sz w:val="24"/>
        </w:rPr>
        <w:t xml:space="preserve">   </w:t>
      </w:r>
      <w:r w:rsidRPr="00853003">
        <w:rPr>
          <w:rFonts w:ascii="Arial" w:hAnsi="Arial" w:cs="Arial"/>
          <w:sz w:val="24"/>
        </w:rPr>
        <w:t xml:space="preserve">период </w:t>
      </w:r>
      <w:r w:rsidR="00DD6395">
        <w:rPr>
          <w:rFonts w:ascii="Arial" w:hAnsi="Arial" w:cs="Arial"/>
          <w:sz w:val="24"/>
        </w:rPr>
        <w:t xml:space="preserve">  </w:t>
      </w:r>
      <w:r w:rsidRPr="00853003">
        <w:rPr>
          <w:rFonts w:ascii="Arial" w:hAnsi="Arial" w:cs="Arial"/>
          <w:sz w:val="24"/>
        </w:rPr>
        <w:t xml:space="preserve">до </w:t>
      </w:r>
      <w:r w:rsidR="00DD6395">
        <w:rPr>
          <w:rFonts w:ascii="Arial" w:hAnsi="Arial" w:cs="Arial"/>
          <w:sz w:val="24"/>
        </w:rPr>
        <w:t xml:space="preserve">  </w:t>
      </w:r>
      <w:r w:rsidRPr="00853003">
        <w:rPr>
          <w:rFonts w:ascii="Arial" w:hAnsi="Arial" w:cs="Arial"/>
          <w:sz w:val="24"/>
        </w:rPr>
        <w:t xml:space="preserve">2020 </w:t>
      </w:r>
      <w:r w:rsidR="00DD6395">
        <w:rPr>
          <w:rFonts w:ascii="Arial" w:hAnsi="Arial" w:cs="Arial"/>
          <w:sz w:val="24"/>
        </w:rPr>
        <w:t xml:space="preserve">  </w:t>
      </w:r>
      <w:r w:rsidRPr="00853003">
        <w:rPr>
          <w:rFonts w:ascii="Arial" w:hAnsi="Arial" w:cs="Arial"/>
          <w:sz w:val="24"/>
        </w:rPr>
        <w:t>года</w:t>
      </w:r>
    </w:p>
    <w:p w:rsidR="009A391C" w:rsidRDefault="009A391C" w:rsidP="007F4139">
      <w:pPr>
        <w:jc w:val="both"/>
        <w:rPr>
          <w:rFonts w:ascii="Arial" w:hAnsi="Arial" w:cs="Arial"/>
          <w:sz w:val="24"/>
        </w:rPr>
      </w:pPr>
    </w:p>
    <w:p w:rsidR="009A391C" w:rsidRDefault="009A391C" w:rsidP="007F4139">
      <w:pPr>
        <w:jc w:val="both"/>
        <w:rPr>
          <w:rFonts w:ascii="Arial" w:hAnsi="Arial" w:cs="Arial"/>
          <w:sz w:val="24"/>
        </w:rPr>
      </w:pPr>
    </w:p>
    <w:p w:rsidR="009A391C" w:rsidRDefault="009A391C" w:rsidP="007F4139">
      <w:pPr>
        <w:jc w:val="both"/>
        <w:rPr>
          <w:rFonts w:ascii="Arial" w:hAnsi="Arial" w:cs="Arial"/>
          <w:sz w:val="24"/>
        </w:rPr>
      </w:pPr>
    </w:p>
    <w:p w:rsidR="00862CB9" w:rsidRPr="00853003" w:rsidRDefault="00862CB9" w:rsidP="007F4139">
      <w:pPr>
        <w:jc w:val="both"/>
        <w:rPr>
          <w:rFonts w:ascii="Arial" w:hAnsi="Arial" w:cs="Arial"/>
          <w:sz w:val="24"/>
        </w:rPr>
      </w:pPr>
      <w:r w:rsidRPr="00853003">
        <w:rPr>
          <w:rFonts w:ascii="Arial" w:hAnsi="Arial" w:cs="Arial"/>
          <w:sz w:val="24"/>
        </w:rPr>
        <w:t>(распоряжение Правительства РФ от 17.11.2008 № 1662-р), концепции</w:t>
      </w:r>
      <w:r w:rsidRPr="00853003">
        <w:rPr>
          <w:rFonts w:ascii="Arial" w:hAnsi="Arial" w:cs="Arial"/>
          <w:color w:val="FF0000"/>
          <w:sz w:val="24"/>
        </w:rPr>
        <w:t xml:space="preserve"> </w:t>
      </w:r>
      <w:r w:rsidRPr="00853003">
        <w:rPr>
          <w:rFonts w:ascii="Arial" w:hAnsi="Arial" w:cs="Arial"/>
          <w:sz w:val="24"/>
        </w:rPr>
        <w:t>общенациональной системы выявления и развития молодых талантов, утвержденной Президентом РФ 03.04.2012 № Пр-827.</w:t>
      </w:r>
    </w:p>
    <w:p w:rsidR="00862CB9" w:rsidRPr="00853003" w:rsidRDefault="00862CB9" w:rsidP="00862CB9">
      <w:pPr>
        <w:ind w:firstLine="709"/>
        <w:jc w:val="both"/>
        <w:rPr>
          <w:rFonts w:ascii="Arial" w:hAnsi="Arial" w:cs="Arial"/>
          <w:sz w:val="24"/>
        </w:rPr>
      </w:pPr>
      <w:r w:rsidRPr="00853003">
        <w:rPr>
          <w:rFonts w:ascii="Arial" w:hAnsi="Arial" w:cs="Arial"/>
          <w:sz w:val="24"/>
        </w:rPr>
        <w:t>В 2017 году реализовывались мероприятия, направленные на создание системы координации работы с одаренными детьми, развитие их способностей, обеспечение участия детей в конкурсах, соревнованиях, олимпиадах                             за пределами города.</w:t>
      </w:r>
    </w:p>
    <w:p w:rsidR="00862CB9" w:rsidRPr="00853003" w:rsidRDefault="00862CB9" w:rsidP="00862CB9">
      <w:pPr>
        <w:pStyle w:val="af"/>
        <w:tabs>
          <w:tab w:val="left" w:pos="709"/>
          <w:tab w:val="left" w:pos="1134"/>
        </w:tabs>
        <w:spacing w:after="0" w:line="240" w:lineRule="auto"/>
        <w:ind w:left="0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853003">
        <w:rPr>
          <w:rFonts w:ascii="Arial" w:eastAsia="Times New Roman" w:hAnsi="Arial" w:cs="Arial"/>
          <w:sz w:val="24"/>
          <w:szCs w:val="24"/>
          <w:lang w:eastAsia="ru-RU"/>
        </w:rPr>
        <w:t>Отдых и оздоровление детей в летний период.</w:t>
      </w:r>
    </w:p>
    <w:p w:rsidR="00862CB9" w:rsidRPr="00853003" w:rsidRDefault="00862CB9" w:rsidP="00862CB9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853003">
        <w:rPr>
          <w:rFonts w:ascii="Arial" w:hAnsi="Arial" w:cs="Arial"/>
          <w:sz w:val="24"/>
        </w:rPr>
        <w:t xml:space="preserve">В период летней оздоровительной кампании 2017 года были организованы  отдых и оздоровление детей </w:t>
      </w:r>
      <w:proofErr w:type="gramStart"/>
      <w:r w:rsidRPr="00853003">
        <w:rPr>
          <w:rFonts w:ascii="Arial" w:hAnsi="Arial" w:cs="Arial"/>
          <w:sz w:val="24"/>
        </w:rPr>
        <w:t>в</w:t>
      </w:r>
      <w:proofErr w:type="gramEnd"/>
      <w:r w:rsidRPr="00853003">
        <w:rPr>
          <w:rFonts w:ascii="Arial" w:hAnsi="Arial" w:cs="Arial"/>
          <w:sz w:val="24"/>
        </w:rPr>
        <w:t>:</w:t>
      </w:r>
    </w:p>
    <w:p w:rsidR="00862CB9" w:rsidRPr="00853003" w:rsidRDefault="00862CB9" w:rsidP="00862CB9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853003">
        <w:rPr>
          <w:rFonts w:ascii="Arial" w:hAnsi="Arial" w:cs="Arial"/>
          <w:sz w:val="24"/>
        </w:rPr>
        <w:t xml:space="preserve">- лагерях с дневным пребыванием на базе общеобразовательных учреждений (3 школ </w:t>
      </w:r>
      <w:proofErr w:type="spellStart"/>
      <w:r w:rsidRPr="00853003">
        <w:rPr>
          <w:rFonts w:ascii="Arial" w:hAnsi="Arial" w:cs="Arial"/>
          <w:sz w:val="24"/>
        </w:rPr>
        <w:t>г</w:t>
      </w:r>
      <w:proofErr w:type="gramStart"/>
      <w:r w:rsidRPr="00853003">
        <w:rPr>
          <w:rFonts w:ascii="Arial" w:hAnsi="Arial" w:cs="Arial"/>
          <w:sz w:val="24"/>
        </w:rPr>
        <w:t>.Б</w:t>
      </w:r>
      <w:proofErr w:type="gramEnd"/>
      <w:r w:rsidRPr="00853003">
        <w:rPr>
          <w:rFonts w:ascii="Arial" w:hAnsi="Arial" w:cs="Arial"/>
          <w:sz w:val="24"/>
        </w:rPr>
        <w:t>ородино</w:t>
      </w:r>
      <w:proofErr w:type="spellEnd"/>
      <w:r w:rsidRPr="00853003">
        <w:rPr>
          <w:rFonts w:ascii="Arial" w:hAnsi="Arial" w:cs="Arial"/>
          <w:sz w:val="24"/>
        </w:rPr>
        <w:t>), в которых охват детей составил 610 человека;</w:t>
      </w:r>
    </w:p>
    <w:p w:rsidR="00862CB9" w:rsidRPr="00853003" w:rsidRDefault="00862CB9" w:rsidP="00862CB9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853003">
        <w:rPr>
          <w:rFonts w:ascii="Arial" w:hAnsi="Arial" w:cs="Arial"/>
          <w:sz w:val="24"/>
        </w:rPr>
        <w:t xml:space="preserve">- МАУ ДЗСОЛ «Шахтер» - 154 школьников. </w:t>
      </w:r>
    </w:p>
    <w:p w:rsidR="00862CB9" w:rsidRPr="00853003" w:rsidRDefault="00862CB9" w:rsidP="00862CB9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853003">
        <w:rPr>
          <w:rFonts w:ascii="Arial" w:hAnsi="Arial" w:cs="Arial"/>
          <w:sz w:val="24"/>
        </w:rPr>
        <w:t>Всего охвачено отдыхом 764 школьник</w:t>
      </w:r>
      <w:r w:rsidR="00DD6395">
        <w:rPr>
          <w:rFonts w:ascii="Arial" w:hAnsi="Arial" w:cs="Arial"/>
          <w:sz w:val="24"/>
        </w:rPr>
        <w:t>а</w:t>
      </w:r>
      <w:r w:rsidRPr="00853003">
        <w:rPr>
          <w:rFonts w:ascii="Arial" w:hAnsi="Arial" w:cs="Arial"/>
          <w:sz w:val="24"/>
        </w:rPr>
        <w:t xml:space="preserve"> в возрасте 7-18 лет, что составляет   36,8% (2014 г. - 39,4%, в 2015 г. - 39,6%, в 2016 г. – 38,5%).</w:t>
      </w:r>
    </w:p>
    <w:p w:rsidR="00862CB9" w:rsidRPr="00853003" w:rsidRDefault="00862CB9" w:rsidP="00862CB9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853003">
        <w:rPr>
          <w:rFonts w:ascii="Arial" w:hAnsi="Arial" w:cs="Arial"/>
          <w:sz w:val="24"/>
        </w:rPr>
        <w:t>10  детей-сирот и опекаемых, проживающих на территории города Бородино отдохнуло в МАУ ДЗСОЛ «Шахт</w:t>
      </w:r>
      <w:r w:rsidR="00DE31EA" w:rsidRPr="00853003">
        <w:rPr>
          <w:rFonts w:ascii="Arial" w:hAnsi="Arial" w:cs="Arial"/>
          <w:sz w:val="24"/>
        </w:rPr>
        <w:t>е</w:t>
      </w:r>
      <w:r w:rsidRPr="00853003">
        <w:rPr>
          <w:rFonts w:ascii="Arial" w:hAnsi="Arial" w:cs="Arial"/>
          <w:sz w:val="24"/>
        </w:rPr>
        <w:t>р».</w:t>
      </w:r>
    </w:p>
    <w:p w:rsidR="00862CB9" w:rsidRPr="00853003" w:rsidRDefault="00862CB9" w:rsidP="00862CB9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853003">
        <w:rPr>
          <w:rFonts w:ascii="Arial" w:hAnsi="Arial" w:cs="Arial"/>
          <w:sz w:val="24"/>
        </w:rPr>
        <w:t xml:space="preserve">Таким образом, в летний период 2017 года отдыхом, оздоровлением за  счет бюджетных средств было охвачено 773 </w:t>
      </w:r>
      <w:r w:rsidR="00DD6395">
        <w:rPr>
          <w:rFonts w:ascii="Arial" w:hAnsi="Arial" w:cs="Arial"/>
          <w:sz w:val="24"/>
        </w:rPr>
        <w:t>ребенка</w:t>
      </w:r>
      <w:r w:rsidRPr="00853003">
        <w:rPr>
          <w:rFonts w:ascii="Arial" w:hAnsi="Arial" w:cs="Arial"/>
          <w:sz w:val="24"/>
        </w:rPr>
        <w:t xml:space="preserve">, что составило 37,3% от числа школьников от 7 до 18 лет. </w:t>
      </w:r>
    </w:p>
    <w:p w:rsidR="00862CB9" w:rsidRPr="00910EFA" w:rsidRDefault="00862CB9" w:rsidP="00862CB9">
      <w:pPr>
        <w:snapToGrid w:val="0"/>
        <w:ind w:firstLine="709"/>
        <w:jc w:val="both"/>
        <w:rPr>
          <w:rFonts w:ascii="Arial" w:hAnsi="Arial" w:cs="Arial"/>
          <w:sz w:val="24"/>
        </w:rPr>
      </w:pPr>
      <w:r w:rsidRPr="00910EFA">
        <w:rPr>
          <w:rFonts w:ascii="Arial" w:hAnsi="Arial" w:cs="Arial"/>
          <w:sz w:val="24"/>
        </w:rPr>
        <w:t>В 2017 году была организована работа МАУ ДЗСОЛ «Шахтер» по подготовке               к летней оздоровительной кампании. Расходы на эти цели и проведение оздоровления детей в 2017 году составили 7 603 409,74 рублей: расходы крае</w:t>
      </w:r>
      <w:r w:rsidR="00DE31EA" w:rsidRPr="00910EFA">
        <w:rPr>
          <w:rFonts w:ascii="Arial" w:hAnsi="Arial" w:cs="Arial"/>
          <w:sz w:val="24"/>
        </w:rPr>
        <w:t>вого бюджета – 3 175 675,9 рублей</w:t>
      </w:r>
      <w:r w:rsidRPr="00910EFA">
        <w:rPr>
          <w:rFonts w:ascii="Arial" w:hAnsi="Arial" w:cs="Arial"/>
          <w:sz w:val="24"/>
        </w:rPr>
        <w:t xml:space="preserve">, расходы местного бюджета – 4 427 733,84 рубля. </w:t>
      </w:r>
    </w:p>
    <w:p w:rsidR="00862CB9" w:rsidRPr="00910EFA" w:rsidRDefault="00862CB9" w:rsidP="00862CB9">
      <w:pPr>
        <w:snapToGrid w:val="0"/>
        <w:ind w:firstLine="709"/>
        <w:jc w:val="both"/>
        <w:rPr>
          <w:rFonts w:ascii="Arial" w:hAnsi="Arial" w:cs="Arial"/>
          <w:sz w:val="24"/>
        </w:rPr>
      </w:pPr>
      <w:r w:rsidRPr="00910EFA">
        <w:rPr>
          <w:rFonts w:ascii="Arial" w:hAnsi="Arial" w:cs="Arial"/>
          <w:sz w:val="24"/>
        </w:rPr>
        <w:t>В ходе подготовки к приему детей проведен ремонт медицинского пункта, приобретены и установлены фильтры для очистки воды.</w:t>
      </w:r>
    </w:p>
    <w:p w:rsidR="00862CB9" w:rsidRPr="00910EFA" w:rsidRDefault="00862CB9" w:rsidP="00862CB9">
      <w:pPr>
        <w:snapToGrid w:val="0"/>
        <w:ind w:firstLine="709"/>
        <w:jc w:val="both"/>
        <w:rPr>
          <w:rFonts w:ascii="Arial" w:hAnsi="Arial" w:cs="Arial"/>
          <w:sz w:val="24"/>
        </w:rPr>
      </w:pPr>
      <w:r w:rsidRPr="00910EFA">
        <w:rPr>
          <w:rFonts w:ascii="Arial" w:hAnsi="Arial" w:cs="Arial"/>
          <w:sz w:val="24"/>
        </w:rPr>
        <w:t>По состоянию на 01.11.2017</w:t>
      </w:r>
      <w:r w:rsidR="00DD6395">
        <w:rPr>
          <w:rFonts w:ascii="Arial" w:hAnsi="Arial" w:cs="Arial"/>
          <w:sz w:val="24"/>
        </w:rPr>
        <w:t xml:space="preserve"> </w:t>
      </w:r>
      <w:r w:rsidRPr="00910EFA">
        <w:rPr>
          <w:rFonts w:ascii="Arial" w:hAnsi="Arial" w:cs="Arial"/>
          <w:sz w:val="24"/>
        </w:rPr>
        <w:t>г</w:t>
      </w:r>
      <w:r w:rsidR="00DD6395">
        <w:rPr>
          <w:rFonts w:ascii="Arial" w:hAnsi="Arial" w:cs="Arial"/>
          <w:sz w:val="24"/>
        </w:rPr>
        <w:t>.</w:t>
      </w:r>
      <w:r w:rsidRPr="00910EFA">
        <w:rPr>
          <w:rFonts w:ascii="Arial" w:hAnsi="Arial" w:cs="Arial"/>
          <w:sz w:val="24"/>
        </w:rPr>
        <w:t xml:space="preserve"> в МАУ ДЗСОЛ «Шахт</w:t>
      </w:r>
      <w:r w:rsidR="00DD6395">
        <w:rPr>
          <w:rFonts w:ascii="Arial" w:hAnsi="Arial" w:cs="Arial"/>
          <w:sz w:val="24"/>
        </w:rPr>
        <w:t>е</w:t>
      </w:r>
      <w:r w:rsidRPr="00910EFA">
        <w:rPr>
          <w:rFonts w:ascii="Arial" w:hAnsi="Arial" w:cs="Arial"/>
          <w:sz w:val="24"/>
        </w:rPr>
        <w:t xml:space="preserve">р» ведутся работы по подготовки детского корпуса к летней оздоровительной кампании, ремонту системы </w:t>
      </w:r>
      <w:r w:rsidRPr="00910EFA">
        <w:rPr>
          <w:rFonts w:ascii="Arial" w:hAnsi="Arial" w:cs="Arial"/>
          <w:bCs/>
          <w:sz w:val="24"/>
        </w:rPr>
        <w:t>водоснабжения.</w:t>
      </w:r>
    </w:p>
    <w:p w:rsidR="00862CB9" w:rsidRPr="00910EFA" w:rsidRDefault="00862CB9" w:rsidP="00862CB9">
      <w:pPr>
        <w:snapToGrid w:val="0"/>
        <w:ind w:firstLine="709"/>
        <w:jc w:val="both"/>
        <w:rPr>
          <w:rFonts w:ascii="Arial" w:hAnsi="Arial" w:cs="Arial"/>
          <w:sz w:val="24"/>
        </w:rPr>
      </w:pPr>
      <w:r w:rsidRPr="00910EFA">
        <w:rPr>
          <w:rFonts w:ascii="Arial" w:hAnsi="Arial" w:cs="Arial"/>
          <w:snapToGrid w:val="0"/>
          <w:sz w:val="24"/>
        </w:rPr>
        <w:t xml:space="preserve"> В целях обеспечения</w:t>
      </w:r>
      <w:r w:rsidRPr="00910EFA">
        <w:rPr>
          <w:rFonts w:ascii="Arial" w:hAnsi="Arial" w:cs="Arial"/>
          <w:sz w:val="24"/>
        </w:rPr>
        <w:t xml:space="preserve"> безопасного и качественного отдыха и оздоровления детей в летний период необходимо продолжить работу:</w:t>
      </w:r>
    </w:p>
    <w:p w:rsidR="00862CB9" w:rsidRPr="00910EFA" w:rsidRDefault="00862CB9" w:rsidP="00862CB9">
      <w:pPr>
        <w:snapToGrid w:val="0"/>
        <w:ind w:firstLine="709"/>
        <w:jc w:val="both"/>
        <w:rPr>
          <w:rFonts w:ascii="Arial" w:hAnsi="Arial" w:cs="Arial"/>
          <w:bCs/>
          <w:sz w:val="24"/>
        </w:rPr>
      </w:pPr>
      <w:r w:rsidRPr="00910EFA">
        <w:rPr>
          <w:rFonts w:ascii="Arial" w:hAnsi="Arial" w:cs="Arial"/>
          <w:sz w:val="24"/>
        </w:rPr>
        <w:t>по развитию и совершенствованию инфраструктуры МАУ ДЗСОЛ «Шахтер»</w:t>
      </w:r>
      <w:r w:rsidRPr="00910EFA">
        <w:rPr>
          <w:rFonts w:ascii="Arial" w:hAnsi="Arial" w:cs="Arial"/>
          <w:bCs/>
          <w:sz w:val="24"/>
        </w:rPr>
        <w:t xml:space="preserve">, </w:t>
      </w:r>
    </w:p>
    <w:p w:rsidR="00862CB9" w:rsidRPr="00910EFA" w:rsidRDefault="00862CB9" w:rsidP="00862CB9">
      <w:pPr>
        <w:snapToGrid w:val="0"/>
        <w:ind w:firstLine="709"/>
        <w:jc w:val="both"/>
        <w:rPr>
          <w:rFonts w:ascii="Arial" w:hAnsi="Arial" w:cs="Arial"/>
          <w:bCs/>
          <w:sz w:val="24"/>
        </w:rPr>
      </w:pPr>
      <w:r w:rsidRPr="00910EFA">
        <w:rPr>
          <w:rFonts w:ascii="Arial" w:hAnsi="Arial" w:cs="Arial"/>
          <w:bCs/>
          <w:sz w:val="24"/>
        </w:rPr>
        <w:t xml:space="preserve">по подбору и подготовке кадров к работе в летний период, </w:t>
      </w:r>
    </w:p>
    <w:p w:rsidR="00862CB9" w:rsidRPr="00910EFA" w:rsidRDefault="00862CB9" w:rsidP="00862CB9">
      <w:pPr>
        <w:snapToGrid w:val="0"/>
        <w:ind w:firstLine="709"/>
        <w:jc w:val="both"/>
        <w:rPr>
          <w:rFonts w:ascii="Arial" w:hAnsi="Arial" w:cs="Arial"/>
          <w:bCs/>
          <w:sz w:val="24"/>
        </w:rPr>
      </w:pPr>
      <w:r w:rsidRPr="00910EFA">
        <w:rPr>
          <w:rFonts w:ascii="Arial" w:hAnsi="Arial" w:cs="Arial"/>
          <w:sz w:val="24"/>
        </w:rPr>
        <w:t xml:space="preserve">по </w:t>
      </w:r>
      <w:r w:rsidRPr="00910EFA">
        <w:rPr>
          <w:rFonts w:ascii="Arial" w:hAnsi="Arial" w:cs="Arial"/>
          <w:bCs/>
          <w:sz w:val="24"/>
        </w:rPr>
        <w:t>подготовке лагерей дневного пребывания детей при общеобразовательных школах.</w:t>
      </w:r>
    </w:p>
    <w:p w:rsidR="00862CB9" w:rsidRPr="00910EFA" w:rsidRDefault="00862CB9" w:rsidP="00862CB9">
      <w:pPr>
        <w:ind w:firstLine="709"/>
        <w:contextualSpacing/>
        <w:jc w:val="both"/>
        <w:rPr>
          <w:rFonts w:ascii="Arial" w:hAnsi="Arial" w:cs="Arial"/>
          <w:bCs/>
          <w:sz w:val="24"/>
        </w:rPr>
      </w:pPr>
      <w:r w:rsidRPr="00910EFA">
        <w:rPr>
          <w:rFonts w:ascii="Arial" w:hAnsi="Arial" w:cs="Arial"/>
          <w:sz w:val="24"/>
        </w:rPr>
        <w:t xml:space="preserve">В МАУ ДЗСОЛ «Шахтер» </w:t>
      </w:r>
      <w:r w:rsidRPr="00910EFA">
        <w:rPr>
          <w:rFonts w:ascii="Arial" w:hAnsi="Arial" w:cs="Arial"/>
          <w:bCs/>
          <w:sz w:val="24"/>
        </w:rPr>
        <w:t xml:space="preserve">требуется проведение более существенных текущих ремонтов, оборудование современной спортивной площадки, создание </w:t>
      </w:r>
      <w:r w:rsidR="00DE31EA" w:rsidRPr="00910EFA">
        <w:rPr>
          <w:rFonts w:ascii="Arial" w:hAnsi="Arial" w:cs="Arial"/>
          <w:bCs/>
          <w:sz w:val="24"/>
        </w:rPr>
        <w:t xml:space="preserve">                      </w:t>
      </w:r>
      <w:r w:rsidRPr="00910EFA">
        <w:rPr>
          <w:rFonts w:ascii="Arial" w:hAnsi="Arial" w:cs="Arial"/>
          <w:bCs/>
          <w:sz w:val="24"/>
        </w:rPr>
        <w:t xml:space="preserve">и оборудование учебных помещений. </w:t>
      </w:r>
    </w:p>
    <w:p w:rsidR="00862CB9" w:rsidRPr="00910EFA" w:rsidRDefault="00862CB9" w:rsidP="00862CB9">
      <w:pPr>
        <w:ind w:firstLine="709"/>
        <w:contextualSpacing/>
        <w:jc w:val="both"/>
        <w:rPr>
          <w:rFonts w:ascii="Arial" w:hAnsi="Arial" w:cs="Arial"/>
          <w:bCs/>
          <w:sz w:val="24"/>
        </w:rPr>
      </w:pPr>
      <w:r w:rsidRPr="00910EFA">
        <w:rPr>
          <w:rFonts w:ascii="Arial" w:hAnsi="Arial" w:cs="Arial"/>
          <w:bCs/>
          <w:sz w:val="24"/>
        </w:rPr>
        <w:t xml:space="preserve">В общеобразовательных школах для организации работы лагерей дневного пребывания детей необходимо пополнить материально-техническую базу образовательного процесса по программам дополнительного образования детей. </w:t>
      </w:r>
    </w:p>
    <w:p w:rsidR="00862CB9" w:rsidRPr="00910EFA" w:rsidRDefault="00862CB9" w:rsidP="00862CB9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910EFA">
        <w:rPr>
          <w:rFonts w:ascii="Arial" w:hAnsi="Arial" w:cs="Arial"/>
          <w:snapToGrid w:val="0"/>
          <w:sz w:val="24"/>
        </w:rPr>
        <w:t xml:space="preserve">Вместе с тем </w:t>
      </w:r>
      <w:r w:rsidRPr="00910EFA">
        <w:rPr>
          <w:rFonts w:ascii="Arial" w:hAnsi="Arial" w:cs="Arial"/>
          <w:sz w:val="24"/>
        </w:rPr>
        <w:t>решение задачи по организации отдыха и оздоровления детей               в летний период в МАУ ДЗСОЛ «Шахтер» в настоящее время затруднено рядом обстоятельств:</w:t>
      </w:r>
    </w:p>
    <w:p w:rsidR="00862CB9" w:rsidRPr="00910EFA" w:rsidRDefault="00862CB9" w:rsidP="00862CB9">
      <w:pPr>
        <w:autoSpaceDE w:val="0"/>
        <w:autoSpaceDN w:val="0"/>
        <w:adjustRightInd w:val="0"/>
        <w:ind w:firstLine="709"/>
        <w:contextualSpacing/>
        <w:jc w:val="both"/>
        <w:rPr>
          <w:rFonts w:ascii="Arial" w:hAnsi="Arial" w:cs="Arial"/>
          <w:sz w:val="24"/>
        </w:rPr>
      </w:pPr>
      <w:r w:rsidRPr="00910EFA">
        <w:rPr>
          <w:rFonts w:ascii="Arial" w:hAnsi="Arial" w:cs="Arial"/>
          <w:sz w:val="24"/>
        </w:rPr>
        <w:t>«ветхая» материально-техническая база учреждения, что обусловлено недостаточным финансированием;</w:t>
      </w:r>
    </w:p>
    <w:p w:rsidR="00862CB9" w:rsidRPr="00910EFA" w:rsidRDefault="00862CB9" w:rsidP="00862CB9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kern w:val="2"/>
          <w:sz w:val="24"/>
        </w:rPr>
      </w:pPr>
      <w:r w:rsidRPr="00910EFA">
        <w:rPr>
          <w:rFonts w:ascii="Arial" w:hAnsi="Arial" w:cs="Arial"/>
          <w:sz w:val="24"/>
        </w:rPr>
        <w:t>невозможность удовлетворения потребностей нового поколения в рамках существующей инфраструктуры;</w:t>
      </w:r>
      <w:r w:rsidRPr="00910EFA">
        <w:rPr>
          <w:rFonts w:ascii="Arial" w:hAnsi="Arial" w:cs="Arial"/>
          <w:kern w:val="2"/>
          <w:sz w:val="24"/>
        </w:rPr>
        <w:t xml:space="preserve"> </w:t>
      </w:r>
    </w:p>
    <w:p w:rsidR="00862CB9" w:rsidRPr="005565DC" w:rsidRDefault="00862CB9" w:rsidP="00862CB9">
      <w:pPr>
        <w:ind w:firstLine="709"/>
        <w:contextualSpacing/>
        <w:jc w:val="both"/>
        <w:rPr>
          <w:rFonts w:ascii="Arial" w:hAnsi="Arial" w:cs="Arial"/>
          <w:sz w:val="24"/>
        </w:rPr>
      </w:pPr>
      <w:r w:rsidRPr="00910EFA">
        <w:rPr>
          <w:rFonts w:ascii="Arial" w:hAnsi="Arial" w:cs="Arial"/>
          <w:sz w:val="24"/>
        </w:rPr>
        <w:t>отсутствие проектной документации на объекты данного учреждения.</w:t>
      </w:r>
    </w:p>
    <w:p w:rsidR="004516D3" w:rsidRDefault="00C16F7A" w:rsidP="004516D3">
      <w:pPr>
        <w:numPr>
          <w:ilvl w:val="1"/>
          <w:numId w:val="5"/>
        </w:numPr>
        <w:ind w:left="0" w:firstLine="0"/>
        <w:jc w:val="center"/>
        <w:rPr>
          <w:rFonts w:ascii="Arial" w:hAnsi="Arial" w:cs="Arial"/>
          <w:b/>
          <w:sz w:val="24"/>
        </w:rPr>
      </w:pPr>
      <w:r w:rsidRPr="000470AA">
        <w:rPr>
          <w:rFonts w:ascii="Arial" w:hAnsi="Arial" w:cs="Arial"/>
          <w:b/>
          <w:sz w:val="24"/>
        </w:rPr>
        <w:t>Основная цель, задачи</w:t>
      </w:r>
      <w:r w:rsidR="001000AF">
        <w:rPr>
          <w:rFonts w:ascii="Arial" w:hAnsi="Arial" w:cs="Arial"/>
          <w:b/>
          <w:sz w:val="24"/>
        </w:rPr>
        <w:t xml:space="preserve">, </w:t>
      </w:r>
      <w:r w:rsidR="001000AF" w:rsidRPr="006E26C0">
        <w:rPr>
          <w:rFonts w:ascii="Arial" w:hAnsi="Arial" w:cs="Arial"/>
          <w:b/>
          <w:sz w:val="24"/>
        </w:rPr>
        <w:t>этапы</w:t>
      </w:r>
      <w:r w:rsidRPr="000470AA">
        <w:rPr>
          <w:rFonts w:ascii="Arial" w:hAnsi="Arial" w:cs="Arial"/>
          <w:b/>
          <w:sz w:val="24"/>
        </w:rPr>
        <w:t xml:space="preserve"> и сроки выполнения </w:t>
      </w:r>
      <w:r w:rsidR="000470AA" w:rsidRPr="000470AA">
        <w:rPr>
          <w:rFonts w:ascii="Arial" w:hAnsi="Arial" w:cs="Arial"/>
          <w:b/>
          <w:sz w:val="24"/>
        </w:rPr>
        <w:t>п</w:t>
      </w:r>
      <w:r w:rsidRPr="000470AA">
        <w:rPr>
          <w:rFonts w:ascii="Arial" w:hAnsi="Arial" w:cs="Arial"/>
          <w:b/>
          <w:sz w:val="24"/>
        </w:rPr>
        <w:t>одпрограммы,</w:t>
      </w:r>
    </w:p>
    <w:p w:rsidR="00C16F7A" w:rsidRPr="000470AA" w:rsidRDefault="00C16F7A" w:rsidP="004516D3">
      <w:pPr>
        <w:jc w:val="center"/>
        <w:rPr>
          <w:rFonts w:ascii="Arial" w:hAnsi="Arial" w:cs="Arial"/>
          <w:b/>
          <w:sz w:val="24"/>
        </w:rPr>
      </w:pPr>
      <w:r w:rsidRPr="000470AA">
        <w:rPr>
          <w:rFonts w:ascii="Arial" w:hAnsi="Arial" w:cs="Arial"/>
          <w:b/>
          <w:sz w:val="24"/>
        </w:rPr>
        <w:t>целевые индикаторы</w:t>
      </w:r>
    </w:p>
    <w:p w:rsidR="00C16F7A" w:rsidRDefault="00BA0010" w:rsidP="00430B08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>Целью подпрограммы является</w:t>
      </w:r>
      <w:r w:rsidR="00C16F7A" w:rsidRPr="005B1927">
        <w:rPr>
          <w:rFonts w:ascii="Arial" w:hAnsi="Arial" w:cs="Arial"/>
          <w:sz w:val="24"/>
        </w:rPr>
        <w:t xml:space="preserve"> создание в системе дошкольного, общего </w:t>
      </w:r>
      <w:r w:rsidR="00BD4A92" w:rsidRPr="005B1927">
        <w:rPr>
          <w:rFonts w:ascii="Arial" w:hAnsi="Arial" w:cs="Arial"/>
          <w:sz w:val="24"/>
        </w:rPr>
        <w:t xml:space="preserve">           </w:t>
      </w:r>
      <w:r w:rsidR="00C16F7A" w:rsidRPr="005B1927">
        <w:rPr>
          <w:rFonts w:ascii="Arial" w:hAnsi="Arial" w:cs="Arial"/>
          <w:sz w:val="24"/>
        </w:rPr>
        <w:t xml:space="preserve">и дополнительного образования равных возможностей для современного качественного образования, позитивной социализации детей, </w:t>
      </w:r>
      <w:r w:rsidR="00B91007">
        <w:rPr>
          <w:rFonts w:ascii="Arial" w:hAnsi="Arial" w:cs="Arial"/>
          <w:sz w:val="24"/>
        </w:rPr>
        <w:t xml:space="preserve">обеспечение безопасного и качественного </w:t>
      </w:r>
      <w:r w:rsidR="00C16F7A" w:rsidRPr="005B1927">
        <w:rPr>
          <w:rFonts w:ascii="Arial" w:hAnsi="Arial" w:cs="Arial"/>
          <w:sz w:val="24"/>
        </w:rPr>
        <w:t>отдыха и оздоровления детей в летний период.</w:t>
      </w:r>
    </w:p>
    <w:p w:rsidR="00C16F7A" w:rsidRPr="005B1927" w:rsidRDefault="00BA0010" w:rsidP="00430B08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>Задачи.</w:t>
      </w:r>
    </w:p>
    <w:p w:rsidR="00C16F7A" w:rsidRPr="005B1927" w:rsidRDefault="00C16F7A" w:rsidP="00430B08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 xml:space="preserve">1. </w:t>
      </w:r>
      <w:r w:rsidR="00BA0010" w:rsidRPr="005B1927">
        <w:rPr>
          <w:rFonts w:ascii="Arial" w:hAnsi="Arial" w:cs="Arial"/>
          <w:sz w:val="24"/>
        </w:rPr>
        <w:t>О</w:t>
      </w:r>
      <w:r w:rsidRPr="005B1927">
        <w:rPr>
          <w:rFonts w:ascii="Arial" w:hAnsi="Arial" w:cs="Arial"/>
          <w:sz w:val="24"/>
        </w:rPr>
        <w:t>беспечить доступность дошкольного образования, соответствующего единому стандарту к</w:t>
      </w:r>
      <w:r w:rsidR="00BA0010" w:rsidRPr="005B1927">
        <w:rPr>
          <w:rFonts w:ascii="Arial" w:hAnsi="Arial" w:cs="Arial"/>
          <w:sz w:val="24"/>
        </w:rPr>
        <w:t>ачества дошкольного образования.</w:t>
      </w:r>
    </w:p>
    <w:p w:rsidR="00C16F7A" w:rsidRPr="005B1927" w:rsidRDefault="00C16F7A" w:rsidP="00430B08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 xml:space="preserve">2. </w:t>
      </w:r>
      <w:r w:rsidR="00BA0010" w:rsidRPr="005B1927">
        <w:rPr>
          <w:rFonts w:ascii="Arial" w:hAnsi="Arial" w:cs="Arial"/>
          <w:sz w:val="24"/>
        </w:rPr>
        <w:t>О</w:t>
      </w:r>
      <w:r w:rsidRPr="005B1927">
        <w:rPr>
          <w:rFonts w:ascii="Arial" w:hAnsi="Arial" w:cs="Arial"/>
          <w:sz w:val="24"/>
        </w:rPr>
        <w:t>беспечить условия и качество обучения, соответствующие федеральным государственным стандартам начального общего, основного обще</w:t>
      </w:r>
      <w:r w:rsidR="00BA0010" w:rsidRPr="005B1927">
        <w:rPr>
          <w:rFonts w:ascii="Arial" w:hAnsi="Arial" w:cs="Arial"/>
          <w:sz w:val="24"/>
        </w:rPr>
        <w:t>го, среднего общего образования.</w:t>
      </w:r>
    </w:p>
    <w:p w:rsidR="00C16F7A" w:rsidRPr="005B1927" w:rsidRDefault="00C16F7A" w:rsidP="00430B08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 xml:space="preserve">3. </w:t>
      </w:r>
      <w:r w:rsidR="00BA0010" w:rsidRPr="005B1927">
        <w:rPr>
          <w:rFonts w:ascii="Arial" w:hAnsi="Arial" w:cs="Arial"/>
          <w:sz w:val="24"/>
        </w:rPr>
        <w:t>О</w:t>
      </w:r>
      <w:r w:rsidRPr="005B1927">
        <w:rPr>
          <w:rFonts w:ascii="Arial" w:hAnsi="Arial" w:cs="Arial"/>
          <w:sz w:val="24"/>
        </w:rPr>
        <w:t xml:space="preserve">беспечить </w:t>
      </w:r>
      <w:r w:rsidR="00F26A5E" w:rsidRPr="005B1927">
        <w:rPr>
          <w:rFonts w:ascii="Arial" w:hAnsi="Arial" w:cs="Arial"/>
          <w:sz w:val="24"/>
        </w:rPr>
        <w:t xml:space="preserve">развитие </w:t>
      </w:r>
      <w:r w:rsidRPr="005B1927">
        <w:rPr>
          <w:rFonts w:ascii="Arial" w:hAnsi="Arial" w:cs="Arial"/>
          <w:sz w:val="24"/>
        </w:rPr>
        <w:t xml:space="preserve"> системы дополнительного образования</w:t>
      </w:r>
      <w:r w:rsidR="00F26A5E" w:rsidRPr="005B1927">
        <w:rPr>
          <w:rFonts w:ascii="Arial" w:hAnsi="Arial" w:cs="Arial"/>
          <w:sz w:val="24"/>
        </w:rPr>
        <w:t>.</w:t>
      </w:r>
    </w:p>
    <w:p w:rsidR="00C16F7A" w:rsidRPr="005B1927" w:rsidRDefault="00C16F7A" w:rsidP="00430B08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 xml:space="preserve">4. </w:t>
      </w:r>
      <w:r w:rsidR="00BA0010" w:rsidRPr="005B1927">
        <w:rPr>
          <w:rFonts w:ascii="Arial" w:hAnsi="Arial" w:cs="Arial"/>
          <w:sz w:val="24"/>
        </w:rPr>
        <w:t>С</w:t>
      </w:r>
      <w:r w:rsidRPr="005B1927">
        <w:rPr>
          <w:rFonts w:ascii="Arial" w:hAnsi="Arial" w:cs="Arial"/>
          <w:sz w:val="24"/>
        </w:rPr>
        <w:t>одействовать выявле</w:t>
      </w:r>
      <w:r w:rsidR="00BA0010" w:rsidRPr="005B1927">
        <w:rPr>
          <w:rFonts w:ascii="Arial" w:hAnsi="Arial" w:cs="Arial"/>
          <w:sz w:val="24"/>
        </w:rPr>
        <w:t>нию и поддержке одаренных детей.</w:t>
      </w:r>
    </w:p>
    <w:p w:rsidR="00466A60" w:rsidRPr="001F338F" w:rsidRDefault="00466A60" w:rsidP="00466A60">
      <w:pPr>
        <w:snapToGrid w:val="0"/>
        <w:ind w:firstLine="709"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sz w:val="24"/>
        </w:rPr>
        <w:t xml:space="preserve">5. Организовать отдых и оздоровление детей в лагерях с дневным </w:t>
      </w:r>
      <w:r>
        <w:rPr>
          <w:rFonts w:ascii="Arial" w:hAnsi="Arial" w:cs="Arial"/>
          <w:sz w:val="24"/>
        </w:rPr>
        <w:t>п</w:t>
      </w:r>
      <w:r w:rsidRPr="001F338F">
        <w:rPr>
          <w:rFonts w:ascii="Arial" w:hAnsi="Arial" w:cs="Arial"/>
          <w:sz w:val="24"/>
        </w:rPr>
        <w:t>ребыванием в летний период</w:t>
      </w:r>
      <w:r>
        <w:rPr>
          <w:rFonts w:ascii="Arial" w:hAnsi="Arial" w:cs="Arial"/>
          <w:sz w:val="24"/>
        </w:rPr>
        <w:t>.</w:t>
      </w:r>
    </w:p>
    <w:p w:rsidR="00466A60" w:rsidRPr="001F338F" w:rsidRDefault="00466A60" w:rsidP="00FC608E">
      <w:pPr>
        <w:snapToGrid w:val="0"/>
        <w:ind w:firstLine="709"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sz w:val="24"/>
        </w:rPr>
        <w:t xml:space="preserve">6.  Организовать отдых и оздоровление детей в летний период в Детском загородном стационарном оздоровительном лагере «Шахтер» </w:t>
      </w:r>
      <w:r w:rsidR="00FC608E">
        <w:rPr>
          <w:rFonts w:ascii="Arial" w:hAnsi="Arial" w:cs="Arial"/>
          <w:sz w:val="24"/>
        </w:rPr>
        <w:t>в</w:t>
      </w:r>
      <w:r w:rsidRPr="001F338F">
        <w:rPr>
          <w:rFonts w:ascii="Arial" w:hAnsi="Arial" w:cs="Arial"/>
          <w:sz w:val="24"/>
        </w:rPr>
        <w:t xml:space="preserve"> возрасте 7-18 лет</w:t>
      </w:r>
      <w:r>
        <w:rPr>
          <w:rFonts w:ascii="Arial" w:hAnsi="Arial" w:cs="Arial"/>
          <w:sz w:val="24"/>
        </w:rPr>
        <w:t>.</w:t>
      </w:r>
      <w:r w:rsidRPr="001F338F">
        <w:rPr>
          <w:rFonts w:ascii="Arial" w:hAnsi="Arial" w:cs="Arial"/>
          <w:sz w:val="24"/>
        </w:rPr>
        <w:t xml:space="preserve"> </w:t>
      </w:r>
    </w:p>
    <w:p w:rsidR="00E3095C" w:rsidRDefault="00466A60" w:rsidP="00FC608E">
      <w:pPr>
        <w:ind w:firstLine="709"/>
        <w:jc w:val="both"/>
        <w:rPr>
          <w:rFonts w:ascii="Arial" w:hAnsi="Arial" w:cs="Arial"/>
          <w:sz w:val="24"/>
        </w:rPr>
      </w:pPr>
      <w:r w:rsidRPr="001F338F">
        <w:rPr>
          <w:rFonts w:ascii="Arial" w:hAnsi="Arial" w:cs="Arial"/>
          <w:sz w:val="24"/>
        </w:rPr>
        <w:t xml:space="preserve">7. Укомплектовать МАУ ДЗСОЛ «Шахтер» кадрами в соответствии </w:t>
      </w:r>
      <w:r w:rsidR="00FC608E">
        <w:rPr>
          <w:rFonts w:ascii="Arial" w:hAnsi="Arial" w:cs="Arial"/>
          <w:sz w:val="24"/>
        </w:rPr>
        <w:t xml:space="preserve">                            </w:t>
      </w:r>
      <w:r w:rsidRPr="001F338F">
        <w:rPr>
          <w:rFonts w:ascii="Arial" w:hAnsi="Arial" w:cs="Arial"/>
          <w:sz w:val="24"/>
        </w:rPr>
        <w:t>с нормативами</w:t>
      </w:r>
      <w:r>
        <w:rPr>
          <w:rFonts w:ascii="Arial" w:hAnsi="Arial" w:cs="Arial"/>
          <w:sz w:val="24"/>
        </w:rPr>
        <w:t>.</w:t>
      </w:r>
      <w:r w:rsidRPr="005B1927">
        <w:rPr>
          <w:rFonts w:ascii="Arial" w:hAnsi="Arial" w:cs="Arial"/>
          <w:sz w:val="24"/>
        </w:rPr>
        <w:t xml:space="preserve">  </w:t>
      </w:r>
    </w:p>
    <w:p w:rsidR="00D601BC" w:rsidRPr="006E26C0" w:rsidRDefault="00D601BC" w:rsidP="00D601BC">
      <w:pPr>
        <w:pStyle w:val="ConsPlusNormal"/>
        <w:ind w:firstLine="709"/>
        <w:jc w:val="both"/>
        <w:rPr>
          <w:sz w:val="24"/>
          <w:szCs w:val="24"/>
        </w:rPr>
      </w:pPr>
      <w:r w:rsidRPr="006E26C0">
        <w:rPr>
          <w:sz w:val="24"/>
          <w:szCs w:val="24"/>
        </w:rPr>
        <w:t>Органом, ответственным за реализацию подпрограммы, является Отдел образования администрации города, который осуществляет следующие функции:</w:t>
      </w:r>
    </w:p>
    <w:p w:rsidR="00D601BC" w:rsidRPr="006E26C0" w:rsidRDefault="00D601BC" w:rsidP="00D601BC">
      <w:pPr>
        <w:pStyle w:val="ConsPlusNormal"/>
        <w:ind w:firstLine="709"/>
        <w:jc w:val="both"/>
        <w:rPr>
          <w:sz w:val="24"/>
          <w:szCs w:val="24"/>
        </w:rPr>
      </w:pPr>
      <w:proofErr w:type="gramStart"/>
      <w:r w:rsidRPr="006E26C0">
        <w:rPr>
          <w:sz w:val="24"/>
          <w:szCs w:val="24"/>
        </w:rPr>
        <w:t>организацию и проведение городских мероприятий (конкурсов, выставок, семинаров, конференций, форумов, соревнований) с участием учащихся, педагогов, общественности;</w:t>
      </w:r>
      <w:proofErr w:type="gramEnd"/>
    </w:p>
    <w:p w:rsidR="00D601BC" w:rsidRPr="006E26C0" w:rsidRDefault="00D601BC" w:rsidP="00D601BC">
      <w:pPr>
        <w:pStyle w:val="ConsPlusNormal"/>
        <w:ind w:firstLine="709"/>
        <w:jc w:val="both"/>
        <w:rPr>
          <w:sz w:val="24"/>
          <w:szCs w:val="24"/>
        </w:rPr>
      </w:pPr>
      <w:r w:rsidRPr="006E26C0">
        <w:rPr>
          <w:sz w:val="24"/>
          <w:szCs w:val="24"/>
        </w:rPr>
        <w:t>методическое и информационное сопровождение работ по реализации комплекса подпрограммных мероприятий;</w:t>
      </w:r>
    </w:p>
    <w:p w:rsidR="00D601BC" w:rsidRPr="006E26C0" w:rsidRDefault="00D601BC" w:rsidP="00D601BC">
      <w:pPr>
        <w:pStyle w:val="ConsPlusNormal"/>
        <w:ind w:firstLine="709"/>
        <w:jc w:val="both"/>
        <w:rPr>
          <w:sz w:val="24"/>
          <w:szCs w:val="24"/>
        </w:rPr>
      </w:pPr>
      <w:r w:rsidRPr="006E26C0">
        <w:rPr>
          <w:sz w:val="24"/>
          <w:szCs w:val="24"/>
        </w:rPr>
        <w:t>проведение заседаний рабочих групп, выездных совещаний с целью контроля    и координации исполнения подпрограммных мероприятий;</w:t>
      </w:r>
    </w:p>
    <w:p w:rsidR="00D601BC" w:rsidRPr="006E26C0" w:rsidRDefault="00D601BC" w:rsidP="00D601BC">
      <w:pPr>
        <w:pStyle w:val="ConsPlusNormal"/>
        <w:ind w:firstLine="709"/>
        <w:jc w:val="both"/>
        <w:rPr>
          <w:sz w:val="24"/>
          <w:szCs w:val="24"/>
        </w:rPr>
      </w:pPr>
      <w:r w:rsidRPr="006E26C0">
        <w:rPr>
          <w:sz w:val="24"/>
          <w:szCs w:val="24"/>
        </w:rPr>
        <w:t>подготовку ежеквартального отчета по итогам реализации подпрограммных мероприятий.</w:t>
      </w:r>
    </w:p>
    <w:p w:rsidR="00D601BC" w:rsidRPr="006E26C0" w:rsidRDefault="00D601BC" w:rsidP="00D601BC">
      <w:pPr>
        <w:ind w:firstLine="709"/>
        <w:jc w:val="both"/>
        <w:rPr>
          <w:rFonts w:ascii="Arial" w:hAnsi="Arial" w:cs="Arial"/>
          <w:sz w:val="24"/>
        </w:rPr>
      </w:pPr>
      <w:r w:rsidRPr="006E26C0">
        <w:rPr>
          <w:rFonts w:ascii="Arial" w:hAnsi="Arial" w:cs="Arial"/>
          <w:sz w:val="24"/>
        </w:rPr>
        <w:t>Сроки выполнения подпрограммы 2014 - 2020 годы.</w:t>
      </w:r>
    </w:p>
    <w:p w:rsidR="003752F9" w:rsidRPr="006E26C0" w:rsidRDefault="00022EB3" w:rsidP="003752F9">
      <w:pPr>
        <w:pStyle w:val="ConsPlusNormal"/>
        <w:ind w:firstLine="709"/>
        <w:jc w:val="both"/>
        <w:rPr>
          <w:sz w:val="24"/>
        </w:rPr>
      </w:pPr>
      <w:r w:rsidRPr="006E26C0">
        <w:rPr>
          <w:sz w:val="24"/>
        </w:rPr>
        <w:t>Выбор подпрограммных мероприятий</w:t>
      </w:r>
      <w:r w:rsidR="006C50B9" w:rsidRPr="006E26C0">
        <w:rPr>
          <w:sz w:val="24"/>
        </w:rPr>
        <w:t xml:space="preserve"> обоснован требованиями </w:t>
      </w:r>
      <w:r w:rsidR="003752F9" w:rsidRPr="006E26C0">
        <w:rPr>
          <w:sz w:val="24"/>
        </w:rPr>
        <w:t>законодательных и нормативно-правовых актов, таких как:</w:t>
      </w:r>
    </w:p>
    <w:p w:rsidR="003752F9" w:rsidRDefault="003752F9" w:rsidP="003752F9">
      <w:pPr>
        <w:pStyle w:val="ConsPlusNormal"/>
        <w:ind w:firstLine="709"/>
        <w:jc w:val="both"/>
        <w:rPr>
          <w:sz w:val="24"/>
          <w:szCs w:val="24"/>
        </w:rPr>
      </w:pPr>
      <w:r w:rsidRPr="006E26C0">
        <w:rPr>
          <w:sz w:val="24"/>
          <w:szCs w:val="24"/>
        </w:rPr>
        <w:t xml:space="preserve">Федеральный </w:t>
      </w:r>
      <w:hyperlink r:id="rId36" w:tooltip="Федеральный закон от 29.12.2012 N 273-ФЗ (ред. от 03.07.2016, с изм. от 19.12.2016) &quot;Об образовании в Российской Федерации&quot; (с изм. и доп., вступ. в силу с 01.01.2017){КонсультантПлюс}" w:history="1">
        <w:r w:rsidRPr="006E26C0">
          <w:rPr>
            <w:sz w:val="24"/>
            <w:szCs w:val="24"/>
          </w:rPr>
          <w:t>закон</w:t>
        </w:r>
      </w:hyperlink>
      <w:r w:rsidRPr="006E26C0">
        <w:rPr>
          <w:sz w:val="24"/>
          <w:szCs w:val="24"/>
        </w:rPr>
        <w:t xml:space="preserve"> от 29.12.2012 № 273-ФЗ «Об образовании</w:t>
      </w:r>
      <w:r w:rsidRPr="00991A46">
        <w:rPr>
          <w:sz w:val="24"/>
          <w:szCs w:val="24"/>
        </w:rPr>
        <w:t xml:space="preserve"> в Российской Федерации»;</w:t>
      </w:r>
    </w:p>
    <w:p w:rsidR="00B033A5" w:rsidRPr="00991A46" w:rsidRDefault="00B033A5" w:rsidP="003752F9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Бюджетный кодекс </w:t>
      </w:r>
      <w:r w:rsidRPr="00991A46">
        <w:rPr>
          <w:sz w:val="24"/>
          <w:szCs w:val="24"/>
        </w:rPr>
        <w:t>Российской Федерации</w:t>
      </w:r>
      <w:r>
        <w:rPr>
          <w:sz w:val="24"/>
          <w:szCs w:val="24"/>
        </w:rPr>
        <w:t>;</w:t>
      </w:r>
    </w:p>
    <w:p w:rsidR="003752F9" w:rsidRPr="00991A46" w:rsidRDefault="001177E4" w:rsidP="003752F9">
      <w:pPr>
        <w:pStyle w:val="ConsPlusNormal"/>
        <w:ind w:firstLine="709"/>
        <w:jc w:val="both"/>
        <w:rPr>
          <w:sz w:val="24"/>
          <w:szCs w:val="24"/>
        </w:rPr>
      </w:pPr>
      <w:hyperlink r:id="rId37" w:tooltip="Указ Президента РФ от 09.10.2007 N 1351 (ред. от 01.07.2014) &quot;Об утверждении Концепции демографической политики Российской Федерации на период до 2025 года&quot;{КонсультантПлюс}" w:history="1">
        <w:r w:rsidR="003752F9" w:rsidRPr="00991A46">
          <w:rPr>
            <w:sz w:val="24"/>
            <w:szCs w:val="24"/>
          </w:rPr>
          <w:t>Указ</w:t>
        </w:r>
      </w:hyperlink>
      <w:r w:rsidR="003752F9" w:rsidRPr="00991A46">
        <w:rPr>
          <w:sz w:val="24"/>
          <w:szCs w:val="24"/>
        </w:rPr>
        <w:t xml:space="preserve"> Президента Российской Федерации от 09.10.2007 № 1351 </w:t>
      </w:r>
      <w:r w:rsidR="003752F9">
        <w:rPr>
          <w:sz w:val="24"/>
          <w:szCs w:val="24"/>
        </w:rPr>
        <w:t xml:space="preserve">                                </w:t>
      </w:r>
      <w:r w:rsidR="003752F9" w:rsidRPr="00991A46">
        <w:rPr>
          <w:sz w:val="24"/>
          <w:szCs w:val="24"/>
        </w:rPr>
        <w:t xml:space="preserve">«Об утверждении Концепции демографической политики Российской Федерации </w:t>
      </w:r>
      <w:r w:rsidR="003752F9">
        <w:rPr>
          <w:sz w:val="24"/>
          <w:szCs w:val="24"/>
        </w:rPr>
        <w:t xml:space="preserve">                  </w:t>
      </w:r>
      <w:r w:rsidR="003752F9" w:rsidRPr="00991A46">
        <w:rPr>
          <w:sz w:val="24"/>
          <w:szCs w:val="24"/>
        </w:rPr>
        <w:t>на период до 2025 года»;</w:t>
      </w:r>
    </w:p>
    <w:p w:rsidR="003752F9" w:rsidRPr="00991A46" w:rsidRDefault="001177E4" w:rsidP="003752F9">
      <w:pPr>
        <w:pStyle w:val="ConsPlusNormal"/>
        <w:ind w:firstLine="709"/>
        <w:jc w:val="both"/>
        <w:rPr>
          <w:sz w:val="24"/>
          <w:szCs w:val="24"/>
        </w:rPr>
      </w:pPr>
      <w:hyperlink r:id="rId38" w:tooltip="Указ Президента РФ от 07.05.2012 N 599 &quot;О мерах по реализации государственной политики в области образования и науки&quot;{КонсультантПлюс}" w:history="1">
        <w:r w:rsidR="003752F9" w:rsidRPr="00991A46">
          <w:rPr>
            <w:sz w:val="24"/>
            <w:szCs w:val="24"/>
          </w:rPr>
          <w:t>Указ</w:t>
        </w:r>
      </w:hyperlink>
      <w:r w:rsidR="003752F9" w:rsidRPr="00991A46">
        <w:rPr>
          <w:sz w:val="24"/>
          <w:szCs w:val="24"/>
        </w:rPr>
        <w:t xml:space="preserve"> Президента Российской Федерации от 07.05.2012 № 599 «О мерах </w:t>
      </w:r>
      <w:r w:rsidR="003752F9">
        <w:rPr>
          <w:sz w:val="24"/>
          <w:szCs w:val="24"/>
        </w:rPr>
        <w:t xml:space="preserve">                  </w:t>
      </w:r>
      <w:r w:rsidR="003752F9" w:rsidRPr="00991A46">
        <w:rPr>
          <w:sz w:val="24"/>
          <w:szCs w:val="24"/>
        </w:rPr>
        <w:t>по реализации государственной политики в области образования и науки»;</w:t>
      </w:r>
    </w:p>
    <w:p w:rsidR="003752F9" w:rsidRDefault="001177E4" w:rsidP="003752F9">
      <w:pPr>
        <w:pStyle w:val="ConsPlusNormal"/>
        <w:ind w:firstLine="709"/>
        <w:jc w:val="both"/>
        <w:rPr>
          <w:sz w:val="24"/>
          <w:szCs w:val="24"/>
        </w:rPr>
      </w:pPr>
      <w:hyperlink r:id="rId39" w:tooltip="Указ Президента РФ от 01.06.2012 N 761 &quot;О Национальной стратегии действий в интересах детей на 2012 - 2017 годы&quot;{КонсультантПлюс}" w:history="1">
        <w:r w:rsidR="003752F9" w:rsidRPr="00991A46">
          <w:rPr>
            <w:sz w:val="24"/>
            <w:szCs w:val="24"/>
          </w:rPr>
          <w:t>Указ</w:t>
        </w:r>
      </w:hyperlink>
      <w:r w:rsidR="003752F9" w:rsidRPr="00991A46">
        <w:rPr>
          <w:sz w:val="24"/>
          <w:szCs w:val="24"/>
        </w:rPr>
        <w:t xml:space="preserve"> Президента Российской Федерации от 01.06.2012 № 761 </w:t>
      </w:r>
      <w:r w:rsidR="003752F9">
        <w:rPr>
          <w:sz w:val="24"/>
          <w:szCs w:val="24"/>
        </w:rPr>
        <w:t xml:space="preserve">                                   </w:t>
      </w:r>
      <w:r w:rsidR="003752F9" w:rsidRPr="00991A46">
        <w:rPr>
          <w:sz w:val="24"/>
          <w:szCs w:val="24"/>
        </w:rPr>
        <w:t>«О Национальной стратегии действий в интересах детей на 2012 - 2017 годы»;</w:t>
      </w:r>
    </w:p>
    <w:p w:rsidR="009A10AB" w:rsidRDefault="001177E4" w:rsidP="009A10AB">
      <w:pPr>
        <w:pStyle w:val="ConsPlusNormal"/>
        <w:ind w:firstLine="709"/>
        <w:jc w:val="both"/>
        <w:rPr>
          <w:sz w:val="24"/>
          <w:szCs w:val="24"/>
        </w:rPr>
      </w:pPr>
      <w:hyperlink r:id="rId40" w:tooltip="Постановление Правительства РФ от 15.04.2014 N 295 (ред. от 19.12.2016) &quot;Об утверждении государственной программы Российской Федерации &quot;Развитие образования&quot; на 2013 - 2020 годы&quot;{КонсультантПлюс}" w:history="1">
        <w:r w:rsidR="009A10AB" w:rsidRPr="00991A46">
          <w:rPr>
            <w:sz w:val="24"/>
            <w:szCs w:val="24"/>
          </w:rPr>
          <w:t>Постановление</w:t>
        </w:r>
      </w:hyperlink>
      <w:r w:rsidR="009A10AB" w:rsidRPr="00991A46">
        <w:rPr>
          <w:sz w:val="24"/>
          <w:szCs w:val="24"/>
        </w:rPr>
        <w:t xml:space="preserve"> Правительства Российской Федерации от 15.04.2014 № 295        «Об утверждении государственной программы Российской Федерации «Развитие образования на 2013 - 2020 годы»;</w:t>
      </w:r>
    </w:p>
    <w:p w:rsidR="009A10AB" w:rsidRDefault="001177E4" w:rsidP="009A10AB">
      <w:pPr>
        <w:pStyle w:val="ConsPlusNormal"/>
        <w:ind w:firstLine="709"/>
        <w:jc w:val="both"/>
        <w:rPr>
          <w:sz w:val="24"/>
          <w:szCs w:val="24"/>
        </w:rPr>
      </w:pPr>
      <w:hyperlink r:id="rId41" w:tooltip="Распоряжение Правительства РФ от 04.09.2014 N 1726-р &lt;Об утверждении Концепции развития дополнительного образования детей&gt;{КонсультантПлюс}" w:history="1">
        <w:r w:rsidR="009A10AB" w:rsidRPr="00991A46">
          <w:rPr>
            <w:sz w:val="24"/>
            <w:szCs w:val="24"/>
          </w:rPr>
          <w:t>Распоряжение</w:t>
        </w:r>
      </w:hyperlink>
      <w:r w:rsidR="009A10AB" w:rsidRPr="00991A46">
        <w:rPr>
          <w:sz w:val="24"/>
          <w:szCs w:val="24"/>
        </w:rPr>
        <w:t xml:space="preserve"> Правительства Российской Федерации от 04.09.2014 № 1726-р «Об утверждении Концепции развития дополнительного образования детей»;</w:t>
      </w:r>
    </w:p>
    <w:p w:rsidR="007557C2" w:rsidRDefault="007557C2" w:rsidP="007557C2">
      <w:pPr>
        <w:widowControl w:val="0"/>
        <w:tabs>
          <w:tab w:val="left" w:pos="426"/>
        </w:tabs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lang w:eastAsia="ru-RU"/>
        </w:rPr>
      </w:pPr>
      <w:r w:rsidRPr="00991A46">
        <w:rPr>
          <w:rFonts w:ascii="Arial" w:hAnsi="Arial" w:cs="Arial"/>
          <w:sz w:val="24"/>
          <w:lang w:eastAsia="ru-RU"/>
        </w:rPr>
        <w:t>Закон Красноярского края от 07.07.</w:t>
      </w:r>
      <w:r w:rsidRPr="00991A46">
        <w:rPr>
          <w:rFonts w:ascii="Arial" w:hAnsi="Arial" w:cs="Arial"/>
          <w:sz w:val="24"/>
        </w:rPr>
        <w:t xml:space="preserve">2009 № 8-3618 </w:t>
      </w:r>
      <w:r w:rsidRPr="00991A46">
        <w:rPr>
          <w:rFonts w:ascii="Arial" w:hAnsi="Arial" w:cs="Arial"/>
          <w:sz w:val="24"/>
          <w:lang w:eastAsia="ru-RU"/>
        </w:rPr>
        <w:t xml:space="preserve"> «Об обеспечении прав детей на отдых, оздоровление и занятость в Красноярском крае»;</w:t>
      </w:r>
    </w:p>
    <w:p w:rsidR="007557C2" w:rsidRDefault="001177E4" w:rsidP="007557C2">
      <w:pPr>
        <w:pStyle w:val="ConsPlusNormal"/>
        <w:ind w:firstLine="709"/>
        <w:jc w:val="both"/>
        <w:rPr>
          <w:sz w:val="24"/>
          <w:szCs w:val="24"/>
        </w:rPr>
      </w:pPr>
      <w:hyperlink r:id="rId42" w:tooltip="Закон Красноярского края от 26.06.2014 N 6-2519 (ред. от 02.12.2015) &quot;Об образовании в Красноярском крае&quot; (подписан временно исполняющим обязанности Губернатора Красноярского края 11.07.2014) (вместе с &quot;Методикой определения общего объема субвенций бюджетам му" w:history="1">
        <w:r w:rsidR="007557C2" w:rsidRPr="00991A46">
          <w:rPr>
            <w:sz w:val="24"/>
            <w:szCs w:val="24"/>
          </w:rPr>
          <w:t>Закон</w:t>
        </w:r>
      </w:hyperlink>
      <w:r w:rsidR="007557C2" w:rsidRPr="00991A46">
        <w:rPr>
          <w:sz w:val="24"/>
          <w:szCs w:val="24"/>
        </w:rPr>
        <w:t xml:space="preserve"> Красноярского края от 26.06.2014 № 6-2519 «Об образовании                                 в Красноярском крае»;</w:t>
      </w:r>
    </w:p>
    <w:p w:rsidR="007557C2" w:rsidRPr="00991A46" w:rsidRDefault="007557C2" w:rsidP="007557C2">
      <w:pPr>
        <w:pStyle w:val="ConsPlusNormal"/>
        <w:ind w:firstLine="709"/>
        <w:jc w:val="both"/>
        <w:rPr>
          <w:sz w:val="24"/>
          <w:szCs w:val="24"/>
        </w:rPr>
      </w:pPr>
      <w:r w:rsidRPr="00991A46">
        <w:rPr>
          <w:sz w:val="24"/>
        </w:rPr>
        <w:t xml:space="preserve">Постановление Правительства Красноярского края от 31.12.2009 № 688-п </w:t>
      </w:r>
      <w:r>
        <w:rPr>
          <w:sz w:val="24"/>
        </w:rPr>
        <w:t xml:space="preserve">   </w:t>
      </w:r>
      <w:r w:rsidRPr="00991A46">
        <w:rPr>
          <w:sz w:val="24"/>
        </w:rPr>
        <w:t>«Об утверждении краевых государственных нормативов услуг, оказываемых организациями отдыха детей и их оздоровления»;</w:t>
      </w:r>
    </w:p>
    <w:p w:rsidR="007557C2" w:rsidRDefault="007557C2" w:rsidP="007557C2">
      <w:pPr>
        <w:ind w:firstLine="709"/>
        <w:jc w:val="both"/>
        <w:rPr>
          <w:rFonts w:ascii="Arial" w:hAnsi="Arial" w:cs="Arial"/>
          <w:sz w:val="24"/>
        </w:rPr>
      </w:pPr>
      <w:proofErr w:type="gramStart"/>
      <w:r w:rsidRPr="00991A46">
        <w:rPr>
          <w:rFonts w:ascii="Arial" w:hAnsi="Arial" w:cs="Arial"/>
          <w:sz w:val="24"/>
        </w:rPr>
        <w:t xml:space="preserve">Постановление Правительства Красноярского края от 29.05.2014 № 217-п      «Об утверждении порядка расчета нормативов обеспечения реализации основных и дополнительных общеобразовательных программ в расчете на одного обучающегося (один класс, класс-комплект) муниципальных общеобразовательных организаций, расположенных на территории Красноярского края, нормативов обеспечения реализации основных и дополнительных общеобразовательных программ </w:t>
      </w:r>
      <w:r>
        <w:rPr>
          <w:rFonts w:ascii="Arial" w:hAnsi="Arial" w:cs="Arial"/>
          <w:sz w:val="24"/>
        </w:rPr>
        <w:t xml:space="preserve">  </w:t>
      </w:r>
      <w:r w:rsidRPr="00991A46">
        <w:rPr>
          <w:rFonts w:ascii="Arial" w:hAnsi="Arial" w:cs="Arial"/>
          <w:sz w:val="24"/>
        </w:rPr>
        <w:t xml:space="preserve">в </w:t>
      </w:r>
      <w:r>
        <w:rPr>
          <w:rFonts w:ascii="Arial" w:hAnsi="Arial" w:cs="Arial"/>
          <w:sz w:val="24"/>
        </w:rPr>
        <w:t xml:space="preserve">  </w:t>
      </w:r>
      <w:r w:rsidRPr="00991A46">
        <w:rPr>
          <w:rFonts w:ascii="Arial" w:hAnsi="Arial" w:cs="Arial"/>
          <w:sz w:val="24"/>
        </w:rPr>
        <w:t xml:space="preserve">расчете </w:t>
      </w:r>
      <w:r>
        <w:rPr>
          <w:rFonts w:ascii="Arial" w:hAnsi="Arial" w:cs="Arial"/>
          <w:sz w:val="24"/>
        </w:rPr>
        <w:t xml:space="preserve">  </w:t>
      </w:r>
      <w:r w:rsidRPr="00991A46">
        <w:rPr>
          <w:rFonts w:ascii="Arial" w:hAnsi="Arial" w:cs="Arial"/>
          <w:sz w:val="24"/>
        </w:rPr>
        <w:t xml:space="preserve">на </w:t>
      </w:r>
      <w:r>
        <w:rPr>
          <w:rFonts w:ascii="Arial" w:hAnsi="Arial" w:cs="Arial"/>
          <w:sz w:val="24"/>
        </w:rPr>
        <w:t xml:space="preserve">  </w:t>
      </w:r>
      <w:r w:rsidRPr="00991A46">
        <w:rPr>
          <w:rFonts w:ascii="Arial" w:hAnsi="Arial" w:cs="Arial"/>
          <w:sz w:val="24"/>
        </w:rPr>
        <w:t xml:space="preserve">одного </w:t>
      </w:r>
      <w:r>
        <w:rPr>
          <w:rFonts w:ascii="Arial" w:hAnsi="Arial" w:cs="Arial"/>
          <w:sz w:val="24"/>
        </w:rPr>
        <w:t xml:space="preserve">  </w:t>
      </w:r>
      <w:r w:rsidRPr="00991A46">
        <w:rPr>
          <w:rFonts w:ascii="Arial" w:hAnsi="Arial" w:cs="Arial"/>
          <w:sz w:val="24"/>
        </w:rPr>
        <w:t>обучающегося</w:t>
      </w:r>
      <w:r>
        <w:rPr>
          <w:rFonts w:ascii="Arial" w:hAnsi="Arial" w:cs="Arial"/>
          <w:sz w:val="24"/>
        </w:rPr>
        <w:t xml:space="preserve">  </w:t>
      </w:r>
      <w:r w:rsidR="00F761C9">
        <w:rPr>
          <w:rFonts w:ascii="Arial" w:hAnsi="Arial" w:cs="Arial"/>
          <w:sz w:val="24"/>
        </w:rPr>
        <w:t xml:space="preserve"> </w:t>
      </w:r>
      <w:r w:rsidRPr="00991A46">
        <w:rPr>
          <w:rFonts w:ascii="Arial" w:hAnsi="Arial" w:cs="Arial"/>
          <w:sz w:val="24"/>
        </w:rPr>
        <w:t xml:space="preserve"> (один</w:t>
      </w:r>
      <w:r>
        <w:rPr>
          <w:rFonts w:ascii="Arial" w:hAnsi="Arial" w:cs="Arial"/>
          <w:sz w:val="24"/>
        </w:rPr>
        <w:t xml:space="preserve"> </w:t>
      </w:r>
      <w:r w:rsidRPr="00991A46">
        <w:rPr>
          <w:rFonts w:ascii="Arial" w:hAnsi="Arial" w:cs="Arial"/>
          <w:sz w:val="24"/>
        </w:rPr>
        <w:t xml:space="preserve"> </w:t>
      </w:r>
      <w:r w:rsidR="00F761C9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 </w:t>
      </w:r>
      <w:r w:rsidRPr="00991A46">
        <w:rPr>
          <w:rFonts w:ascii="Arial" w:hAnsi="Arial" w:cs="Arial"/>
          <w:sz w:val="24"/>
        </w:rPr>
        <w:t xml:space="preserve">класс, </w:t>
      </w:r>
      <w:r w:rsidR="00F761C9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 </w:t>
      </w:r>
      <w:r w:rsidRPr="00991A46">
        <w:rPr>
          <w:rFonts w:ascii="Arial" w:hAnsi="Arial" w:cs="Arial"/>
          <w:sz w:val="24"/>
        </w:rPr>
        <w:t>класс-комплект)</w:t>
      </w:r>
      <w:proofErr w:type="gramEnd"/>
    </w:p>
    <w:p w:rsidR="007557C2" w:rsidRDefault="007557C2" w:rsidP="007557C2">
      <w:pPr>
        <w:jc w:val="both"/>
        <w:rPr>
          <w:rFonts w:ascii="Arial" w:hAnsi="Arial" w:cs="Arial"/>
          <w:sz w:val="24"/>
        </w:rPr>
      </w:pPr>
      <w:r w:rsidRPr="00991A46">
        <w:rPr>
          <w:rFonts w:ascii="Arial" w:hAnsi="Arial" w:cs="Arial"/>
          <w:sz w:val="24"/>
        </w:rPr>
        <w:t xml:space="preserve">муниципальных общеобразовательных организаций, расположенных на территории Красноярского края, и порядка предоставления и расходования субвенций бюджетам муниципальных районов и городских округов Красноярского края на обеспечение государственных гарантий реализации прав на получение общедоступного и бесплатного </w:t>
      </w:r>
      <w:r>
        <w:rPr>
          <w:rFonts w:ascii="Arial" w:hAnsi="Arial" w:cs="Arial"/>
          <w:sz w:val="24"/>
        </w:rPr>
        <w:t xml:space="preserve"> </w:t>
      </w:r>
      <w:r w:rsidRPr="00991A46">
        <w:rPr>
          <w:rFonts w:ascii="Arial" w:hAnsi="Arial" w:cs="Arial"/>
          <w:sz w:val="24"/>
        </w:rPr>
        <w:t>начального</w:t>
      </w:r>
      <w:r>
        <w:rPr>
          <w:rFonts w:ascii="Arial" w:hAnsi="Arial" w:cs="Arial"/>
          <w:sz w:val="24"/>
        </w:rPr>
        <w:t xml:space="preserve"> </w:t>
      </w:r>
      <w:r w:rsidRPr="00991A46">
        <w:rPr>
          <w:rFonts w:ascii="Arial" w:hAnsi="Arial" w:cs="Arial"/>
          <w:sz w:val="24"/>
        </w:rPr>
        <w:t xml:space="preserve"> общего, </w:t>
      </w:r>
      <w:r>
        <w:rPr>
          <w:rFonts w:ascii="Arial" w:hAnsi="Arial" w:cs="Arial"/>
          <w:sz w:val="24"/>
        </w:rPr>
        <w:t xml:space="preserve"> </w:t>
      </w:r>
      <w:r w:rsidRPr="00991A46">
        <w:rPr>
          <w:rFonts w:ascii="Arial" w:hAnsi="Arial" w:cs="Arial"/>
          <w:sz w:val="24"/>
        </w:rPr>
        <w:t xml:space="preserve">основного </w:t>
      </w:r>
      <w:r>
        <w:rPr>
          <w:rFonts w:ascii="Arial" w:hAnsi="Arial" w:cs="Arial"/>
          <w:sz w:val="24"/>
        </w:rPr>
        <w:t xml:space="preserve"> </w:t>
      </w:r>
      <w:r w:rsidRPr="00991A46">
        <w:rPr>
          <w:rFonts w:ascii="Arial" w:hAnsi="Arial" w:cs="Arial"/>
          <w:sz w:val="24"/>
        </w:rPr>
        <w:t xml:space="preserve">общего, </w:t>
      </w:r>
      <w:r>
        <w:rPr>
          <w:rFonts w:ascii="Arial" w:hAnsi="Arial" w:cs="Arial"/>
          <w:sz w:val="24"/>
        </w:rPr>
        <w:t xml:space="preserve"> </w:t>
      </w:r>
      <w:r w:rsidRPr="00991A46">
        <w:rPr>
          <w:rFonts w:ascii="Arial" w:hAnsi="Arial" w:cs="Arial"/>
          <w:sz w:val="24"/>
        </w:rPr>
        <w:t xml:space="preserve">среднего </w:t>
      </w:r>
    </w:p>
    <w:p w:rsidR="007557C2" w:rsidRPr="00991A46" w:rsidRDefault="007557C2" w:rsidP="007557C2">
      <w:pPr>
        <w:jc w:val="both"/>
        <w:rPr>
          <w:rFonts w:ascii="Arial" w:hAnsi="Arial" w:cs="Arial"/>
          <w:sz w:val="24"/>
        </w:rPr>
      </w:pPr>
      <w:r w:rsidRPr="00991A46">
        <w:rPr>
          <w:rFonts w:ascii="Arial" w:hAnsi="Arial" w:cs="Arial"/>
          <w:sz w:val="24"/>
        </w:rPr>
        <w:t>общего образования в муниципальных общеобразовательных организациях, расположенных на территории Красноярского края, обеспечение дополнительного образования детей в муниципальных общеобразовательных организациях, расположенных на территории Красноярского края»</w:t>
      </w:r>
      <w:r w:rsidR="009C405E">
        <w:rPr>
          <w:rFonts w:ascii="Arial" w:hAnsi="Arial" w:cs="Arial"/>
          <w:sz w:val="24"/>
        </w:rPr>
        <w:t>.</w:t>
      </w:r>
    </w:p>
    <w:p w:rsidR="004D0DD6" w:rsidRDefault="00C16F7A" w:rsidP="00430B08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 xml:space="preserve">Перечень целевых индикаторов подпрограммы представлен в приложении </w:t>
      </w:r>
      <w:r w:rsidR="00FC608E">
        <w:rPr>
          <w:rFonts w:ascii="Arial" w:hAnsi="Arial" w:cs="Arial"/>
          <w:sz w:val="24"/>
        </w:rPr>
        <w:t xml:space="preserve">                </w:t>
      </w:r>
      <w:r w:rsidRPr="005B1927">
        <w:rPr>
          <w:rFonts w:ascii="Arial" w:hAnsi="Arial" w:cs="Arial"/>
          <w:sz w:val="24"/>
        </w:rPr>
        <w:t xml:space="preserve">№ </w:t>
      </w:r>
      <w:r w:rsidR="00910292" w:rsidRPr="005B1927">
        <w:rPr>
          <w:rFonts w:ascii="Arial" w:hAnsi="Arial" w:cs="Arial"/>
          <w:sz w:val="24"/>
        </w:rPr>
        <w:t>1</w:t>
      </w:r>
      <w:r w:rsidRPr="005B1927">
        <w:rPr>
          <w:rFonts w:ascii="Arial" w:hAnsi="Arial" w:cs="Arial"/>
          <w:sz w:val="24"/>
        </w:rPr>
        <w:t xml:space="preserve"> к подпрограмме </w:t>
      </w:r>
      <w:r w:rsidR="00BA0010" w:rsidRPr="005B1927">
        <w:rPr>
          <w:rFonts w:ascii="Arial" w:hAnsi="Arial" w:cs="Arial"/>
          <w:sz w:val="24"/>
        </w:rPr>
        <w:t>1</w:t>
      </w:r>
      <w:r w:rsidRPr="005B1927">
        <w:rPr>
          <w:rFonts w:ascii="Arial" w:hAnsi="Arial" w:cs="Arial"/>
          <w:sz w:val="24"/>
        </w:rPr>
        <w:t xml:space="preserve"> «Развитие дошкольного, общего и дополнительного образования».</w:t>
      </w:r>
    </w:p>
    <w:p w:rsidR="000A0F53" w:rsidRPr="005B1927" w:rsidRDefault="000A0F53" w:rsidP="00430B08">
      <w:pPr>
        <w:ind w:firstLine="709"/>
        <w:jc w:val="both"/>
        <w:rPr>
          <w:rFonts w:ascii="Arial" w:hAnsi="Arial" w:cs="Arial"/>
          <w:sz w:val="24"/>
        </w:rPr>
      </w:pPr>
    </w:p>
    <w:p w:rsidR="00C16F7A" w:rsidRPr="005B1927" w:rsidRDefault="00C16F7A" w:rsidP="007433CF">
      <w:pPr>
        <w:jc w:val="center"/>
        <w:rPr>
          <w:rFonts w:ascii="Arial" w:hAnsi="Arial" w:cs="Arial"/>
          <w:b/>
          <w:sz w:val="24"/>
        </w:rPr>
      </w:pPr>
      <w:r w:rsidRPr="005B1927">
        <w:rPr>
          <w:rFonts w:ascii="Arial" w:hAnsi="Arial" w:cs="Arial"/>
          <w:b/>
          <w:sz w:val="24"/>
        </w:rPr>
        <w:t xml:space="preserve">2.3. </w:t>
      </w:r>
      <w:r w:rsidRPr="006E26C0">
        <w:rPr>
          <w:rFonts w:ascii="Arial" w:hAnsi="Arial" w:cs="Arial"/>
          <w:b/>
          <w:sz w:val="24"/>
        </w:rPr>
        <w:t>Механизм реализации</w:t>
      </w:r>
      <w:r w:rsidRPr="005B1927">
        <w:rPr>
          <w:rFonts w:ascii="Arial" w:hAnsi="Arial" w:cs="Arial"/>
          <w:b/>
          <w:sz w:val="24"/>
        </w:rPr>
        <w:t xml:space="preserve"> подпрограммы</w:t>
      </w:r>
    </w:p>
    <w:p w:rsidR="00F26A5E" w:rsidRPr="005B1927" w:rsidRDefault="00F26A5E" w:rsidP="00430B08">
      <w:pPr>
        <w:pStyle w:val="ConsPlusNormal"/>
        <w:ind w:firstLine="709"/>
        <w:jc w:val="both"/>
        <w:rPr>
          <w:sz w:val="24"/>
          <w:szCs w:val="24"/>
        </w:rPr>
      </w:pPr>
      <w:r w:rsidRPr="005B1927">
        <w:rPr>
          <w:sz w:val="24"/>
          <w:szCs w:val="24"/>
        </w:rPr>
        <w:t xml:space="preserve">Реализация </w:t>
      </w:r>
      <w:r w:rsidR="000D34E6" w:rsidRPr="005B1927">
        <w:rPr>
          <w:sz w:val="24"/>
          <w:szCs w:val="24"/>
        </w:rPr>
        <w:t>под</w:t>
      </w:r>
      <w:r w:rsidRPr="005B1927">
        <w:rPr>
          <w:sz w:val="24"/>
          <w:szCs w:val="24"/>
        </w:rPr>
        <w:t xml:space="preserve">программных мероприятий осуществляется в соответствии </w:t>
      </w:r>
      <w:r w:rsidR="000A0F53">
        <w:rPr>
          <w:sz w:val="24"/>
          <w:szCs w:val="24"/>
        </w:rPr>
        <w:t xml:space="preserve">                 </w:t>
      </w:r>
      <w:r w:rsidRPr="005B1927">
        <w:rPr>
          <w:sz w:val="24"/>
          <w:szCs w:val="24"/>
        </w:rPr>
        <w:t>с законодательством Российской Федерации о размещении заказов на поставки товаров, выполнение работ, оказание услуг для муниципальных нужд.</w:t>
      </w:r>
    </w:p>
    <w:p w:rsidR="001338C4" w:rsidRPr="005B1927" w:rsidRDefault="001338C4" w:rsidP="00430B08">
      <w:pPr>
        <w:pStyle w:val="a3"/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 xml:space="preserve">Механизм реализации </w:t>
      </w:r>
      <w:r w:rsidR="000D34E6" w:rsidRPr="005B1927">
        <w:rPr>
          <w:rFonts w:ascii="Arial" w:hAnsi="Arial" w:cs="Arial"/>
          <w:sz w:val="24"/>
        </w:rPr>
        <w:t>под</w:t>
      </w:r>
      <w:r w:rsidRPr="005B1927">
        <w:rPr>
          <w:rFonts w:ascii="Arial" w:hAnsi="Arial" w:cs="Arial"/>
          <w:sz w:val="24"/>
        </w:rPr>
        <w:t>программы включает:</w:t>
      </w:r>
    </w:p>
    <w:p w:rsidR="001338C4" w:rsidRPr="005B1927" w:rsidRDefault="001338C4" w:rsidP="00430B08">
      <w:pPr>
        <w:pStyle w:val="a3"/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 xml:space="preserve">выполнение </w:t>
      </w:r>
      <w:r w:rsidR="000D34E6" w:rsidRPr="005B1927">
        <w:rPr>
          <w:rFonts w:ascii="Arial" w:hAnsi="Arial" w:cs="Arial"/>
          <w:sz w:val="24"/>
        </w:rPr>
        <w:t>под</w:t>
      </w:r>
      <w:r w:rsidRPr="005B1927">
        <w:rPr>
          <w:rFonts w:ascii="Arial" w:hAnsi="Arial" w:cs="Arial"/>
          <w:sz w:val="24"/>
        </w:rPr>
        <w:t>программных мероприятий;</w:t>
      </w:r>
    </w:p>
    <w:p w:rsidR="001338C4" w:rsidRPr="005B1927" w:rsidRDefault="001338C4" w:rsidP="00430B08">
      <w:pPr>
        <w:pStyle w:val="a3"/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 xml:space="preserve">подготовку отчетов о реализации </w:t>
      </w:r>
      <w:r w:rsidR="000D34E6" w:rsidRPr="005B1927">
        <w:rPr>
          <w:rFonts w:ascii="Arial" w:hAnsi="Arial" w:cs="Arial"/>
          <w:sz w:val="24"/>
        </w:rPr>
        <w:t>под</w:t>
      </w:r>
      <w:r w:rsidRPr="005B1927">
        <w:rPr>
          <w:rFonts w:ascii="Arial" w:hAnsi="Arial" w:cs="Arial"/>
          <w:sz w:val="24"/>
        </w:rPr>
        <w:t>программы и обсуждение достигнутых результатов;</w:t>
      </w:r>
    </w:p>
    <w:p w:rsidR="001338C4" w:rsidRPr="005B1927" w:rsidRDefault="001338C4" w:rsidP="00430B08">
      <w:pPr>
        <w:pStyle w:val="a3"/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 xml:space="preserve">корректировку </w:t>
      </w:r>
      <w:r w:rsidR="000D34E6" w:rsidRPr="005B1927">
        <w:rPr>
          <w:rFonts w:ascii="Arial" w:hAnsi="Arial" w:cs="Arial"/>
          <w:sz w:val="24"/>
        </w:rPr>
        <w:t>под</w:t>
      </w:r>
      <w:r w:rsidRPr="005B1927">
        <w:rPr>
          <w:rFonts w:ascii="Arial" w:hAnsi="Arial" w:cs="Arial"/>
          <w:sz w:val="24"/>
        </w:rPr>
        <w:t>программы;</w:t>
      </w:r>
    </w:p>
    <w:p w:rsidR="001338C4" w:rsidRDefault="001338C4" w:rsidP="00430B08">
      <w:pPr>
        <w:pStyle w:val="a3"/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>уточнение объемов финансирования программы.</w:t>
      </w:r>
    </w:p>
    <w:p w:rsidR="00886F1C" w:rsidRPr="00E97DD3" w:rsidRDefault="00B9680F" w:rsidP="00E950D4">
      <w:pPr>
        <w:pStyle w:val="ConsPlusNonformat"/>
        <w:widowControl/>
        <w:jc w:val="both"/>
        <w:rPr>
          <w:rFonts w:ascii="Arial" w:hAnsi="Arial" w:cs="Arial"/>
          <w:sz w:val="24"/>
        </w:rPr>
      </w:pPr>
      <w:r w:rsidRPr="00E97DD3">
        <w:rPr>
          <w:rFonts w:ascii="Arial" w:hAnsi="Arial" w:cs="Arial"/>
          <w:sz w:val="24"/>
        </w:rPr>
        <w:t xml:space="preserve">           </w:t>
      </w:r>
      <w:r w:rsidR="00DF194A" w:rsidRPr="00E97DD3">
        <w:rPr>
          <w:rFonts w:ascii="Arial" w:hAnsi="Arial" w:cs="Arial"/>
          <w:sz w:val="24"/>
        </w:rPr>
        <w:t xml:space="preserve">Принцип и критерии выбора получателей муниципальных услуг установлены </w:t>
      </w:r>
      <w:r w:rsidR="00886F1C" w:rsidRPr="00E97DD3">
        <w:rPr>
          <w:rFonts w:ascii="Arial" w:hAnsi="Arial" w:cs="Arial"/>
          <w:sz w:val="24"/>
        </w:rPr>
        <w:t xml:space="preserve">   </w:t>
      </w:r>
      <w:r w:rsidR="00DF194A" w:rsidRPr="00E97DD3">
        <w:rPr>
          <w:rFonts w:ascii="Arial" w:hAnsi="Arial" w:cs="Arial"/>
          <w:sz w:val="24"/>
        </w:rPr>
        <w:t xml:space="preserve">и регламентированы </w:t>
      </w:r>
      <w:r w:rsidR="00886F1C" w:rsidRPr="00E97DD3">
        <w:rPr>
          <w:rFonts w:ascii="Arial" w:hAnsi="Arial" w:cs="Arial"/>
          <w:sz w:val="24"/>
        </w:rPr>
        <w:t>законодательными и нормативно-правовыми актами, указанными в разделе 7 паспорта Муниципальной программы.</w:t>
      </w:r>
    </w:p>
    <w:p w:rsidR="00E45158" w:rsidRPr="00864736" w:rsidRDefault="005A2D9B" w:rsidP="00482B99">
      <w:pPr>
        <w:pStyle w:val="ConsPlusNonformat"/>
        <w:widowControl/>
        <w:jc w:val="both"/>
        <w:rPr>
          <w:rFonts w:ascii="Arial" w:hAnsi="Arial" w:cs="Arial"/>
          <w:bCs/>
          <w:sz w:val="24"/>
          <w:szCs w:val="24"/>
        </w:rPr>
      </w:pPr>
      <w:r w:rsidRPr="00E97DD3">
        <w:rPr>
          <w:rFonts w:ascii="Arial" w:hAnsi="Arial" w:cs="Arial"/>
          <w:sz w:val="24"/>
        </w:rPr>
        <w:t xml:space="preserve">           </w:t>
      </w:r>
      <w:r w:rsidR="00DE2241" w:rsidRPr="00E97DD3">
        <w:rPr>
          <w:rFonts w:ascii="Arial" w:hAnsi="Arial" w:cs="Arial"/>
          <w:sz w:val="24"/>
        </w:rPr>
        <w:t xml:space="preserve">Порядок осуществления контроля </w:t>
      </w:r>
      <w:r w:rsidR="00291539" w:rsidRPr="00E97DD3">
        <w:rPr>
          <w:rFonts w:ascii="Arial" w:hAnsi="Arial" w:cs="Arial"/>
          <w:sz w:val="24"/>
        </w:rPr>
        <w:t xml:space="preserve">за целевым и эффективным использованием средств местного бюджета </w:t>
      </w:r>
      <w:r w:rsidR="006020CD" w:rsidRPr="00E97DD3">
        <w:rPr>
          <w:rFonts w:ascii="Arial" w:hAnsi="Arial" w:cs="Arial"/>
          <w:sz w:val="24"/>
        </w:rPr>
        <w:t xml:space="preserve">установлен и регламентирован постановлением </w:t>
      </w:r>
      <w:r w:rsidR="00E51887" w:rsidRPr="00E97DD3">
        <w:rPr>
          <w:rFonts w:ascii="Arial" w:hAnsi="Arial" w:cs="Arial"/>
          <w:sz w:val="24"/>
        </w:rPr>
        <w:t xml:space="preserve">администрации города Бородино от </w:t>
      </w:r>
      <w:r w:rsidR="00090D73" w:rsidRPr="00E97DD3">
        <w:rPr>
          <w:rFonts w:ascii="Arial" w:hAnsi="Arial" w:cs="Arial"/>
          <w:color w:val="000000"/>
          <w:sz w:val="24"/>
        </w:rPr>
        <w:t>22.10.2013 № 1156 «Об утверждении Порядка осуществления внутреннего муниципального финансового контроля»</w:t>
      </w:r>
      <w:r w:rsidR="009220FA" w:rsidRPr="00E97DD3">
        <w:rPr>
          <w:rFonts w:ascii="Arial" w:hAnsi="Arial" w:cs="Arial"/>
          <w:color w:val="000000"/>
          <w:sz w:val="24"/>
        </w:rPr>
        <w:t>;</w:t>
      </w:r>
      <w:r w:rsidR="00090D73" w:rsidRPr="00E97DD3">
        <w:rPr>
          <w:rFonts w:ascii="Arial" w:hAnsi="Arial" w:cs="Arial"/>
          <w:color w:val="000000"/>
          <w:sz w:val="24"/>
        </w:rPr>
        <w:t xml:space="preserve"> </w:t>
      </w:r>
      <w:proofErr w:type="gramStart"/>
      <w:r w:rsidR="00090D73" w:rsidRPr="00E97DD3">
        <w:rPr>
          <w:rFonts w:ascii="Arial" w:hAnsi="Arial" w:cs="Arial"/>
          <w:color w:val="000000"/>
          <w:sz w:val="24"/>
        </w:rPr>
        <w:t xml:space="preserve">постановлением администрации города Бородино от 23.09.2014 № 845 «Об утверждении Порядка осуществления внутреннего  финансового контроля </w:t>
      </w:r>
      <w:r w:rsidR="009220FA" w:rsidRPr="00E97DD3">
        <w:rPr>
          <w:rFonts w:ascii="Arial" w:hAnsi="Arial" w:cs="Arial"/>
          <w:color w:val="000000"/>
          <w:sz w:val="24"/>
        </w:rPr>
        <w:t xml:space="preserve">                  </w:t>
      </w:r>
      <w:r w:rsidR="00090D73" w:rsidRPr="00E97DD3">
        <w:rPr>
          <w:rFonts w:ascii="Arial" w:hAnsi="Arial" w:cs="Arial"/>
          <w:color w:val="000000"/>
          <w:sz w:val="24"/>
        </w:rPr>
        <w:t>и внутреннего финансового аудита главными распорядителями (распорядителями) средств местного бюджета, главными администраторами (администраторами) доходов местного бюджета, главными администраторами (администраторами) источников финансирования дефицита местного бюджета»</w:t>
      </w:r>
      <w:r w:rsidR="00482B99" w:rsidRPr="00E97DD3">
        <w:rPr>
          <w:rFonts w:ascii="Arial" w:hAnsi="Arial" w:cs="Arial"/>
          <w:color w:val="000000"/>
          <w:sz w:val="24"/>
        </w:rPr>
        <w:t>,</w:t>
      </w:r>
      <w:r w:rsidR="00482B99" w:rsidRPr="00E97DD3">
        <w:rPr>
          <w:rFonts w:ascii="Arial" w:hAnsi="Arial" w:cs="Arial"/>
          <w:sz w:val="24"/>
          <w:szCs w:val="24"/>
        </w:rPr>
        <w:t xml:space="preserve"> постановление</w:t>
      </w:r>
      <w:r w:rsidRPr="00E97DD3">
        <w:rPr>
          <w:rFonts w:ascii="Arial" w:hAnsi="Arial" w:cs="Arial"/>
          <w:sz w:val="24"/>
          <w:szCs w:val="24"/>
        </w:rPr>
        <w:t>м</w:t>
      </w:r>
      <w:r w:rsidR="00482B99" w:rsidRPr="00E97DD3">
        <w:rPr>
          <w:rFonts w:ascii="Arial" w:hAnsi="Arial" w:cs="Arial"/>
          <w:sz w:val="24"/>
          <w:szCs w:val="24"/>
        </w:rPr>
        <w:t xml:space="preserve"> </w:t>
      </w:r>
      <w:r w:rsidR="00482B99" w:rsidRPr="00864736">
        <w:rPr>
          <w:rFonts w:ascii="Arial" w:hAnsi="Arial" w:cs="Arial"/>
          <w:sz w:val="24"/>
          <w:szCs w:val="24"/>
        </w:rPr>
        <w:t xml:space="preserve">администрации города Бородино от </w:t>
      </w:r>
      <w:r w:rsidR="00482B99" w:rsidRPr="00864736">
        <w:rPr>
          <w:rFonts w:ascii="Arial" w:hAnsi="Arial" w:cs="Arial"/>
          <w:sz w:val="24"/>
        </w:rPr>
        <w:t>20</w:t>
      </w:r>
      <w:r w:rsidR="00482B99" w:rsidRPr="00864736">
        <w:rPr>
          <w:rFonts w:ascii="Arial" w:hAnsi="Arial" w:cs="Arial"/>
          <w:sz w:val="24"/>
          <w:szCs w:val="24"/>
        </w:rPr>
        <w:t>.0</w:t>
      </w:r>
      <w:r w:rsidR="00482B99" w:rsidRPr="00864736">
        <w:rPr>
          <w:rFonts w:ascii="Arial" w:hAnsi="Arial" w:cs="Arial"/>
          <w:sz w:val="24"/>
        </w:rPr>
        <w:t>9</w:t>
      </w:r>
      <w:r w:rsidR="00482B99" w:rsidRPr="00864736">
        <w:rPr>
          <w:rFonts w:ascii="Arial" w:hAnsi="Arial" w:cs="Arial"/>
          <w:sz w:val="24"/>
          <w:szCs w:val="24"/>
        </w:rPr>
        <w:t xml:space="preserve">.2017 № </w:t>
      </w:r>
      <w:r w:rsidR="00482B99" w:rsidRPr="00864736">
        <w:rPr>
          <w:rFonts w:ascii="Arial" w:hAnsi="Arial" w:cs="Arial"/>
          <w:sz w:val="24"/>
        </w:rPr>
        <w:t>604</w:t>
      </w:r>
      <w:r w:rsidR="00482B99" w:rsidRPr="00864736">
        <w:rPr>
          <w:rFonts w:ascii="Arial" w:hAnsi="Arial" w:cs="Arial"/>
          <w:sz w:val="24"/>
          <w:szCs w:val="24"/>
        </w:rPr>
        <w:t xml:space="preserve"> «Об утверждении Порядка</w:t>
      </w:r>
      <w:r w:rsidR="00482B99" w:rsidRPr="00864736">
        <w:rPr>
          <w:rFonts w:ascii="Arial" w:hAnsi="Arial" w:cs="Arial"/>
          <w:sz w:val="24"/>
        </w:rPr>
        <w:t xml:space="preserve"> расходования бюджетных средств </w:t>
      </w:r>
      <w:r w:rsidR="00482B99" w:rsidRPr="00864736">
        <w:rPr>
          <w:rFonts w:ascii="Arial" w:hAnsi="Arial" w:cs="Arial"/>
          <w:sz w:val="24"/>
          <w:szCs w:val="24"/>
        </w:rPr>
        <w:t xml:space="preserve">на реализацию мероприятий в рамках муниципальной </w:t>
      </w:r>
      <w:r w:rsidR="00E45158" w:rsidRPr="00864736">
        <w:rPr>
          <w:rFonts w:ascii="Arial" w:hAnsi="Arial" w:cs="Arial"/>
          <w:sz w:val="24"/>
          <w:szCs w:val="24"/>
        </w:rPr>
        <w:t xml:space="preserve">     </w:t>
      </w:r>
      <w:r w:rsidR="00482B99" w:rsidRPr="00864736">
        <w:rPr>
          <w:rFonts w:ascii="Arial" w:hAnsi="Arial" w:cs="Arial"/>
          <w:sz w:val="24"/>
          <w:szCs w:val="24"/>
        </w:rPr>
        <w:t>программы</w:t>
      </w:r>
      <w:r w:rsidR="00E45158" w:rsidRPr="00864736">
        <w:rPr>
          <w:rFonts w:ascii="Arial" w:hAnsi="Arial" w:cs="Arial"/>
          <w:sz w:val="24"/>
          <w:szCs w:val="24"/>
        </w:rPr>
        <w:t xml:space="preserve">     </w:t>
      </w:r>
      <w:r w:rsidR="00482B99" w:rsidRPr="00864736">
        <w:rPr>
          <w:rFonts w:ascii="Arial" w:hAnsi="Arial" w:cs="Arial"/>
          <w:sz w:val="24"/>
          <w:szCs w:val="24"/>
        </w:rPr>
        <w:t xml:space="preserve"> </w:t>
      </w:r>
      <w:r w:rsidR="00482B99" w:rsidRPr="00864736">
        <w:rPr>
          <w:rFonts w:ascii="Arial" w:hAnsi="Arial" w:cs="Arial"/>
          <w:bCs/>
          <w:sz w:val="24"/>
          <w:szCs w:val="24"/>
        </w:rPr>
        <w:t xml:space="preserve">«Развитие </w:t>
      </w:r>
      <w:r w:rsidR="00E45158" w:rsidRPr="00864736">
        <w:rPr>
          <w:rFonts w:ascii="Arial" w:hAnsi="Arial" w:cs="Arial"/>
          <w:bCs/>
          <w:sz w:val="24"/>
          <w:szCs w:val="24"/>
        </w:rPr>
        <w:t xml:space="preserve">    </w:t>
      </w:r>
      <w:r w:rsidR="00482B99" w:rsidRPr="00864736">
        <w:rPr>
          <w:rFonts w:ascii="Arial" w:hAnsi="Arial" w:cs="Arial"/>
          <w:bCs/>
          <w:sz w:val="24"/>
          <w:szCs w:val="24"/>
        </w:rPr>
        <w:t>образования</w:t>
      </w:r>
      <w:proofErr w:type="gramEnd"/>
      <w:r w:rsidR="00E45158" w:rsidRPr="00864736">
        <w:rPr>
          <w:rFonts w:ascii="Arial" w:hAnsi="Arial" w:cs="Arial"/>
          <w:bCs/>
          <w:sz w:val="24"/>
          <w:szCs w:val="24"/>
        </w:rPr>
        <w:t xml:space="preserve">     </w:t>
      </w:r>
      <w:r w:rsidR="00482B99" w:rsidRPr="00864736">
        <w:rPr>
          <w:rFonts w:ascii="Arial" w:hAnsi="Arial" w:cs="Arial"/>
          <w:bCs/>
          <w:sz w:val="24"/>
          <w:szCs w:val="24"/>
        </w:rPr>
        <w:t>города</w:t>
      </w:r>
      <w:r w:rsidR="00E45158" w:rsidRPr="00864736">
        <w:rPr>
          <w:rFonts w:ascii="Arial" w:hAnsi="Arial" w:cs="Arial"/>
          <w:bCs/>
          <w:sz w:val="24"/>
          <w:szCs w:val="24"/>
        </w:rPr>
        <w:t xml:space="preserve">      </w:t>
      </w:r>
      <w:r w:rsidR="00482B99" w:rsidRPr="00864736">
        <w:rPr>
          <w:rFonts w:ascii="Arial" w:hAnsi="Arial" w:cs="Arial"/>
          <w:bCs/>
          <w:sz w:val="24"/>
          <w:szCs w:val="24"/>
        </w:rPr>
        <w:t xml:space="preserve"> Бородино»</w:t>
      </w:r>
      <w:r w:rsidR="009220FA" w:rsidRPr="00864736">
        <w:rPr>
          <w:rFonts w:ascii="Arial" w:hAnsi="Arial" w:cs="Arial"/>
          <w:bCs/>
          <w:sz w:val="24"/>
          <w:szCs w:val="24"/>
        </w:rPr>
        <w:t>;</w:t>
      </w:r>
      <w:r w:rsidR="00E45158" w:rsidRPr="00864736">
        <w:rPr>
          <w:rFonts w:ascii="Arial" w:hAnsi="Arial" w:cs="Arial"/>
          <w:bCs/>
          <w:sz w:val="24"/>
          <w:szCs w:val="24"/>
        </w:rPr>
        <w:t xml:space="preserve"> </w:t>
      </w:r>
    </w:p>
    <w:p w:rsidR="00482B99" w:rsidRPr="00A560B1" w:rsidRDefault="00E45158" w:rsidP="00482B99">
      <w:pPr>
        <w:pStyle w:val="ConsPlusNonformat"/>
        <w:widowControl/>
        <w:jc w:val="both"/>
        <w:rPr>
          <w:rFonts w:ascii="Arial" w:hAnsi="Arial" w:cs="Arial"/>
          <w:bCs/>
          <w:sz w:val="24"/>
          <w:szCs w:val="24"/>
        </w:rPr>
      </w:pPr>
      <w:r w:rsidRPr="00864736">
        <w:rPr>
          <w:rFonts w:ascii="Arial" w:hAnsi="Arial" w:cs="Arial"/>
          <w:bCs/>
          <w:sz w:val="24"/>
          <w:szCs w:val="24"/>
        </w:rPr>
        <w:t>приказом Отдела образования</w:t>
      </w:r>
      <w:r w:rsidR="005F3B21" w:rsidRPr="00864736">
        <w:rPr>
          <w:rFonts w:ascii="Arial" w:hAnsi="Arial" w:cs="Arial"/>
          <w:bCs/>
          <w:sz w:val="24"/>
          <w:szCs w:val="24"/>
        </w:rPr>
        <w:t xml:space="preserve"> от 06.09.2017 № 82 </w:t>
      </w:r>
      <w:r w:rsidR="00A560B1" w:rsidRPr="00864736">
        <w:rPr>
          <w:rFonts w:ascii="Arial" w:hAnsi="Arial" w:cs="Arial"/>
          <w:bCs/>
          <w:sz w:val="24"/>
          <w:szCs w:val="24"/>
        </w:rPr>
        <w:t xml:space="preserve">«Об утверждении </w:t>
      </w:r>
      <w:r w:rsidR="00A560B1" w:rsidRPr="00864736">
        <w:rPr>
          <w:rFonts w:ascii="Arial" w:hAnsi="Arial" w:cs="Arial"/>
          <w:sz w:val="24"/>
          <w:szCs w:val="24"/>
        </w:rPr>
        <w:t>Порядка осуществления Отделом образования как главным распорядителем бюджетных средств внутреннего финансового контроля и внутреннего финансового аудита</w:t>
      </w:r>
      <w:r w:rsidR="00E97DD3" w:rsidRPr="00864736">
        <w:rPr>
          <w:rFonts w:ascii="Arial" w:hAnsi="Arial" w:cs="Arial"/>
          <w:sz w:val="24"/>
          <w:szCs w:val="24"/>
        </w:rPr>
        <w:t>».</w:t>
      </w:r>
      <w:r w:rsidRPr="00A560B1">
        <w:rPr>
          <w:rFonts w:ascii="Arial" w:hAnsi="Arial" w:cs="Arial"/>
          <w:bCs/>
          <w:sz w:val="24"/>
          <w:szCs w:val="24"/>
        </w:rPr>
        <w:t xml:space="preserve"> </w:t>
      </w:r>
    </w:p>
    <w:p w:rsidR="001338C4" w:rsidRPr="00090D73" w:rsidRDefault="001338C4" w:rsidP="00430B08">
      <w:pPr>
        <w:pStyle w:val="a3"/>
        <w:ind w:firstLine="709"/>
        <w:jc w:val="both"/>
        <w:rPr>
          <w:rFonts w:ascii="Arial" w:hAnsi="Arial" w:cs="Arial"/>
          <w:sz w:val="24"/>
        </w:rPr>
      </w:pPr>
      <w:r w:rsidRPr="00090D73">
        <w:rPr>
          <w:rFonts w:ascii="Arial" w:hAnsi="Arial" w:cs="Arial"/>
          <w:sz w:val="24"/>
        </w:rPr>
        <w:t xml:space="preserve">Оценка эффективности деятельности по реализации </w:t>
      </w:r>
      <w:r w:rsidR="000D34E6" w:rsidRPr="00090D73">
        <w:rPr>
          <w:rFonts w:ascii="Arial" w:hAnsi="Arial" w:cs="Arial"/>
          <w:sz w:val="24"/>
        </w:rPr>
        <w:t>под</w:t>
      </w:r>
      <w:r w:rsidRPr="00090D73">
        <w:rPr>
          <w:rFonts w:ascii="Arial" w:hAnsi="Arial" w:cs="Arial"/>
          <w:sz w:val="24"/>
        </w:rPr>
        <w:t>программных мероприятий осуществляется посредством контроля.</w:t>
      </w:r>
    </w:p>
    <w:p w:rsidR="001338C4" w:rsidRPr="00090D73" w:rsidRDefault="001338C4" w:rsidP="00430B08">
      <w:pPr>
        <w:ind w:firstLine="709"/>
        <w:jc w:val="both"/>
        <w:rPr>
          <w:rFonts w:ascii="Arial" w:hAnsi="Arial" w:cs="Arial"/>
          <w:sz w:val="24"/>
        </w:rPr>
      </w:pPr>
      <w:r w:rsidRPr="00090D73">
        <w:rPr>
          <w:rFonts w:ascii="Arial" w:hAnsi="Arial" w:cs="Arial"/>
          <w:sz w:val="24"/>
        </w:rPr>
        <w:t xml:space="preserve">Муниципальный заказчик – координатор  </w:t>
      </w:r>
      <w:r w:rsidR="000D34E6" w:rsidRPr="00090D73">
        <w:rPr>
          <w:rFonts w:ascii="Arial" w:hAnsi="Arial" w:cs="Arial"/>
          <w:sz w:val="24"/>
        </w:rPr>
        <w:t>под</w:t>
      </w:r>
      <w:r w:rsidRPr="00090D73">
        <w:rPr>
          <w:rFonts w:ascii="Arial" w:hAnsi="Arial" w:cs="Arial"/>
          <w:sz w:val="24"/>
        </w:rPr>
        <w:t xml:space="preserve">программы </w:t>
      </w:r>
      <w:r w:rsidR="0061502E" w:rsidRPr="00090D73">
        <w:rPr>
          <w:rFonts w:ascii="Arial" w:hAnsi="Arial" w:cs="Arial"/>
          <w:sz w:val="24"/>
        </w:rPr>
        <w:t>-</w:t>
      </w:r>
      <w:r w:rsidRPr="00090D73">
        <w:rPr>
          <w:rFonts w:ascii="Arial" w:hAnsi="Arial" w:cs="Arial"/>
          <w:sz w:val="24"/>
        </w:rPr>
        <w:t xml:space="preserve"> Отдел образования администрации города Бородино.</w:t>
      </w:r>
    </w:p>
    <w:p w:rsidR="00D95982" w:rsidRPr="005B1927" w:rsidRDefault="00D95982" w:rsidP="00430B08">
      <w:pPr>
        <w:ind w:firstLine="709"/>
        <w:jc w:val="both"/>
        <w:rPr>
          <w:rFonts w:ascii="Arial" w:hAnsi="Arial" w:cs="Arial"/>
          <w:sz w:val="24"/>
        </w:rPr>
      </w:pPr>
    </w:p>
    <w:p w:rsidR="00C16F7A" w:rsidRPr="005B1927" w:rsidRDefault="0040567A" w:rsidP="004164AF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</w:t>
      </w:r>
      <w:r w:rsidR="00C16F7A" w:rsidRPr="005B1927">
        <w:rPr>
          <w:rFonts w:ascii="Arial" w:hAnsi="Arial" w:cs="Arial"/>
          <w:b/>
          <w:sz w:val="24"/>
        </w:rPr>
        <w:t xml:space="preserve">2.4. Управление подпрограммой и </w:t>
      </w:r>
      <w:proofErr w:type="gramStart"/>
      <w:r w:rsidR="00C16F7A" w:rsidRPr="005B1927">
        <w:rPr>
          <w:rFonts w:ascii="Arial" w:hAnsi="Arial" w:cs="Arial"/>
          <w:b/>
          <w:sz w:val="24"/>
        </w:rPr>
        <w:t>контроль за</w:t>
      </w:r>
      <w:proofErr w:type="gramEnd"/>
      <w:r w:rsidR="00C16F7A" w:rsidRPr="005B1927">
        <w:rPr>
          <w:rFonts w:ascii="Arial" w:hAnsi="Arial" w:cs="Arial"/>
          <w:b/>
          <w:sz w:val="24"/>
        </w:rPr>
        <w:t xml:space="preserve"> ходом ее выполнения</w:t>
      </w:r>
    </w:p>
    <w:p w:rsidR="00C16F7A" w:rsidRDefault="00C16F7A" w:rsidP="00430B08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5B1927">
        <w:rPr>
          <w:rFonts w:ascii="Arial" w:eastAsia="Calibri" w:hAnsi="Arial" w:cs="Arial"/>
          <w:sz w:val="24"/>
          <w:lang w:eastAsia="en-US"/>
        </w:rPr>
        <w:t xml:space="preserve">Управление реализацией подпрограммы осуществляет </w:t>
      </w:r>
      <w:r w:rsidR="009338A1" w:rsidRPr="005B1927">
        <w:rPr>
          <w:rFonts w:ascii="Arial" w:eastAsia="Calibri" w:hAnsi="Arial" w:cs="Arial"/>
          <w:sz w:val="24"/>
          <w:lang w:eastAsia="en-US"/>
        </w:rPr>
        <w:t>Отдел образования администрации города Бородино.</w:t>
      </w:r>
    </w:p>
    <w:p w:rsidR="00C16F7A" w:rsidRPr="005B1927" w:rsidRDefault="009338A1" w:rsidP="00430B08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5B1927">
        <w:rPr>
          <w:rFonts w:ascii="Arial" w:eastAsia="Calibri" w:hAnsi="Arial" w:cs="Arial"/>
          <w:sz w:val="24"/>
          <w:lang w:eastAsia="en-US"/>
        </w:rPr>
        <w:t xml:space="preserve">Отдел образования </w:t>
      </w:r>
      <w:r w:rsidR="00C16F7A" w:rsidRPr="005B1927">
        <w:rPr>
          <w:rFonts w:ascii="Arial" w:eastAsia="Calibri" w:hAnsi="Arial" w:cs="Arial"/>
          <w:sz w:val="24"/>
          <w:lang w:eastAsia="en-US"/>
        </w:rPr>
        <w:t>нес</w:t>
      </w:r>
      <w:r w:rsidR="005B34A1">
        <w:rPr>
          <w:rFonts w:ascii="Arial" w:eastAsia="Calibri" w:hAnsi="Arial" w:cs="Arial"/>
          <w:sz w:val="24"/>
          <w:lang w:eastAsia="en-US"/>
        </w:rPr>
        <w:t>е</w:t>
      </w:r>
      <w:r w:rsidR="00C16F7A" w:rsidRPr="005B1927">
        <w:rPr>
          <w:rFonts w:ascii="Arial" w:eastAsia="Calibri" w:hAnsi="Arial" w:cs="Arial"/>
          <w:sz w:val="24"/>
          <w:lang w:eastAsia="en-US"/>
        </w:rPr>
        <w:t>т ответственность за выполнение мероприятий подпрограммы, по которым явля</w:t>
      </w:r>
      <w:r w:rsidRPr="005B1927">
        <w:rPr>
          <w:rFonts w:ascii="Arial" w:eastAsia="Calibri" w:hAnsi="Arial" w:cs="Arial"/>
          <w:sz w:val="24"/>
          <w:lang w:eastAsia="en-US"/>
        </w:rPr>
        <w:t>е</w:t>
      </w:r>
      <w:r w:rsidR="00A807C6" w:rsidRPr="005B1927">
        <w:rPr>
          <w:rFonts w:ascii="Arial" w:eastAsia="Calibri" w:hAnsi="Arial" w:cs="Arial"/>
          <w:sz w:val="24"/>
          <w:lang w:eastAsia="en-US"/>
        </w:rPr>
        <w:t>тся главным</w:t>
      </w:r>
      <w:r w:rsidR="00C16F7A" w:rsidRPr="005B1927">
        <w:rPr>
          <w:rFonts w:ascii="Arial" w:eastAsia="Calibri" w:hAnsi="Arial" w:cs="Arial"/>
          <w:sz w:val="24"/>
          <w:lang w:eastAsia="en-US"/>
        </w:rPr>
        <w:t xml:space="preserve"> распорядител</w:t>
      </w:r>
      <w:r w:rsidR="00A807C6" w:rsidRPr="005B1927">
        <w:rPr>
          <w:rFonts w:ascii="Arial" w:eastAsia="Calibri" w:hAnsi="Arial" w:cs="Arial"/>
          <w:sz w:val="24"/>
          <w:lang w:eastAsia="en-US"/>
        </w:rPr>
        <w:t>ем</w:t>
      </w:r>
      <w:r w:rsidR="00C16F7A" w:rsidRPr="005B1927">
        <w:rPr>
          <w:rFonts w:ascii="Arial" w:eastAsia="Calibri" w:hAnsi="Arial" w:cs="Arial"/>
          <w:sz w:val="24"/>
          <w:lang w:eastAsia="en-US"/>
        </w:rPr>
        <w:t xml:space="preserve"> средств, а также </w:t>
      </w:r>
      <w:r w:rsidR="004164AF">
        <w:rPr>
          <w:rFonts w:ascii="Arial" w:eastAsia="Calibri" w:hAnsi="Arial" w:cs="Arial"/>
          <w:sz w:val="24"/>
          <w:lang w:eastAsia="en-US"/>
        </w:rPr>
        <w:t xml:space="preserve">                    </w:t>
      </w:r>
      <w:r w:rsidR="00C16F7A" w:rsidRPr="005B1927">
        <w:rPr>
          <w:rFonts w:ascii="Arial" w:eastAsia="Calibri" w:hAnsi="Arial" w:cs="Arial"/>
          <w:sz w:val="24"/>
          <w:lang w:eastAsia="en-US"/>
        </w:rPr>
        <w:t>за целевое использование этих средств.</w:t>
      </w:r>
    </w:p>
    <w:p w:rsidR="000D34E6" w:rsidRPr="005B1927" w:rsidRDefault="00C16F7A" w:rsidP="00430B08">
      <w:pPr>
        <w:ind w:firstLine="709"/>
        <w:jc w:val="both"/>
        <w:rPr>
          <w:rFonts w:ascii="Arial" w:hAnsi="Arial" w:cs="Arial"/>
          <w:sz w:val="24"/>
        </w:rPr>
      </w:pPr>
      <w:proofErr w:type="gramStart"/>
      <w:r w:rsidRPr="005B1927">
        <w:rPr>
          <w:rFonts w:ascii="Arial" w:hAnsi="Arial" w:cs="Arial"/>
          <w:sz w:val="24"/>
        </w:rPr>
        <w:t>Контроль за</w:t>
      </w:r>
      <w:proofErr w:type="gramEnd"/>
      <w:r w:rsidRPr="005B1927">
        <w:rPr>
          <w:rFonts w:ascii="Arial" w:hAnsi="Arial" w:cs="Arial"/>
          <w:sz w:val="24"/>
        </w:rPr>
        <w:t xml:space="preserve"> ходом реализации подпрограммы осуществля</w:t>
      </w:r>
      <w:r w:rsidR="00A807C6" w:rsidRPr="005B1927">
        <w:rPr>
          <w:rFonts w:ascii="Arial" w:hAnsi="Arial" w:cs="Arial"/>
          <w:sz w:val="24"/>
        </w:rPr>
        <w:t>е</w:t>
      </w:r>
      <w:r w:rsidRPr="005B1927">
        <w:rPr>
          <w:rFonts w:ascii="Arial" w:hAnsi="Arial" w:cs="Arial"/>
          <w:sz w:val="24"/>
        </w:rPr>
        <w:t xml:space="preserve">т </w:t>
      </w:r>
      <w:r w:rsidR="000D34E6" w:rsidRPr="005B1927">
        <w:rPr>
          <w:rFonts w:ascii="Arial" w:hAnsi="Arial" w:cs="Arial"/>
          <w:sz w:val="24"/>
        </w:rPr>
        <w:t>Отдел образования администрации города Бородино.</w:t>
      </w:r>
    </w:p>
    <w:p w:rsidR="00C16F7A" w:rsidRPr="005B1927" w:rsidRDefault="000D34E6" w:rsidP="00430B08">
      <w:pPr>
        <w:ind w:firstLine="709"/>
        <w:jc w:val="both"/>
        <w:rPr>
          <w:rFonts w:ascii="Arial" w:hAnsi="Arial" w:cs="Arial"/>
          <w:sz w:val="24"/>
        </w:rPr>
      </w:pPr>
      <w:proofErr w:type="gramStart"/>
      <w:r w:rsidRPr="005B1927">
        <w:rPr>
          <w:rFonts w:ascii="Arial" w:hAnsi="Arial" w:cs="Arial"/>
          <w:sz w:val="24"/>
        </w:rPr>
        <w:t>Контроль за</w:t>
      </w:r>
      <w:proofErr w:type="gramEnd"/>
      <w:r w:rsidRPr="005B1927">
        <w:rPr>
          <w:rFonts w:ascii="Arial" w:hAnsi="Arial" w:cs="Arial"/>
          <w:sz w:val="24"/>
        </w:rPr>
        <w:t xml:space="preserve"> целевым использованием средств осуществляет финансовое управление администрации города Бородино</w:t>
      </w:r>
      <w:r w:rsidR="009338A1" w:rsidRPr="005B1927">
        <w:rPr>
          <w:rFonts w:ascii="Arial" w:hAnsi="Arial" w:cs="Arial"/>
          <w:sz w:val="24"/>
        </w:rPr>
        <w:t>.</w:t>
      </w:r>
    </w:p>
    <w:p w:rsidR="00C16F7A" w:rsidRDefault="00C16F7A" w:rsidP="00430B0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eastAsia="Calibri" w:hAnsi="Arial" w:cs="Arial"/>
          <w:sz w:val="24"/>
          <w:lang w:eastAsia="en-US"/>
        </w:rPr>
        <w:t xml:space="preserve">Информацию о ходе реализации </w:t>
      </w:r>
      <w:r w:rsidR="009338A1" w:rsidRPr="005B1927">
        <w:rPr>
          <w:rFonts w:ascii="Arial" w:eastAsia="Calibri" w:hAnsi="Arial" w:cs="Arial"/>
          <w:sz w:val="24"/>
          <w:lang w:eastAsia="en-US"/>
        </w:rPr>
        <w:t>под</w:t>
      </w:r>
      <w:r w:rsidRPr="005B1927">
        <w:rPr>
          <w:rFonts w:ascii="Arial" w:eastAsia="Calibri" w:hAnsi="Arial" w:cs="Arial"/>
          <w:sz w:val="24"/>
          <w:lang w:eastAsia="en-US"/>
        </w:rPr>
        <w:t>программы, целевом и эффективном использовании сре</w:t>
      </w:r>
      <w:proofErr w:type="gramStart"/>
      <w:r w:rsidRPr="005B1927">
        <w:rPr>
          <w:rFonts w:ascii="Arial" w:eastAsia="Calibri" w:hAnsi="Arial" w:cs="Arial"/>
          <w:sz w:val="24"/>
          <w:lang w:eastAsia="en-US"/>
        </w:rPr>
        <w:t>дств</w:t>
      </w:r>
      <w:r w:rsidR="009338A1" w:rsidRPr="005B1927">
        <w:rPr>
          <w:rFonts w:ascii="Arial" w:eastAsia="Calibri" w:hAnsi="Arial" w:cs="Arial"/>
          <w:sz w:val="24"/>
          <w:lang w:eastAsia="en-US"/>
        </w:rPr>
        <w:t xml:space="preserve"> кр</w:t>
      </w:r>
      <w:proofErr w:type="gramEnd"/>
      <w:r w:rsidR="009338A1" w:rsidRPr="005B1927">
        <w:rPr>
          <w:rFonts w:ascii="Arial" w:eastAsia="Calibri" w:hAnsi="Arial" w:cs="Arial"/>
          <w:sz w:val="24"/>
          <w:lang w:eastAsia="en-US"/>
        </w:rPr>
        <w:t xml:space="preserve">аевого и местного </w:t>
      </w:r>
      <w:r w:rsidRPr="005B1927">
        <w:rPr>
          <w:rFonts w:ascii="Arial" w:eastAsia="Calibri" w:hAnsi="Arial" w:cs="Arial"/>
          <w:sz w:val="24"/>
          <w:lang w:eastAsia="en-US"/>
        </w:rPr>
        <w:t>бюджет</w:t>
      </w:r>
      <w:r w:rsidR="009338A1" w:rsidRPr="005B1927">
        <w:rPr>
          <w:rFonts w:ascii="Arial" w:eastAsia="Calibri" w:hAnsi="Arial" w:cs="Arial"/>
          <w:sz w:val="24"/>
          <w:lang w:eastAsia="en-US"/>
        </w:rPr>
        <w:t>ов</w:t>
      </w:r>
      <w:r w:rsidR="000D34E6" w:rsidRPr="005B1927">
        <w:rPr>
          <w:rFonts w:ascii="Arial" w:eastAsia="Calibri" w:hAnsi="Arial" w:cs="Arial"/>
          <w:sz w:val="24"/>
          <w:lang w:eastAsia="en-US"/>
        </w:rPr>
        <w:t xml:space="preserve"> (в случае получения средств краевого бюджета)</w:t>
      </w:r>
      <w:r w:rsidRPr="005B1927">
        <w:rPr>
          <w:rFonts w:ascii="Arial" w:eastAsia="Calibri" w:hAnsi="Arial" w:cs="Arial"/>
          <w:sz w:val="24"/>
          <w:lang w:eastAsia="en-US"/>
        </w:rPr>
        <w:t xml:space="preserve"> пред</w:t>
      </w:r>
      <w:r w:rsidR="0017145B">
        <w:rPr>
          <w:rFonts w:ascii="Arial" w:eastAsia="Calibri" w:hAnsi="Arial" w:cs="Arial"/>
          <w:sz w:val="24"/>
          <w:lang w:eastAsia="en-US"/>
        </w:rPr>
        <w:t>о</w:t>
      </w:r>
      <w:r w:rsidRPr="005B1927">
        <w:rPr>
          <w:rFonts w:ascii="Arial" w:eastAsia="Calibri" w:hAnsi="Arial" w:cs="Arial"/>
          <w:sz w:val="24"/>
          <w:lang w:eastAsia="en-US"/>
        </w:rPr>
        <w:t>ставля</w:t>
      </w:r>
      <w:r w:rsidR="009338A1" w:rsidRPr="005B1927">
        <w:rPr>
          <w:rFonts w:ascii="Arial" w:eastAsia="Calibri" w:hAnsi="Arial" w:cs="Arial"/>
          <w:sz w:val="24"/>
          <w:lang w:eastAsia="en-US"/>
        </w:rPr>
        <w:t>ет Отдел образования</w:t>
      </w:r>
      <w:r w:rsidR="000D34E6" w:rsidRPr="005B1927">
        <w:rPr>
          <w:rFonts w:ascii="Arial" w:hAnsi="Arial" w:cs="Arial"/>
          <w:sz w:val="24"/>
        </w:rPr>
        <w:t xml:space="preserve"> администрации города Бородино в финансовое управление администрации города и в отдел </w:t>
      </w:r>
      <w:r w:rsidR="00321EB4" w:rsidRPr="005B1927">
        <w:rPr>
          <w:rFonts w:ascii="Arial" w:hAnsi="Arial" w:cs="Arial"/>
          <w:sz w:val="24"/>
        </w:rPr>
        <w:t xml:space="preserve">планирования, экономического развития, кадрового обеспечения и охраны труда </w:t>
      </w:r>
      <w:r w:rsidR="000D34E6" w:rsidRPr="005B1927">
        <w:rPr>
          <w:rFonts w:ascii="Arial" w:hAnsi="Arial" w:cs="Arial"/>
          <w:sz w:val="24"/>
        </w:rPr>
        <w:t>администрации города.</w:t>
      </w:r>
    </w:p>
    <w:p w:rsidR="000D34E6" w:rsidRPr="005B1927" w:rsidRDefault="000D34E6" w:rsidP="00430B08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>Отдел образования  администрации города Бородино:</w:t>
      </w:r>
    </w:p>
    <w:p w:rsidR="000D34E6" w:rsidRPr="005B1927" w:rsidRDefault="000D34E6" w:rsidP="00430B08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>анализирует ход выполнения подпрограммных мероприятий, вносит предложения по их корректировке;</w:t>
      </w:r>
    </w:p>
    <w:p w:rsidR="000D34E6" w:rsidRPr="005B1927" w:rsidRDefault="000D34E6" w:rsidP="00430B08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 xml:space="preserve">осуществляет финансовое, организационное, информационное </w:t>
      </w:r>
      <w:r w:rsidR="004164AF">
        <w:rPr>
          <w:rFonts w:ascii="Arial" w:hAnsi="Arial" w:cs="Arial"/>
          <w:sz w:val="24"/>
        </w:rPr>
        <w:t xml:space="preserve">                                     </w:t>
      </w:r>
      <w:r w:rsidRPr="005B1927">
        <w:rPr>
          <w:rFonts w:ascii="Arial" w:hAnsi="Arial" w:cs="Arial"/>
          <w:sz w:val="24"/>
        </w:rPr>
        <w:t>и методическое обеспечение;</w:t>
      </w:r>
    </w:p>
    <w:p w:rsidR="000D34E6" w:rsidRPr="005B1927" w:rsidRDefault="000D34E6" w:rsidP="00430B08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 xml:space="preserve">координирует взаимодействие заинтересованных лиц и ведомств, общественных организаций; </w:t>
      </w:r>
    </w:p>
    <w:p w:rsidR="000D34E6" w:rsidRPr="005B1927" w:rsidRDefault="000D34E6" w:rsidP="00430B08">
      <w:pPr>
        <w:pStyle w:val="ConsNormal"/>
        <w:ind w:firstLine="709"/>
        <w:jc w:val="both"/>
        <w:rPr>
          <w:sz w:val="24"/>
          <w:szCs w:val="24"/>
        </w:rPr>
      </w:pPr>
      <w:proofErr w:type="gramStart"/>
      <w:r w:rsidRPr="005B1927">
        <w:rPr>
          <w:sz w:val="24"/>
          <w:szCs w:val="24"/>
        </w:rPr>
        <w:t xml:space="preserve">до 1 </w:t>
      </w:r>
      <w:r w:rsidR="00D456DA" w:rsidRPr="005B1927">
        <w:rPr>
          <w:sz w:val="24"/>
          <w:szCs w:val="24"/>
        </w:rPr>
        <w:t>февраля</w:t>
      </w:r>
      <w:r w:rsidRPr="005B1927">
        <w:rPr>
          <w:sz w:val="24"/>
          <w:szCs w:val="24"/>
        </w:rPr>
        <w:t xml:space="preserve"> очередного финансового года, следующего за отчетным, направляет в финансовое управление и отдел планирования и экономического развития администрации города Бородино отчет об исполнении подпрограммы,   информацию об оценке эффективности реализации подпрограммы согласно утвержденной форме; </w:t>
      </w:r>
      <w:proofErr w:type="gramEnd"/>
    </w:p>
    <w:p w:rsidR="000D34E6" w:rsidRPr="005B1927" w:rsidRDefault="000D34E6" w:rsidP="00430B08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 xml:space="preserve">ежегодно уточняет целевые показатели и затраты по подпрограммным мероприятиям, механизм реализации подпрограммы, состав исполнителей </w:t>
      </w:r>
      <w:r w:rsidR="0092656C" w:rsidRPr="005B1927">
        <w:rPr>
          <w:rFonts w:ascii="Arial" w:hAnsi="Arial" w:cs="Arial"/>
          <w:sz w:val="24"/>
        </w:rPr>
        <w:t xml:space="preserve">                     </w:t>
      </w:r>
      <w:r w:rsidRPr="005B1927">
        <w:rPr>
          <w:rFonts w:ascii="Arial" w:hAnsi="Arial" w:cs="Arial"/>
          <w:sz w:val="24"/>
        </w:rPr>
        <w:t>с учетом выделяемых на ее реализацию финансовых средств;</w:t>
      </w:r>
    </w:p>
    <w:p w:rsidR="000D34E6" w:rsidRPr="005B1927" w:rsidRDefault="000D34E6" w:rsidP="00430B08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 xml:space="preserve">ежегодно готовит доклад и информирует общественность, педагогические   коллективы о ходе реализации подпрограммы.  </w:t>
      </w:r>
    </w:p>
    <w:p w:rsidR="000D34E6" w:rsidRPr="005B1927" w:rsidRDefault="000D34E6" w:rsidP="00430B08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>Отдел образования администрации города</w:t>
      </w:r>
      <w:r w:rsidR="00D904EF" w:rsidRPr="005B1927">
        <w:rPr>
          <w:rFonts w:ascii="Arial" w:hAnsi="Arial" w:cs="Arial"/>
          <w:sz w:val="24"/>
        </w:rPr>
        <w:t xml:space="preserve"> Бородино</w:t>
      </w:r>
      <w:r w:rsidRPr="005B1927">
        <w:rPr>
          <w:rFonts w:ascii="Arial" w:hAnsi="Arial" w:cs="Arial"/>
          <w:sz w:val="24"/>
        </w:rPr>
        <w:t xml:space="preserve"> несет ответственность </w:t>
      </w:r>
      <w:r w:rsidR="00145E2D">
        <w:rPr>
          <w:rFonts w:ascii="Arial" w:hAnsi="Arial" w:cs="Arial"/>
          <w:sz w:val="24"/>
        </w:rPr>
        <w:t xml:space="preserve">                 </w:t>
      </w:r>
      <w:r w:rsidRPr="005B1927">
        <w:rPr>
          <w:rFonts w:ascii="Arial" w:hAnsi="Arial" w:cs="Arial"/>
          <w:sz w:val="24"/>
        </w:rPr>
        <w:t xml:space="preserve">за реализацию подпрограммы, достижение конечного результата, целевое </w:t>
      </w:r>
      <w:r w:rsidR="0092656C" w:rsidRPr="005B1927">
        <w:rPr>
          <w:rFonts w:ascii="Arial" w:hAnsi="Arial" w:cs="Arial"/>
          <w:sz w:val="24"/>
        </w:rPr>
        <w:t xml:space="preserve">                     </w:t>
      </w:r>
      <w:r w:rsidRPr="005B1927">
        <w:rPr>
          <w:rFonts w:ascii="Arial" w:hAnsi="Arial" w:cs="Arial"/>
          <w:sz w:val="24"/>
        </w:rPr>
        <w:t>и эффективное исполнение финансовых средств, выделяемых на выполнение подпрограммы.</w:t>
      </w:r>
    </w:p>
    <w:p w:rsidR="004069F7" w:rsidRPr="005B1927" w:rsidRDefault="004069F7" w:rsidP="00430B08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C16F7A" w:rsidRPr="005B1927" w:rsidRDefault="00C16F7A" w:rsidP="007433CF">
      <w:pPr>
        <w:jc w:val="center"/>
        <w:rPr>
          <w:rFonts w:ascii="Arial" w:hAnsi="Arial" w:cs="Arial"/>
          <w:b/>
          <w:sz w:val="24"/>
        </w:rPr>
      </w:pPr>
      <w:r w:rsidRPr="005B1927">
        <w:rPr>
          <w:rFonts w:ascii="Arial" w:hAnsi="Arial" w:cs="Arial"/>
          <w:b/>
          <w:sz w:val="24"/>
        </w:rPr>
        <w:t>2.5. Оценка социально-экономической эффективности</w:t>
      </w:r>
    </w:p>
    <w:p w:rsidR="00C16F7A" w:rsidRPr="005B1927" w:rsidRDefault="00C16F7A" w:rsidP="00430B08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 xml:space="preserve">Оценка социально-экономической эффективности проводится </w:t>
      </w:r>
      <w:r w:rsidR="00C34814" w:rsidRPr="005B1927">
        <w:rPr>
          <w:rFonts w:ascii="Arial" w:hAnsi="Arial" w:cs="Arial"/>
          <w:sz w:val="24"/>
        </w:rPr>
        <w:t>Отделом образования администрации города Бородино и отделом планирования</w:t>
      </w:r>
      <w:r w:rsidR="00D904EF" w:rsidRPr="005B1927">
        <w:rPr>
          <w:rFonts w:ascii="Arial" w:hAnsi="Arial" w:cs="Arial"/>
          <w:sz w:val="24"/>
        </w:rPr>
        <w:t xml:space="preserve">,  </w:t>
      </w:r>
      <w:r w:rsidR="00C34814" w:rsidRPr="005B1927">
        <w:rPr>
          <w:rFonts w:ascii="Arial" w:hAnsi="Arial" w:cs="Arial"/>
          <w:sz w:val="24"/>
        </w:rPr>
        <w:t xml:space="preserve"> экономического развития</w:t>
      </w:r>
      <w:r w:rsidR="00D904EF" w:rsidRPr="005B1927">
        <w:rPr>
          <w:rFonts w:ascii="Arial" w:hAnsi="Arial" w:cs="Arial"/>
          <w:sz w:val="24"/>
        </w:rPr>
        <w:t>, кадрового обеспечения и охраны труда</w:t>
      </w:r>
      <w:r w:rsidR="00C34814" w:rsidRPr="005B1927">
        <w:rPr>
          <w:rFonts w:ascii="Arial" w:hAnsi="Arial" w:cs="Arial"/>
          <w:sz w:val="24"/>
        </w:rPr>
        <w:t xml:space="preserve"> администрации города Бородино</w:t>
      </w:r>
      <w:r w:rsidRPr="005B1927">
        <w:rPr>
          <w:rFonts w:ascii="Arial" w:hAnsi="Arial" w:cs="Arial"/>
          <w:sz w:val="24"/>
        </w:rPr>
        <w:t>.</w:t>
      </w:r>
    </w:p>
    <w:p w:rsidR="00C16F7A" w:rsidRPr="005B1927" w:rsidRDefault="00C16F7A" w:rsidP="00430B08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5B1927">
        <w:rPr>
          <w:rFonts w:ascii="Arial" w:hAnsi="Arial" w:cs="Arial"/>
          <w:sz w:val="24"/>
        </w:rPr>
        <w:t xml:space="preserve">Обязательным условием эффективности программы является успешное выполнение </w:t>
      </w:r>
      <w:r w:rsidRPr="005B1927">
        <w:rPr>
          <w:rFonts w:ascii="Arial" w:eastAsia="Calibri" w:hAnsi="Arial" w:cs="Arial"/>
          <w:sz w:val="24"/>
          <w:lang w:eastAsia="en-US"/>
        </w:rPr>
        <w:t xml:space="preserve">целевых индикаторов и показателей подпрограммы (приложение № </w:t>
      </w:r>
      <w:r w:rsidR="000F3D78">
        <w:rPr>
          <w:rFonts w:ascii="Arial" w:eastAsia="Calibri" w:hAnsi="Arial" w:cs="Arial"/>
          <w:sz w:val="24"/>
          <w:lang w:eastAsia="en-US"/>
        </w:rPr>
        <w:t>1</w:t>
      </w:r>
      <w:r w:rsidRPr="005B1927">
        <w:rPr>
          <w:rFonts w:ascii="Arial" w:eastAsia="Calibri" w:hAnsi="Arial" w:cs="Arial"/>
          <w:sz w:val="24"/>
          <w:lang w:eastAsia="en-US"/>
        </w:rPr>
        <w:t xml:space="preserve"> </w:t>
      </w:r>
      <w:r w:rsidR="00145E2D">
        <w:rPr>
          <w:rFonts w:ascii="Arial" w:eastAsia="Calibri" w:hAnsi="Arial" w:cs="Arial"/>
          <w:sz w:val="24"/>
          <w:lang w:eastAsia="en-US"/>
        </w:rPr>
        <w:t xml:space="preserve">                 </w:t>
      </w:r>
      <w:r w:rsidRPr="005B1927">
        <w:rPr>
          <w:rFonts w:ascii="Arial" w:eastAsia="Calibri" w:hAnsi="Arial" w:cs="Arial"/>
          <w:sz w:val="24"/>
          <w:lang w:eastAsia="en-US"/>
        </w:rPr>
        <w:t>к подпрограмме), а также мероприятий в установленные сроки.</w:t>
      </w:r>
    </w:p>
    <w:p w:rsidR="00A807C6" w:rsidRPr="005B1927" w:rsidRDefault="00A807C6" w:rsidP="00430B08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5B1927">
        <w:rPr>
          <w:rFonts w:ascii="Arial" w:eastAsia="Calibri" w:hAnsi="Arial" w:cs="Arial"/>
          <w:sz w:val="24"/>
          <w:lang w:eastAsia="en-US"/>
        </w:rPr>
        <w:t>Основные критерии социальной эффективности подпрограммы:</w:t>
      </w:r>
    </w:p>
    <w:p w:rsidR="00A807C6" w:rsidRDefault="00A807C6" w:rsidP="00430B08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5B1927">
        <w:rPr>
          <w:rFonts w:ascii="Arial" w:eastAsia="Calibri" w:hAnsi="Arial" w:cs="Arial"/>
          <w:sz w:val="24"/>
          <w:lang w:eastAsia="en-US"/>
        </w:rPr>
        <w:t xml:space="preserve">увеличение </w:t>
      </w:r>
      <w:r w:rsidR="00974D73" w:rsidRPr="005B1927">
        <w:rPr>
          <w:rFonts w:ascii="Arial" w:eastAsia="Calibri" w:hAnsi="Arial" w:cs="Arial"/>
          <w:sz w:val="24"/>
          <w:lang w:eastAsia="en-US"/>
        </w:rPr>
        <w:t xml:space="preserve">обеспеченности детей дошкольного возраста местами </w:t>
      </w:r>
      <w:r w:rsidR="00D529BF" w:rsidRPr="005B1927">
        <w:rPr>
          <w:rFonts w:ascii="Arial" w:eastAsia="Calibri" w:hAnsi="Arial" w:cs="Arial"/>
          <w:sz w:val="24"/>
          <w:lang w:eastAsia="en-US"/>
        </w:rPr>
        <w:t xml:space="preserve">                           </w:t>
      </w:r>
      <w:r w:rsidR="00974D73" w:rsidRPr="005B1927">
        <w:rPr>
          <w:rFonts w:ascii="Arial" w:eastAsia="Calibri" w:hAnsi="Arial" w:cs="Arial"/>
          <w:sz w:val="24"/>
          <w:lang w:eastAsia="en-US"/>
        </w:rPr>
        <w:t xml:space="preserve">в дошкольных образовательных учреждениях (количество мест на 1000 детей) </w:t>
      </w:r>
      <w:r w:rsidR="00D529BF" w:rsidRPr="005B1927">
        <w:rPr>
          <w:rFonts w:ascii="Arial" w:eastAsia="Calibri" w:hAnsi="Arial" w:cs="Arial"/>
          <w:sz w:val="24"/>
          <w:lang w:eastAsia="en-US"/>
        </w:rPr>
        <w:t xml:space="preserve">            </w:t>
      </w:r>
      <w:r w:rsidR="00974D73" w:rsidRPr="005B1927">
        <w:rPr>
          <w:rFonts w:ascii="Arial" w:eastAsia="Calibri" w:hAnsi="Arial" w:cs="Arial"/>
          <w:sz w:val="24"/>
          <w:lang w:eastAsia="en-US"/>
        </w:rPr>
        <w:t>с 70,1% в 201</w:t>
      </w:r>
      <w:r w:rsidR="004D0DD6" w:rsidRPr="005B1927">
        <w:rPr>
          <w:rFonts w:ascii="Arial" w:eastAsia="Calibri" w:hAnsi="Arial" w:cs="Arial"/>
          <w:sz w:val="24"/>
          <w:lang w:eastAsia="en-US"/>
        </w:rPr>
        <w:t>4</w:t>
      </w:r>
      <w:r w:rsidR="00974D73" w:rsidRPr="005B1927">
        <w:rPr>
          <w:rFonts w:ascii="Arial" w:eastAsia="Calibri" w:hAnsi="Arial" w:cs="Arial"/>
          <w:sz w:val="24"/>
          <w:lang w:eastAsia="en-US"/>
        </w:rPr>
        <w:t xml:space="preserve"> году </w:t>
      </w:r>
      <w:r w:rsidR="00974D73" w:rsidRPr="00DE6C54">
        <w:rPr>
          <w:rFonts w:ascii="Arial" w:eastAsia="Calibri" w:hAnsi="Arial" w:cs="Arial"/>
          <w:sz w:val="24"/>
          <w:lang w:eastAsia="en-US"/>
        </w:rPr>
        <w:t xml:space="preserve">до </w:t>
      </w:r>
      <w:r w:rsidR="00F6180E" w:rsidRPr="00DE6C54">
        <w:rPr>
          <w:rFonts w:ascii="Arial" w:eastAsia="Calibri" w:hAnsi="Arial" w:cs="Arial"/>
          <w:sz w:val="24"/>
          <w:lang w:eastAsia="en-US"/>
        </w:rPr>
        <w:t>100</w:t>
      </w:r>
      <w:r w:rsidR="00935638" w:rsidRPr="00DE6C54">
        <w:rPr>
          <w:rFonts w:ascii="Arial" w:eastAsia="Calibri" w:hAnsi="Arial" w:cs="Arial"/>
          <w:sz w:val="24"/>
          <w:lang w:eastAsia="en-US"/>
        </w:rPr>
        <w:t>%</w:t>
      </w:r>
      <w:r w:rsidR="00F6180E" w:rsidRPr="00DE6C54">
        <w:rPr>
          <w:rFonts w:ascii="Arial" w:eastAsia="Calibri" w:hAnsi="Arial" w:cs="Arial"/>
          <w:sz w:val="24"/>
          <w:lang w:eastAsia="en-US"/>
        </w:rPr>
        <w:t xml:space="preserve"> в </w:t>
      </w:r>
      <w:r w:rsidR="00F6180E" w:rsidRPr="00E97DD3">
        <w:rPr>
          <w:rFonts w:ascii="Arial" w:eastAsia="Calibri" w:hAnsi="Arial" w:cs="Arial"/>
          <w:sz w:val="24"/>
          <w:lang w:eastAsia="en-US"/>
        </w:rPr>
        <w:t>201</w:t>
      </w:r>
      <w:r w:rsidR="009A391C" w:rsidRPr="00E97DD3">
        <w:rPr>
          <w:rFonts w:ascii="Arial" w:eastAsia="Calibri" w:hAnsi="Arial" w:cs="Arial"/>
          <w:sz w:val="24"/>
          <w:lang w:eastAsia="en-US"/>
        </w:rPr>
        <w:t>7</w:t>
      </w:r>
      <w:r w:rsidR="00935638" w:rsidRPr="00E97DD3">
        <w:rPr>
          <w:rFonts w:ascii="Arial" w:eastAsia="Calibri" w:hAnsi="Arial" w:cs="Arial"/>
          <w:sz w:val="24"/>
          <w:lang w:eastAsia="en-US"/>
        </w:rPr>
        <w:t xml:space="preserve"> году</w:t>
      </w:r>
      <w:r w:rsidR="00AC1390">
        <w:rPr>
          <w:rFonts w:ascii="Arial" w:eastAsia="Calibri" w:hAnsi="Arial" w:cs="Arial"/>
          <w:sz w:val="24"/>
          <w:lang w:eastAsia="en-US"/>
        </w:rPr>
        <w:t xml:space="preserve"> и до конца планового периода</w:t>
      </w:r>
      <w:r w:rsidR="00935638" w:rsidRPr="008F6960">
        <w:rPr>
          <w:rFonts w:ascii="Arial" w:eastAsia="Calibri" w:hAnsi="Arial" w:cs="Arial"/>
          <w:sz w:val="24"/>
          <w:lang w:eastAsia="en-US"/>
        </w:rPr>
        <w:t>;</w:t>
      </w:r>
      <w:r w:rsidRPr="005B1927">
        <w:rPr>
          <w:rFonts w:ascii="Arial" w:eastAsia="Calibri" w:hAnsi="Arial" w:cs="Arial"/>
          <w:sz w:val="24"/>
          <w:lang w:eastAsia="en-US"/>
        </w:rPr>
        <w:t xml:space="preserve"> </w:t>
      </w:r>
    </w:p>
    <w:p w:rsidR="00935638" w:rsidRPr="005B1927" w:rsidRDefault="00935638" w:rsidP="00430B08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5B1927">
        <w:rPr>
          <w:rFonts w:ascii="Arial" w:eastAsia="Calibri" w:hAnsi="Arial" w:cs="Arial"/>
          <w:sz w:val="24"/>
          <w:lang w:eastAsia="en-US"/>
        </w:rPr>
        <w:t xml:space="preserve">сохранение доли муниципальных образовательных учреждений, реализующих программы общего образования, здания которых находятся в аварийном состоянии или требуют капитального ремонта, в общей численности муниципальных образовательных учреждений, реализующих программы общего образования, </w:t>
      </w:r>
      <w:r w:rsidR="00145E2D">
        <w:rPr>
          <w:rFonts w:ascii="Arial" w:eastAsia="Calibri" w:hAnsi="Arial" w:cs="Arial"/>
          <w:sz w:val="24"/>
          <w:lang w:eastAsia="en-US"/>
        </w:rPr>
        <w:t xml:space="preserve">                     </w:t>
      </w:r>
      <w:r w:rsidRPr="005B1927">
        <w:rPr>
          <w:rFonts w:ascii="Arial" w:eastAsia="Calibri" w:hAnsi="Arial" w:cs="Arial"/>
          <w:sz w:val="24"/>
          <w:lang w:eastAsia="en-US"/>
        </w:rPr>
        <w:t>на уровне 66,67%</w:t>
      </w:r>
      <w:r w:rsidR="00675B7B" w:rsidRPr="005B1927">
        <w:rPr>
          <w:rFonts w:ascii="Arial" w:eastAsia="Calibri" w:hAnsi="Arial" w:cs="Arial"/>
          <w:sz w:val="24"/>
          <w:lang w:eastAsia="en-US"/>
        </w:rPr>
        <w:t xml:space="preserve"> до конца планового периода</w:t>
      </w:r>
      <w:r w:rsidRPr="005B1927">
        <w:rPr>
          <w:rFonts w:ascii="Arial" w:eastAsia="Calibri" w:hAnsi="Arial" w:cs="Arial"/>
          <w:sz w:val="24"/>
          <w:lang w:eastAsia="en-US"/>
        </w:rPr>
        <w:t>;</w:t>
      </w:r>
    </w:p>
    <w:p w:rsidR="00935638" w:rsidRPr="005B1927" w:rsidRDefault="00935638" w:rsidP="00430B08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5B1927">
        <w:rPr>
          <w:rFonts w:ascii="Arial" w:eastAsia="Calibri" w:hAnsi="Arial" w:cs="Arial"/>
          <w:sz w:val="24"/>
          <w:lang w:eastAsia="en-US"/>
        </w:rPr>
        <w:t>сохранение доли выпускников муниципальных общеобразовательных учреждений, не сдавших единый государственный экзамен, в общей численности выпускников муниципальных общеобразовате</w:t>
      </w:r>
      <w:r w:rsidR="00967CEF" w:rsidRPr="005B1927">
        <w:rPr>
          <w:rFonts w:ascii="Arial" w:eastAsia="Calibri" w:hAnsi="Arial" w:cs="Arial"/>
          <w:sz w:val="24"/>
          <w:lang w:eastAsia="en-US"/>
        </w:rPr>
        <w:t>льных учреждений, на уровне 0,0</w:t>
      </w:r>
      <w:r w:rsidRPr="005B1927">
        <w:rPr>
          <w:rFonts w:ascii="Arial" w:eastAsia="Calibri" w:hAnsi="Arial" w:cs="Arial"/>
          <w:sz w:val="24"/>
          <w:lang w:eastAsia="en-US"/>
        </w:rPr>
        <w:t>%;</w:t>
      </w:r>
    </w:p>
    <w:p w:rsidR="00935638" w:rsidRPr="005B1927" w:rsidRDefault="0093719A" w:rsidP="00533D75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5B1927">
        <w:rPr>
          <w:rFonts w:ascii="Arial" w:eastAsia="Calibri" w:hAnsi="Arial" w:cs="Arial"/>
          <w:sz w:val="24"/>
          <w:lang w:eastAsia="en-US"/>
        </w:rPr>
        <w:t>сохранение</w:t>
      </w:r>
      <w:r w:rsidR="00935638" w:rsidRPr="005B1927">
        <w:rPr>
          <w:rFonts w:ascii="Arial" w:eastAsia="Calibri" w:hAnsi="Arial" w:cs="Arial"/>
          <w:sz w:val="24"/>
          <w:lang w:eastAsia="en-US"/>
        </w:rPr>
        <w:t xml:space="preserve"> охвата детей в возрасте 5-18 лет программами</w:t>
      </w:r>
      <w:r w:rsidR="00D8595A" w:rsidRPr="005B1927">
        <w:rPr>
          <w:rFonts w:ascii="Arial" w:eastAsia="Calibri" w:hAnsi="Arial" w:cs="Arial"/>
          <w:sz w:val="24"/>
          <w:lang w:eastAsia="en-US"/>
        </w:rPr>
        <w:t xml:space="preserve"> дополнительного образования (удельный вес численности детей, получающих услуги дополнительного образования, в общей численности детей в возрасте 5-18 лет) </w:t>
      </w:r>
      <w:r w:rsidR="00145E2D">
        <w:rPr>
          <w:rFonts w:ascii="Arial" w:eastAsia="Calibri" w:hAnsi="Arial" w:cs="Arial"/>
          <w:sz w:val="24"/>
          <w:lang w:eastAsia="en-US"/>
        </w:rPr>
        <w:t xml:space="preserve">                   </w:t>
      </w:r>
      <w:r w:rsidRPr="005B1927">
        <w:rPr>
          <w:rFonts w:ascii="Arial" w:eastAsia="Calibri" w:hAnsi="Arial" w:cs="Arial"/>
          <w:sz w:val="24"/>
          <w:lang w:eastAsia="en-US"/>
        </w:rPr>
        <w:t>на уровне</w:t>
      </w:r>
      <w:r w:rsidR="00D8595A" w:rsidRPr="005B1927">
        <w:rPr>
          <w:rFonts w:ascii="Arial" w:eastAsia="Calibri" w:hAnsi="Arial" w:cs="Arial"/>
          <w:sz w:val="24"/>
          <w:lang w:eastAsia="en-US"/>
        </w:rPr>
        <w:t xml:space="preserve"> </w:t>
      </w:r>
      <w:r w:rsidR="00F6180E" w:rsidRPr="005B1927">
        <w:rPr>
          <w:rFonts w:ascii="Arial" w:eastAsia="Calibri" w:hAnsi="Arial" w:cs="Arial"/>
          <w:sz w:val="24"/>
          <w:lang w:eastAsia="en-US"/>
        </w:rPr>
        <w:t>95</w:t>
      </w:r>
      <w:r w:rsidR="00044A03" w:rsidRPr="005B1927">
        <w:rPr>
          <w:rFonts w:ascii="Arial" w:eastAsia="Calibri" w:hAnsi="Arial" w:cs="Arial"/>
          <w:sz w:val="24"/>
          <w:lang w:eastAsia="en-US"/>
        </w:rPr>
        <w:t>,</w:t>
      </w:r>
      <w:r w:rsidRPr="005B1927">
        <w:rPr>
          <w:rFonts w:ascii="Arial" w:eastAsia="Calibri" w:hAnsi="Arial" w:cs="Arial"/>
          <w:sz w:val="24"/>
          <w:lang w:eastAsia="en-US"/>
        </w:rPr>
        <w:t>4</w:t>
      </w:r>
      <w:r w:rsidR="00D8595A" w:rsidRPr="005B1927">
        <w:rPr>
          <w:rFonts w:ascii="Arial" w:eastAsia="Calibri" w:hAnsi="Arial" w:cs="Arial"/>
          <w:sz w:val="24"/>
          <w:lang w:eastAsia="en-US"/>
        </w:rPr>
        <w:t>%</w:t>
      </w:r>
      <w:r w:rsidR="00675B7B" w:rsidRPr="005B1927">
        <w:rPr>
          <w:rFonts w:ascii="Arial" w:eastAsia="Calibri" w:hAnsi="Arial" w:cs="Arial"/>
          <w:sz w:val="24"/>
          <w:lang w:eastAsia="en-US"/>
        </w:rPr>
        <w:t xml:space="preserve"> до конца планового периода</w:t>
      </w:r>
      <w:r w:rsidR="00D8595A" w:rsidRPr="005B1927">
        <w:rPr>
          <w:rFonts w:ascii="Arial" w:eastAsia="Calibri" w:hAnsi="Arial" w:cs="Arial"/>
          <w:sz w:val="24"/>
          <w:lang w:eastAsia="en-US"/>
        </w:rPr>
        <w:t>;</w:t>
      </w:r>
    </w:p>
    <w:p w:rsidR="00CA0F4F" w:rsidRPr="00760BF6" w:rsidRDefault="00CA0F4F" w:rsidP="00533D75">
      <w:pPr>
        <w:ind w:firstLine="709"/>
        <w:jc w:val="both"/>
        <w:rPr>
          <w:rFonts w:ascii="Arial" w:hAnsi="Arial" w:cs="Arial"/>
          <w:sz w:val="24"/>
          <w:lang w:eastAsia="en-US"/>
        </w:rPr>
      </w:pPr>
      <w:r w:rsidRPr="00760BF6">
        <w:rPr>
          <w:rFonts w:ascii="Arial" w:hAnsi="Arial" w:cs="Arial"/>
          <w:sz w:val="24"/>
          <w:lang w:eastAsia="en-US"/>
        </w:rPr>
        <w:t>сохран</w:t>
      </w:r>
      <w:r w:rsidR="00533D75" w:rsidRPr="00760BF6">
        <w:rPr>
          <w:rFonts w:ascii="Arial" w:hAnsi="Arial" w:cs="Arial"/>
          <w:sz w:val="24"/>
          <w:lang w:eastAsia="en-US"/>
        </w:rPr>
        <w:t xml:space="preserve">ение доли </w:t>
      </w:r>
      <w:r w:rsidRPr="00760BF6">
        <w:rPr>
          <w:rFonts w:ascii="Arial" w:hAnsi="Arial" w:cs="Arial"/>
          <w:sz w:val="24"/>
          <w:lang w:eastAsia="en-US"/>
        </w:rPr>
        <w:t>школьников</w:t>
      </w:r>
      <w:r w:rsidR="008102E1" w:rsidRPr="00760BF6">
        <w:rPr>
          <w:rFonts w:ascii="Arial" w:hAnsi="Arial" w:cs="Arial"/>
          <w:sz w:val="24"/>
          <w:lang w:eastAsia="en-US"/>
        </w:rPr>
        <w:t xml:space="preserve">, включенных </w:t>
      </w:r>
      <w:r w:rsidRPr="00760BF6">
        <w:rPr>
          <w:rFonts w:ascii="Arial" w:hAnsi="Arial" w:cs="Arial"/>
          <w:sz w:val="24"/>
          <w:lang w:eastAsia="en-US"/>
        </w:rPr>
        <w:t xml:space="preserve">в систему спортивно-массовых, технических, спортивно-технических и туристских мероприятий, от общего количества школьников, на уровне 61,0% до </w:t>
      </w:r>
      <w:r w:rsidRPr="00760BF6">
        <w:rPr>
          <w:rFonts w:ascii="Arial" w:eastAsia="Calibri" w:hAnsi="Arial" w:cs="Arial"/>
          <w:sz w:val="24"/>
          <w:lang w:eastAsia="en-US"/>
        </w:rPr>
        <w:t>конца планового периода</w:t>
      </w:r>
      <w:r w:rsidRPr="00760BF6">
        <w:rPr>
          <w:rFonts w:ascii="Arial" w:hAnsi="Arial" w:cs="Arial"/>
          <w:sz w:val="24"/>
          <w:lang w:eastAsia="en-US"/>
        </w:rPr>
        <w:t>;</w:t>
      </w:r>
    </w:p>
    <w:p w:rsidR="00423AF5" w:rsidRDefault="00CA0F4F" w:rsidP="00533D75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760BF6">
        <w:rPr>
          <w:rFonts w:ascii="Arial" w:eastAsia="Calibri" w:hAnsi="Arial" w:cs="Arial"/>
          <w:sz w:val="24"/>
          <w:lang w:eastAsia="en-US"/>
        </w:rPr>
        <w:t xml:space="preserve">сохранение удельного веса численности обучающихся по программам общего образования, участвующих в олимпиадах и конкурсах различного уровня, в общей </w:t>
      </w:r>
      <w:proofErr w:type="gramStart"/>
      <w:r w:rsidRPr="00760BF6">
        <w:rPr>
          <w:rFonts w:ascii="Arial" w:eastAsia="Calibri" w:hAnsi="Arial" w:cs="Arial"/>
          <w:sz w:val="24"/>
          <w:lang w:eastAsia="en-US"/>
        </w:rPr>
        <w:t>численности</w:t>
      </w:r>
      <w:proofErr w:type="gramEnd"/>
      <w:r w:rsidRPr="00760BF6">
        <w:rPr>
          <w:rFonts w:ascii="Arial" w:eastAsia="Calibri" w:hAnsi="Arial" w:cs="Arial"/>
          <w:sz w:val="24"/>
          <w:lang w:eastAsia="en-US"/>
        </w:rPr>
        <w:t xml:space="preserve"> обучающихся по программам общего образования, на уровне 82%                   до конца планового периода;</w:t>
      </w:r>
    </w:p>
    <w:p w:rsidR="00CA0F4F" w:rsidRPr="00760BF6" w:rsidRDefault="00CA0F4F" w:rsidP="00533D75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760BF6">
        <w:rPr>
          <w:rFonts w:ascii="Arial" w:eastAsia="Calibri" w:hAnsi="Arial" w:cs="Arial"/>
          <w:sz w:val="24"/>
          <w:lang w:eastAsia="en-US"/>
        </w:rPr>
        <w:t>сохранение доли оздоровленных детей школьного возраста за счет средств бюджета на уровне 39,5% до конца планового периода.</w:t>
      </w:r>
    </w:p>
    <w:p w:rsidR="00E759F8" w:rsidRPr="005B1927" w:rsidRDefault="00E759F8" w:rsidP="00430B08">
      <w:pPr>
        <w:ind w:firstLine="709"/>
        <w:jc w:val="center"/>
        <w:rPr>
          <w:rFonts w:ascii="Arial" w:hAnsi="Arial" w:cs="Arial"/>
          <w:b/>
          <w:sz w:val="24"/>
        </w:rPr>
      </w:pPr>
    </w:p>
    <w:p w:rsidR="00E759F8" w:rsidRPr="005B1927" w:rsidRDefault="00E759F8" w:rsidP="007433CF">
      <w:pPr>
        <w:jc w:val="center"/>
        <w:rPr>
          <w:rFonts w:ascii="Arial" w:hAnsi="Arial" w:cs="Arial"/>
          <w:b/>
          <w:sz w:val="24"/>
        </w:rPr>
      </w:pPr>
      <w:r w:rsidRPr="005B1927">
        <w:rPr>
          <w:rFonts w:ascii="Arial" w:hAnsi="Arial" w:cs="Arial"/>
          <w:b/>
          <w:sz w:val="24"/>
        </w:rPr>
        <w:t>2.6. Мероприятия подпрограммы</w:t>
      </w:r>
    </w:p>
    <w:p w:rsidR="00E759F8" w:rsidRPr="005B1927" w:rsidRDefault="00E759F8" w:rsidP="00430B08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 xml:space="preserve">Мероприятия подпрограммы представлены в приложении № 2 </w:t>
      </w:r>
      <w:r w:rsidR="00476458">
        <w:rPr>
          <w:rFonts w:ascii="Arial" w:hAnsi="Arial" w:cs="Arial"/>
          <w:sz w:val="24"/>
        </w:rPr>
        <w:t xml:space="preserve">                                   </w:t>
      </w:r>
      <w:r w:rsidRPr="005B1927">
        <w:rPr>
          <w:rFonts w:ascii="Arial" w:hAnsi="Arial" w:cs="Arial"/>
          <w:sz w:val="24"/>
        </w:rPr>
        <w:t>к подпрограмме 1 «Развитие дошкольного, общего и дополнительного образования детей».</w:t>
      </w:r>
    </w:p>
    <w:p w:rsidR="00476458" w:rsidRDefault="00476458" w:rsidP="00430B08">
      <w:pPr>
        <w:ind w:firstLine="709"/>
        <w:jc w:val="center"/>
        <w:rPr>
          <w:rFonts w:ascii="Arial" w:hAnsi="Arial" w:cs="Arial"/>
          <w:b/>
          <w:sz w:val="24"/>
        </w:rPr>
      </w:pPr>
    </w:p>
    <w:p w:rsidR="00E759F8" w:rsidRPr="005B1927" w:rsidRDefault="00E759F8" w:rsidP="007433CF">
      <w:pPr>
        <w:jc w:val="center"/>
        <w:rPr>
          <w:rFonts w:ascii="Arial" w:hAnsi="Arial" w:cs="Arial"/>
          <w:b/>
          <w:sz w:val="24"/>
        </w:rPr>
      </w:pPr>
      <w:r w:rsidRPr="005B1927">
        <w:rPr>
          <w:rFonts w:ascii="Arial" w:hAnsi="Arial" w:cs="Arial"/>
          <w:b/>
          <w:sz w:val="24"/>
        </w:rPr>
        <w:t xml:space="preserve">2.7. Обоснование финансовых, материальных и трудовых затрат </w:t>
      </w:r>
    </w:p>
    <w:p w:rsidR="00E759F8" w:rsidRPr="005B1927" w:rsidRDefault="00E759F8" w:rsidP="007433CF">
      <w:pPr>
        <w:jc w:val="center"/>
        <w:rPr>
          <w:rFonts w:ascii="Arial" w:hAnsi="Arial" w:cs="Arial"/>
          <w:b/>
          <w:sz w:val="24"/>
        </w:rPr>
      </w:pPr>
      <w:r w:rsidRPr="005B1927">
        <w:rPr>
          <w:rFonts w:ascii="Arial" w:hAnsi="Arial" w:cs="Arial"/>
          <w:b/>
          <w:sz w:val="24"/>
        </w:rPr>
        <w:t>(ресурсное обеспечение подпрограммы)</w:t>
      </w:r>
      <w:r w:rsidR="00507330">
        <w:rPr>
          <w:rFonts w:ascii="Arial" w:hAnsi="Arial" w:cs="Arial"/>
          <w:b/>
          <w:sz w:val="24"/>
        </w:rPr>
        <w:t xml:space="preserve"> </w:t>
      </w:r>
    </w:p>
    <w:p w:rsidR="00E759F8" w:rsidRPr="005B1927" w:rsidRDefault="00E759F8" w:rsidP="00430B08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5B1927">
        <w:rPr>
          <w:rFonts w:ascii="Arial" w:eastAsia="Calibri" w:hAnsi="Arial" w:cs="Arial"/>
          <w:sz w:val="24"/>
          <w:lang w:eastAsia="en-US"/>
        </w:rPr>
        <w:t>Финансовое обеспечение реализации подпрограммы осуществляется                   за счет сре</w:t>
      </w:r>
      <w:proofErr w:type="gramStart"/>
      <w:r w:rsidRPr="005B1927">
        <w:rPr>
          <w:rFonts w:ascii="Arial" w:eastAsia="Calibri" w:hAnsi="Arial" w:cs="Arial"/>
          <w:sz w:val="24"/>
          <w:lang w:eastAsia="en-US"/>
        </w:rPr>
        <w:t>дств</w:t>
      </w:r>
      <w:r w:rsidRPr="005B1927">
        <w:rPr>
          <w:rFonts w:ascii="Arial" w:eastAsia="Calibri" w:hAnsi="Arial" w:cs="Arial"/>
          <w:color w:val="FF0000"/>
          <w:sz w:val="24"/>
          <w:lang w:eastAsia="en-US"/>
        </w:rPr>
        <w:t xml:space="preserve"> </w:t>
      </w:r>
      <w:r w:rsidRPr="005B1927">
        <w:rPr>
          <w:rFonts w:ascii="Arial" w:eastAsia="Calibri" w:hAnsi="Arial" w:cs="Arial"/>
          <w:sz w:val="24"/>
          <w:lang w:eastAsia="en-US"/>
        </w:rPr>
        <w:t>кр</w:t>
      </w:r>
      <w:proofErr w:type="gramEnd"/>
      <w:r w:rsidRPr="005B1927">
        <w:rPr>
          <w:rFonts w:ascii="Arial" w:eastAsia="Calibri" w:hAnsi="Arial" w:cs="Arial"/>
          <w:sz w:val="24"/>
          <w:lang w:eastAsia="en-US"/>
        </w:rPr>
        <w:t>аевого</w:t>
      </w:r>
      <w:r w:rsidRPr="005B1927">
        <w:rPr>
          <w:rFonts w:ascii="Arial" w:eastAsia="Calibri" w:hAnsi="Arial" w:cs="Arial"/>
          <w:color w:val="FF0000"/>
          <w:sz w:val="24"/>
          <w:lang w:eastAsia="en-US"/>
        </w:rPr>
        <w:t xml:space="preserve"> </w:t>
      </w:r>
      <w:r w:rsidRPr="005B1927">
        <w:rPr>
          <w:rFonts w:ascii="Arial" w:eastAsia="Calibri" w:hAnsi="Arial" w:cs="Arial"/>
          <w:sz w:val="24"/>
          <w:lang w:eastAsia="en-US"/>
        </w:rPr>
        <w:t>и местного</w:t>
      </w:r>
      <w:r w:rsidRPr="005B1927">
        <w:rPr>
          <w:rFonts w:ascii="Arial" w:eastAsia="Calibri" w:hAnsi="Arial" w:cs="Arial"/>
          <w:color w:val="FF0000"/>
          <w:sz w:val="24"/>
          <w:lang w:eastAsia="en-US"/>
        </w:rPr>
        <w:t xml:space="preserve"> </w:t>
      </w:r>
      <w:r w:rsidRPr="005B1927">
        <w:rPr>
          <w:rFonts w:ascii="Arial" w:eastAsia="Calibri" w:hAnsi="Arial" w:cs="Arial"/>
          <w:sz w:val="24"/>
          <w:lang w:eastAsia="en-US"/>
        </w:rPr>
        <w:t>бюджетов, а также за счет доходов                      от оказания платных услуг.</w:t>
      </w:r>
    </w:p>
    <w:p w:rsidR="00624CA2" w:rsidRDefault="00E759F8" w:rsidP="00624CA2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5B1927">
        <w:rPr>
          <w:rFonts w:ascii="Arial" w:eastAsia="Calibri" w:hAnsi="Arial" w:cs="Arial"/>
          <w:sz w:val="24"/>
          <w:lang w:eastAsia="en-US"/>
        </w:rPr>
        <w:t>Объ</w:t>
      </w:r>
      <w:r w:rsidR="00145E2D">
        <w:rPr>
          <w:rFonts w:ascii="Arial" w:eastAsia="Calibri" w:hAnsi="Arial" w:cs="Arial"/>
          <w:sz w:val="24"/>
          <w:lang w:eastAsia="en-US"/>
        </w:rPr>
        <w:t>е</w:t>
      </w:r>
      <w:r w:rsidRPr="005B1927">
        <w:rPr>
          <w:rFonts w:ascii="Arial" w:eastAsia="Calibri" w:hAnsi="Arial" w:cs="Arial"/>
          <w:sz w:val="24"/>
          <w:lang w:eastAsia="en-US"/>
        </w:rPr>
        <w:t xml:space="preserve">м финансирования подпрограммы составит </w:t>
      </w:r>
      <w:r w:rsidR="00624CA2" w:rsidRPr="00094FBA">
        <w:rPr>
          <w:rFonts w:ascii="Arial" w:hAnsi="Arial" w:cs="Arial"/>
          <w:sz w:val="24"/>
        </w:rPr>
        <w:t>1</w:t>
      </w:r>
      <w:r w:rsidR="00624CA2">
        <w:rPr>
          <w:rFonts w:ascii="Arial" w:hAnsi="Arial" w:cs="Arial"/>
          <w:sz w:val="24"/>
        </w:rPr>
        <w:t xml:space="preserve"> 889 360 700,81 </w:t>
      </w:r>
      <w:r w:rsidR="00624CA2" w:rsidRPr="005B1927">
        <w:rPr>
          <w:rFonts w:ascii="Arial" w:eastAsia="Calibri" w:hAnsi="Arial" w:cs="Arial"/>
          <w:sz w:val="24"/>
          <w:lang w:eastAsia="en-US"/>
        </w:rPr>
        <w:t>рублей,               в том числе:</w:t>
      </w:r>
    </w:p>
    <w:p w:rsidR="00624CA2" w:rsidRPr="005B1927" w:rsidRDefault="00624CA2" w:rsidP="00624CA2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5B1927">
        <w:rPr>
          <w:rFonts w:ascii="Arial" w:eastAsia="Calibri" w:hAnsi="Arial" w:cs="Arial"/>
          <w:sz w:val="24"/>
          <w:lang w:eastAsia="en-US"/>
        </w:rPr>
        <w:t>по годам реализации:</w:t>
      </w:r>
    </w:p>
    <w:p w:rsidR="00624CA2" w:rsidRPr="008A7E3C" w:rsidRDefault="00624CA2" w:rsidP="00624CA2">
      <w:pPr>
        <w:ind w:firstLine="709"/>
        <w:jc w:val="both"/>
        <w:rPr>
          <w:rFonts w:ascii="Arial" w:hAnsi="Arial" w:cs="Arial"/>
          <w:sz w:val="24"/>
        </w:rPr>
      </w:pPr>
      <w:r w:rsidRPr="008A7E3C">
        <w:rPr>
          <w:rFonts w:ascii="Arial" w:hAnsi="Arial" w:cs="Arial"/>
          <w:sz w:val="24"/>
        </w:rPr>
        <w:t xml:space="preserve">2014 год – 278 194 835,16 рублей; </w:t>
      </w:r>
    </w:p>
    <w:p w:rsidR="00624CA2" w:rsidRPr="008A7E3C" w:rsidRDefault="00624CA2" w:rsidP="00624CA2">
      <w:pPr>
        <w:ind w:firstLine="709"/>
        <w:jc w:val="both"/>
        <w:rPr>
          <w:rFonts w:ascii="Arial" w:hAnsi="Arial" w:cs="Arial"/>
          <w:sz w:val="24"/>
        </w:rPr>
      </w:pPr>
      <w:r w:rsidRPr="008A7E3C">
        <w:rPr>
          <w:rFonts w:ascii="Arial" w:hAnsi="Arial" w:cs="Arial"/>
          <w:sz w:val="24"/>
        </w:rPr>
        <w:t>2015 год – 255 421 739,01 рублей;</w:t>
      </w:r>
    </w:p>
    <w:p w:rsidR="00624CA2" w:rsidRPr="008A7E3C" w:rsidRDefault="00624CA2" w:rsidP="00624CA2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8A7E3C">
        <w:rPr>
          <w:rFonts w:ascii="Arial" w:hAnsi="Arial" w:cs="Arial"/>
          <w:sz w:val="24"/>
        </w:rPr>
        <w:t>2016 год – 263 998 754,32 рублей</w:t>
      </w:r>
      <w:r w:rsidRPr="008A7E3C">
        <w:rPr>
          <w:rFonts w:ascii="Arial" w:eastAsia="Calibri" w:hAnsi="Arial" w:cs="Arial"/>
          <w:sz w:val="24"/>
          <w:lang w:eastAsia="en-US"/>
        </w:rPr>
        <w:t>;</w:t>
      </w:r>
    </w:p>
    <w:p w:rsidR="00624CA2" w:rsidRPr="008A7E3C" w:rsidRDefault="00624CA2" w:rsidP="00624CA2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7922C2">
        <w:rPr>
          <w:rFonts w:ascii="Arial" w:eastAsia="Calibri" w:hAnsi="Arial" w:cs="Arial"/>
          <w:sz w:val="24"/>
          <w:lang w:eastAsia="en-US"/>
        </w:rPr>
        <w:t>2017 год – 26</w:t>
      </w:r>
      <w:r>
        <w:rPr>
          <w:rFonts w:ascii="Arial" w:eastAsia="Calibri" w:hAnsi="Arial" w:cs="Arial"/>
          <w:sz w:val="24"/>
          <w:lang w:eastAsia="en-US"/>
        </w:rPr>
        <w:t>7 008 837,73</w:t>
      </w:r>
      <w:r w:rsidRPr="007922C2">
        <w:rPr>
          <w:rFonts w:ascii="Arial" w:eastAsia="Calibri" w:hAnsi="Arial" w:cs="Arial"/>
          <w:sz w:val="24"/>
          <w:lang w:eastAsia="en-US"/>
        </w:rPr>
        <w:t xml:space="preserve"> рублей;</w:t>
      </w:r>
    </w:p>
    <w:p w:rsidR="00624CA2" w:rsidRPr="008A7E3C" w:rsidRDefault="00624CA2" w:rsidP="00624CA2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8A7E3C">
        <w:rPr>
          <w:rFonts w:ascii="Arial" w:eastAsia="Calibri" w:hAnsi="Arial" w:cs="Arial"/>
          <w:sz w:val="24"/>
          <w:lang w:eastAsia="en-US"/>
        </w:rPr>
        <w:t>2018 год –</w:t>
      </w:r>
      <w:r>
        <w:rPr>
          <w:rFonts w:ascii="Arial" w:eastAsia="Calibri" w:hAnsi="Arial" w:cs="Arial"/>
          <w:sz w:val="24"/>
          <w:lang w:eastAsia="en-US"/>
        </w:rPr>
        <w:t xml:space="preserve"> 274 381 276,62 </w:t>
      </w:r>
      <w:r w:rsidRPr="008A7E3C">
        <w:rPr>
          <w:rFonts w:ascii="Arial" w:eastAsia="Calibri" w:hAnsi="Arial" w:cs="Arial"/>
          <w:sz w:val="24"/>
          <w:lang w:eastAsia="en-US"/>
        </w:rPr>
        <w:t>рублей;</w:t>
      </w:r>
    </w:p>
    <w:p w:rsidR="00624CA2" w:rsidRDefault="00624CA2" w:rsidP="00624CA2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8A7E3C">
        <w:rPr>
          <w:rFonts w:ascii="Arial" w:eastAsia="Calibri" w:hAnsi="Arial" w:cs="Arial"/>
          <w:sz w:val="24"/>
          <w:lang w:eastAsia="en-US"/>
        </w:rPr>
        <w:t>2019 год –</w:t>
      </w:r>
      <w:r>
        <w:rPr>
          <w:rFonts w:ascii="Arial" w:eastAsia="Calibri" w:hAnsi="Arial" w:cs="Arial"/>
          <w:sz w:val="24"/>
          <w:lang w:eastAsia="en-US"/>
        </w:rPr>
        <w:t xml:space="preserve"> 274 975 460,43 </w:t>
      </w:r>
      <w:r w:rsidRPr="008A7E3C">
        <w:rPr>
          <w:rFonts w:ascii="Arial" w:eastAsia="Calibri" w:hAnsi="Arial" w:cs="Arial"/>
          <w:sz w:val="24"/>
          <w:lang w:eastAsia="en-US"/>
        </w:rPr>
        <w:t>рублей</w:t>
      </w:r>
      <w:r>
        <w:rPr>
          <w:rFonts w:ascii="Arial" w:eastAsia="Calibri" w:hAnsi="Arial" w:cs="Arial"/>
          <w:sz w:val="24"/>
          <w:lang w:eastAsia="en-US"/>
        </w:rPr>
        <w:t>;</w:t>
      </w:r>
    </w:p>
    <w:p w:rsidR="00624CA2" w:rsidRDefault="00624CA2" w:rsidP="00624CA2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222F2B">
        <w:rPr>
          <w:rFonts w:ascii="Arial" w:eastAsia="Calibri" w:hAnsi="Arial" w:cs="Arial"/>
          <w:sz w:val="24"/>
          <w:lang w:eastAsia="en-US"/>
        </w:rPr>
        <w:t>2020 год –</w:t>
      </w:r>
      <w:r>
        <w:rPr>
          <w:rFonts w:ascii="Arial" w:eastAsia="Calibri" w:hAnsi="Arial" w:cs="Arial"/>
          <w:sz w:val="24"/>
          <w:lang w:eastAsia="en-US"/>
        </w:rPr>
        <w:t xml:space="preserve"> 275 379 797,54 </w:t>
      </w:r>
      <w:r w:rsidRPr="00222F2B">
        <w:rPr>
          <w:rFonts w:ascii="Arial" w:eastAsia="Calibri" w:hAnsi="Arial" w:cs="Arial"/>
          <w:sz w:val="24"/>
          <w:lang w:eastAsia="en-US"/>
        </w:rPr>
        <w:t>рублей.</w:t>
      </w:r>
    </w:p>
    <w:p w:rsidR="00624CA2" w:rsidRDefault="00624CA2" w:rsidP="00624CA2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624CA2" w:rsidRDefault="00624CA2" w:rsidP="00624CA2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7329F5" w:rsidRDefault="007329F5" w:rsidP="00624CA2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624CA2" w:rsidRPr="008A7E3C" w:rsidRDefault="00624CA2" w:rsidP="00624CA2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624CA2" w:rsidRDefault="00624CA2" w:rsidP="00624CA2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eastAsia="Calibri" w:hAnsi="Arial" w:cs="Arial"/>
          <w:sz w:val="24"/>
          <w:lang w:eastAsia="en-US"/>
        </w:rPr>
        <w:t>Средства</w:t>
      </w:r>
      <w:r>
        <w:rPr>
          <w:rFonts w:ascii="Arial" w:eastAsia="Calibri" w:hAnsi="Arial" w:cs="Arial"/>
          <w:sz w:val="24"/>
          <w:lang w:eastAsia="en-US"/>
        </w:rPr>
        <w:t xml:space="preserve"> </w:t>
      </w:r>
      <w:r w:rsidRPr="005B1927">
        <w:rPr>
          <w:rFonts w:ascii="Arial" w:eastAsia="Calibri" w:hAnsi="Arial" w:cs="Arial"/>
          <w:sz w:val="24"/>
          <w:lang w:eastAsia="en-US"/>
        </w:rPr>
        <w:t>федерального</w:t>
      </w:r>
      <w:r>
        <w:rPr>
          <w:rFonts w:ascii="Arial" w:eastAsia="Calibri" w:hAnsi="Arial" w:cs="Arial"/>
          <w:sz w:val="24"/>
          <w:lang w:eastAsia="en-US"/>
        </w:rPr>
        <w:t xml:space="preserve"> </w:t>
      </w:r>
      <w:r w:rsidRPr="005B1927">
        <w:rPr>
          <w:rFonts w:ascii="Arial" w:eastAsia="Calibri" w:hAnsi="Arial" w:cs="Arial"/>
          <w:sz w:val="24"/>
          <w:lang w:eastAsia="en-US"/>
        </w:rPr>
        <w:t xml:space="preserve">бюджета, запланированные на реализацию подпрограммы, составляют </w:t>
      </w:r>
      <w:r w:rsidRPr="005B1927">
        <w:rPr>
          <w:rFonts w:ascii="Arial" w:hAnsi="Arial" w:cs="Arial"/>
          <w:sz w:val="24"/>
        </w:rPr>
        <w:t>694 000,00  рублей, в том числе:</w:t>
      </w:r>
    </w:p>
    <w:p w:rsidR="00624CA2" w:rsidRPr="005B1927" w:rsidRDefault="00624CA2" w:rsidP="00624CA2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 xml:space="preserve">2014 год – 0,00 рублей; </w:t>
      </w:r>
    </w:p>
    <w:p w:rsidR="00624CA2" w:rsidRPr="005B1927" w:rsidRDefault="00624CA2" w:rsidP="00624CA2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>2015 год – 694 000,00 рублей;</w:t>
      </w:r>
    </w:p>
    <w:p w:rsidR="00624CA2" w:rsidRPr="005B1927" w:rsidRDefault="00624CA2" w:rsidP="00624CA2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5B1927">
        <w:rPr>
          <w:rFonts w:ascii="Arial" w:hAnsi="Arial" w:cs="Arial"/>
          <w:sz w:val="24"/>
        </w:rPr>
        <w:t>2016 год – 0,00 рублей</w:t>
      </w:r>
      <w:r w:rsidRPr="005B1927">
        <w:rPr>
          <w:rFonts w:ascii="Arial" w:eastAsia="Calibri" w:hAnsi="Arial" w:cs="Arial"/>
          <w:sz w:val="24"/>
          <w:lang w:eastAsia="en-US"/>
        </w:rPr>
        <w:t>;</w:t>
      </w:r>
    </w:p>
    <w:p w:rsidR="00624CA2" w:rsidRPr="005B1927" w:rsidRDefault="00624CA2" w:rsidP="00624CA2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5B1927">
        <w:rPr>
          <w:rFonts w:ascii="Arial" w:eastAsia="Calibri" w:hAnsi="Arial" w:cs="Arial"/>
          <w:sz w:val="24"/>
          <w:lang w:eastAsia="en-US"/>
        </w:rPr>
        <w:t>2017 год – 0,00 рублей;</w:t>
      </w:r>
    </w:p>
    <w:p w:rsidR="00624CA2" w:rsidRDefault="00624CA2" w:rsidP="00624CA2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5B1927">
        <w:rPr>
          <w:rFonts w:ascii="Arial" w:eastAsia="Calibri" w:hAnsi="Arial" w:cs="Arial"/>
          <w:sz w:val="24"/>
          <w:lang w:eastAsia="en-US"/>
        </w:rPr>
        <w:t>2018 год – 0,00 рублей;</w:t>
      </w:r>
    </w:p>
    <w:p w:rsidR="00624CA2" w:rsidRDefault="00624CA2" w:rsidP="00624CA2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hAnsi="Arial" w:cs="Arial"/>
          <w:sz w:val="24"/>
        </w:rPr>
        <w:t xml:space="preserve">2019 год – </w:t>
      </w:r>
      <w:r w:rsidRPr="005B1927">
        <w:rPr>
          <w:rFonts w:ascii="Arial" w:eastAsia="Calibri" w:hAnsi="Arial" w:cs="Arial"/>
          <w:sz w:val="24"/>
          <w:lang w:eastAsia="en-US"/>
        </w:rPr>
        <w:t xml:space="preserve">0,00 </w:t>
      </w:r>
      <w:r w:rsidRPr="005B1927">
        <w:rPr>
          <w:rFonts w:ascii="Arial" w:hAnsi="Arial" w:cs="Arial"/>
          <w:sz w:val="24"/>
        </w:rPr>
        <w:t>рублей</w:t>
      </w:r>
      <w:r>
        <w:rPr>
          <w:rFonts w:ascii="Arial" w:hAnsi="Arial" w:cs="Arial"/>
          <w:sz w:val="24"/>
        </w:rPr>
        <w:t>;</w:t>
      </w:r>
    </w:p>
    <w:p w:rsidR="00624CA2" w:rsidRDefault="00624CA2" w:rsidP="00624CA2">
      <w:pPr>
        <w:ind w:firstLine="709"/>
        <w:jc w:val="both"/>
        <w:rPr>
          <w:rFonts w:ascii="Arial" w:hAnsi="Arial" w:cs="Arial"/>
          <w:sz w:val="24"/>
        </w:rPr>
      </w:pPr>
      <w:r w:rsidRPr="0082707E">
        <w:rPr>
          <w:rFonts w:ascii="Arial" w:hAnsi="Arial" w:cs="Arial"/>
          <w:sz w:val="24"/>
        </w:rPr>
        <w:t xml:space="preserve">2020 год – </w:t>
      </w:r>
      <w:r w:rsidRPr="0082707E">
        <w:rPr>
          <w:rFonts w:ascii="Arial" w:eastAsia="Calibri" w:hAnsi="Arial" w:cs="Arial"/>
          <w:sz w:val="24"/>
          <w:lang w:eastAsia="en-US"/>
        </w:rPr>
        <w:t xml:space="preserve">0,00 </w:t>
      </w:r>
      <w:r w:rsidRPr="0082707E">
        <w:rPr>
          <w:rFonts w:ascii="Arial" w:hAnsi="Arial" w:cs="Arial"/>
          <w:sz w:val="24"/>
        </w:rPr>
        <w:t>рублей.</w:t>
      </w:r>
    </w:p>
    <w:p w:rsidR="00624CA2" w:rsidRPr="005B1927" w:rsidRDefault="00624CA2" w:rsidP="00624CA2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eastAsia="Calibri" w:hAnsi="Arial" w:cs="Arial"/>
          <w:sz w:val="24"/>
          <w:lang w:eastAsia="en-US"/>
        </w:rPr>
        <w:t>Средства</w:t>
      </w:r>
      <w:r>
        <w:rPr>
          <w:rFonts w:ascii="Arial" w:eastAsia="Calibri" w:hAnsi="Arial" w:cs="Arial"/>
          <w:sz w:val="24"/>
          <w:lang w:eastAsia="en-US"/>
        </w:rPr>
        <w:t xml:space="preserve"> </w:t>
      </w:r>
      <w:r w:rsidRPr="005B1927">
        <w:rPr>
          <w:rFonts w:ascii="Arial" w:eastAsia="Calibri" w:hAnsi="Arial" w:cs="Arial"/>
          <w:sz w:val="24"/>
          <w:lang w:eastAsia="en-US"/>
        </w:rPr>
        <w:t>краевого</w:t>
      </w:r>
      <w:r>
        <w:rPr>
          <w:rFonts w:ascii="Arial" w:eastAsia="Calibri" w:hAnsi="Arial" w:cs="Arial"/>
          <w:sz w:val="24"/>
          <w:lang w:eastAsia="en-US"/>
        </w:rPr>
        <w:t xml:space="preserve"> </w:t>
      </w:r>
      <w:r w:rsidRPr="005B1927">
        <w:rPr>
          <w:rFonts w:ascii="Arial" w:eastAsia="Calibri" w:hAnsi="Arial" w:cs="Arial"/>
          <w:sz w:val="24"/>
          <w:lang w:eastAsia="en-US"/>
        </w:rPr>
        <w:t xml:space="preserve">бюджета, запланированные на реализацию подпрограммы, составляют </w:t>
      </w:r>
      <w:r w:rsidRPr="0082707E">
        <w:rPr>
          <w:rFonts w:ascii="Arial" w:hAnsi="Arial" w:cs="Arial"/>
          <w:sz w:val="24"/>
        </w:rPr>
        <w:t>1</w:t>
      </w:r>
      <w:r>
        <w:rPr>
          <w:rFonts w:ascii="Arial" w:hAnsi="Arial" w:cs="Arial"/>
          <w:sz w:val="24"/>
        </w:rPr>
        <w:t> </w:t>
      </w:r>
      <w:r w:rsidRPr="0082707E">
        <w:rPr>
          <w:rFonts w:ascii="Arial" w:hAnsi="Arial" w:cs="Arial"/>
          <w:sz w:val="24"/>
        </w:rPr>
        <w:t>26</w:t>
      </w:r>
      <w:r>
        <w:rPr>
          <w:rFonts w:ascii="Arial" w:hAnsi="Arial" w:cs="Arial"/>
          <w:sz w:val="24"/>
        </w:rPr>
        <w:t>4 781 465,98</w:t>
      </w:r>
      <w:r w:rsidR="00E66B78">
        <w:rPr>
          <w:rFonts w:ascii="Arial" w:hAnsi="Arial" w:cs="Arial"/>
          <w:sz w:val="24"/>
        </w:rPr>
        <w:t xml:space="preserve"> </w:t>
      </w:r>
      <w:r w:rsidRPr="0082707E">
        <w:rPr>
          <w:rFonts w:ascii="Arial" w:hAnsi="Arial" w:cs="Arial"/>
          <w:sz w:val="24"/>
        </w:rPr>
        <w:t>рублей</w:t>
      </w:r>
      <w:r w:rsidRPr="005B1927">
        <w:rPr>
          <w:rFonts w:ascii="Arial" w:hAnsi="Arial" w:cs="Arial"/>
          <w:sz w:val="24"/>
        </w:rPr>
        <w:t>, в том числе:</w:t>
      </w:r>
    </w:p>
    <w:p w:rsidR="00624CA2" w:rsidRPr="008A7E3C" w:rsidRDefault="00624CA2" w:rsidP="00624CA2">
      <w:pPr>
        <w:ind w:firstLine="709"/>
        <w:jc w:val="both"/>
        <w:rPr>
          <w:rFonts w:ascii="Arial" w:hAnsi="Arial" w:cs="Arial"/>
          <w:sz w:val="24"/>
        </w:rPr>
      </w:pPr>
      <w:r w:rsidRPr="008A7E3C">
        <w:rPr>
          <w:rFonts w:ascii="Arial" w:hAnsi="Arial" w:cs="Arial"/>
          <w:sz w:val="24"/>
        </w:rPr>
        <w:t xml:space="preserve">2014 год –185 823 156,53 рублей; </w:t>
      </w:r>
    </w:p>
    <w:p w:rsidR="00624CA2" w:rsidRPr="008A7E3C" w:rsidRDefault="00624CA2" w:rsidP="00624CA2">
      <w:pPr>
        <w:ind w:firstLine="709"/>
        <w:jc w:val="both"/>
        <w:rPr>
          <w:rFonts w:ascii="Arial" w:hAnsi="Arial" w:cs="Arial"/>
          <w:sz w:val="24"/>
        </w:rPr>
      </w:pPr>
      <w:r w:rsidRPr="008A7E3C">
        <w:rPr>
          <w:rFonts w:ascii="Arial" w:hAnsi="Arial" w:cs="Arial"/>
          <w:sz w:val="24"/>
        </w:rPr>
        <w:t>2015 год – 151 012 258,58 рублей;</w:t>
      </w:r>
    </w:p>
    <w:p w:rsidR="00624CA2" w:rsidRPr="008A7E3C" w:rsidRDefault="00624CA2" w:rsidP="00624CA2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8A7E3C">
        <w:rPr>
          <w:rFonts w:ascii="Arial" w:hAnsi="Arial" w:cs="Arial"/>
          <w:sz w:val="24"/>
        </w:rPr>
        <w:t>2016 год – 183 504 687,82 рублей</w:t>
      </w:r>
      <w:r w:rsidRPr="008A7E3C">
        <w:rPr>
          <w:rFonts w:ascii="Arial" w:eastAsia="Calibri" w:hAnsi="Arial" w:cs="Arial"/>
          <w:sz w:val="24"/>
          <w:lang w:eastAsia="en-US"/>
        </w:rPr>
        <w:t>;</w:t>
      </w:r>
    </w:p>
    <w:p w:rsidR="00624CA2" w:rsidRPr="008A7E3C" w:rsidRDefault="00624CA2" w:rsidP="00624CA2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8A7E3C">
        <w:rPr>
          <w:rFonts w:ascii="Arial" w:eastAsia="Calibri" w:hAnsi="Arial" w:cs="Arial"/>
          <w:sz w:val="24"/>
          <w:lang w:eastAsia="en-US"/>
        </w:rPr>
        <w:t xml:space="preserve">2017 год – </w:t>
      </w:r>
      <w:r>
        <w:rPr>
          <w:rFonts w:ascii="Arial" w:eastAsia="Calibri" w:hAnsi="Arial" w:cs="Arial"/>
          <w:sz w:val="24"/>
          <w:lang w:eastAsia="en-US"/>
        </w:rPr>
        <w:t>183 681 963,05</w:t>
      </w:r>
      <w:r w:rsidRPr="008A7E3C">
        <w:rPr>
          <w:rFonts w:ascii="Arial" w:eastAsia="Calibri" w:hAnsi="Arial" w:cs="Arial"/>
          <w:sz w:val="24"/>
          <w:lang w:eastAsia="en-US"/>
        </w:rPr>
        <w:t xml:space="preserve"> рублей;</w:t>
      </w:r>
    </w:p>
    <w:p w:rsidR="00624CA2" w:rsidRPr="008A7E3C" w:rsidRDefault="00624CA2" w:rsidP="00624CA2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8A7E3C">
        <w:rPr>
          <w:rFonts w:ascii="Arial" w:eastAsia="Calibri" w:hAnsi="Arial" w:cs="Arial"/>
          <w:sz w:val="24"/>
          <w:lang w:eastAsia="en-US"/>
        </w:rPr>
        <w:t>2018 год – 1</w:t>
      </w:r>
      <w:r>
        <w:rPr>
          <w:rFonts w:ascii="Arial" w:eastAsia="Calibri" w:hAnsi="Arial" w:cs="Arial"/>
          <w:sz w:val="24"/>
          <w:lang w:eastAsia="en-US"/>
        </w:rPr>
        <w:t>8</w:t>
      </w:r>
      <w:r w:rsidRPr="008A7E3C">
        <w:rPr>
          <w:rFonts w:ascii="Arial" w:eastAsia="Calibri" w:hAnsi="Arial" w:cs="Arial"/>
          <w:sz w:val="24"/>
          <w:lang w:eastAsia="en-US"/>
        </w:rPr>
        <w:t>7 0</w:t>
      </w:r>
      <w:r>
        <w:rPr>
          <w:rFonts w:ascii="Arial" w:eastAsia="Calibri" w:hAnsi="Arial" w:cs="Arial"/>
          <w:sz w:val="24"/>
          <w:lang w:eastAsia="en-US"/>
        </w:rPr>
        <w:t>19</w:t>
      </w:r>
      <w:r w:rsidRPr="008A7E3C">
        <w:rPr>
          <w:rFonts w:ascii="Arial" w:eastAsia="Calibri" w:hAnsi="Arial" w:cs="Arial"/>
          <w:sz w:val="24"/>
          <w:lang w:eastAsia="en-US"/>
        </w:rPr>
        <w:t> </w:t>
      </w:r>
      <w:r>
        <w:rPr>
          <w:rFonts w:ascii="Arial" w:eastAsia="Calibri" w:hAnsi="Arial" w:cs="Arial"/>
          <w:sz w:val="24"/>
          <w:lang w:eastAsia="en-US"/>
        </w:rPr>
        <w:t>8</w:t>
      </w:r>
      <w:r w:rsidRPr="008A7E3C">
        <w:rPr>
          <w:rFonts w:ascii="Arial" w:eastAsia="Calibri" w:hAnsi="Arial" w:cs="Arial"/>
          <w:sz w:val="24"/>
          <w:lang w:eastAsia="en-US"/>
        </w:rPr>
        <w:t>00,00 рублей;</w:t>
      </w:r>
    </w:p>
    <w:p w:rsidR="00624CA2" w:rsidRDefault="00624CA2" w:rsidP="00624CA2">
      <w:pPr>
        <w:ind w:firstLine="709"/>
        <w:jc w:val="both"/>
        <w:rPr>
          <w:rFonts w:ascii="Arial" w:hAnsi="Arial" w:cs="Arial"/>
          <w:sz w:val="24"/>
        </w:rPr>
      </w:pPr>
      <w:r w:rsidRPr="008A7E3C">
        <w:rPr>
          <w:rFonts w:ascii="Arial" w:hAnsi="Arial" w:cs="Arial"/>
          <w:sz w:val="24"/>
        </w:rPr>
        <w:t xml:space="preserve">2019 год – </w:t>
      </w:r>
      <w:r w:rsidRPr="008A7E3C">
        <w:rPr>
          <w:rFonts w:ascii="Arial" w:eastAsia="Calibri" w:hAnsi="Arial" w:cs="Arial"/>
          <w:sz w:val="24"/>
          <w:lang w:eastAsia="en-US"/>
        </w:rPr>
        <w:t>1</w:t>
      </w:r>
      <w:r>
        <w:rPr>
          <w:rFonts w:ascii="Arial" w:eastAsia="Calibri" w:hAnsi="Arial" w:cs="Arial"/>
          <w:sz w:val="24"/>
          <w:lang w:eastAsia="en-US"/>
        </w:rPr>
        <w:t>8</w:t>
      </w:r>
      <w:r w:rsidRPr="008A7E3C">
        <w:rPr>
          <w:rFonts w:ascii="Arial" w:eastAsia="Calibri" w:hAnsi="Arial" w:cs="Arial"/>
          <w:sz w:val="24"/>
          <w:lang w:eastAsia="en-US"/>
        </w:rPr>
        <w:t>7 0</w:t>
      </w:r>
      <w:r>
        <w:rPr>
          <w:rFonts w:ascii="Arial" w:eastAsia="Calibri" w:hAnsi="Arial" w:cs="Arial"/>
          <w:sz w:val="24"/>
          <w:lang w:eastAsia="en-US"/>
        </w:rPr>
        <w:t>19</w:t>
      </w:r>
      <w:r w:rsidRPr="008A7E3C">
        <w:rPr>
          <w:rFonts w:ascii="Arial" w:eastAsia="Calibri" w:hAnsi="Arial" w:cs="Arial"/>
          <w:sz w:val="24"/>
          <w:lang w:eastAsia="en-US"/>
        </w:rPr>
        <w:t> </w:t>
      </w:r>
      <w:r>
        <w:rPr>
          <w:rFonts w:ascii="Arial" w:eastAsia="Calibri" w:hAnsi="Arial" w:cs="Arial"/>
          <w:sz w:val="24"/>
          <w:lang w:eastAsia="en-US"/>
        </w:rPr>
        <w:t>8</w:t>
      </w:r>
      <w:r w:rsidRPr="008A7E3C">
        <w:rPr>
          <w:rFonts w:ascii="Arial" w:eastAsia="Calibri" w:hAnsi="Arial" w:cs="Arial"/>
          <w:sz w:val="24"/>
          <w:lang w:eastAsia="en-US"/>
        </w:rPr>
        <w:t>00,00</w:t>
      </w:r>
      <w:r w:rsidR="00E66B78">
        <w:rPr>
          <w:rFonts w:ascii="Arial" w:eastAsia="Calibri" w:hAnsi="Arial" w:cs="Arial"/>
          <w:sz w:val="24"/>
          <w:lang w:eastAsia="en-US"/>
        </w:rPr>
        <w:t xml:space="preserve"> </w:t>
      </w:r>
      <w:r w:rsidRPr="008A7E3C">
        <w:rPr>
          <w:rFonts w:ascii="Arial" w:hAnsi="Arial" w:cs="Arial"/>
          <w:sz w:val="24"/>
        </w:rPr>
        <w:t>рублей</w:t>
      </w:r>
      <w:r>
        <w:rPr>
          <w:rFonts w:ascii="Arial" w:hAnsi="Arial" w:cs="Arial"/>
          <w:sz w:val="24"/>
        </w:rPr>
        <w:t>;</w:t>
      </w:r>
    </w:p>
    <w:p w:rsidR="00624CA2" w:rsidRPr="008A7E3C" w:rsidRDefault="00624CA2" w:rsidP="00624CA2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7A3A77">
        <w:rPr>
          <w:rFonts w:ascii="Arial" w:hAnsi="Arial" w:cs="Arial"/>
          <w:sz w:val="24"/>
        </w:rPr>
        <w:t xml:space="preserve">2020 год – </w:t>
      </w:r>
      <w:r w:rsidRPr="007A3A77">
        <w:rPr>
          <w:rFonts w:ascii="Arial" w:eastAsia="Calibri" w:hAnsi="Arial" w:cs="Arial"/>
          <w:sz w:val="24"/>
          <w:lang w:eastAsia="en-US"/>
        </w:rPr>
        <w:t>187 019 800,00</w:t>
      </w:r>
      <w:r w:rsidR="00E66B78">
        <w:rPr>
          <w:rFonts w:ascii="Arial" w:eastAsia="Calibri" w:hAnsi="Arial" w:cs="Arial"/>
          <w:sz w:val="24"/>
          <w:lang w:eastAsia="en-US"/>
        </w:rPr>
        <w:t xml:space="preserve"> </w:t>
      </w:r>
      <w:r w:rsidRPr="007A3A77">
        <w:rPr>
          <w:rFonts w:ascii="Arial" w:hAnsi="Arial" w:cs="Arial"/>
          <w:sz w:val="24"/>
        </w:rPr>
        <w:t>рублей.</w:t>
      </w:r>
    </w:p>
    <w:p w:rsidR="00624CA2" w:rsidRPr="005B1927" w:rsidRDefault="00624CA2" w:rsidP="00624CA2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eastAsia="Calibri" w:hAnsi="Arial" w:cs="Arial"/>
          <w:sz w:val="24"/>
          <w:lang w:eastAsia="en-US"/>
        </w:rPr>
        <w:t>Средства</w:t>
      </w:r>
      <w:r>
        <w:rPr>
          <w:rFonts w:ascii="Arial" w:eastAsia="Calibri" w:hAnsi="Arial" w:cs="Arial"/>
          <w:sz w:val="24"/>
          <w:lang w:eastAsia="en-US"/>
        </w:rPr>
        <w:t xml:space="preserve"> </w:t>
      </w:r>
      <w:r w:rsidRPr="005B1927">
        <w:rPr>
          <w:rFonts w:ascii="Arial" w:eastAsia="Calibri" w:hAnsi="Arial" w:cs="Arial"/>
          <w:sz w:val="24"/>
          <w:lang w:eastAsia="en-US"/>
        </w:rPr>
        <w:t>местного бюджета, запланированные на реализацию подпрограммы, составляют</w:t>
      </w:r>
      <w:r w:rsidRPr="00BB0569">
        <w:rPr>
          <w:rFonts w:ascii="Arial" w:eastAsia="Calibri" w:hAnsi="Arial" w:cs="Arial"/>
          <w:sz w:val="24"/>
          <w:lang w:eastAsia="en-US"/>
        </w:rPr>
        <w:t>5</w:t>
      </w:r>
      <w:r>
        <w:rPr>
          <w:rFonts w:ascii="Arial" w:eastAsia="Calibri" w:hAnsi="Arial" w:cs="Arial"/>
          <w:sz w:val="24"/>
          <w:lang w:eastAsia="en-US"/>
        </w:rPr>
        <w:t>54 316 282,67</w:t>
      </w:r>
      <w:r w:rsidR="00E66B78">
        <w:rPr>
          <w:rFonts w:ascii="Arial" w:eastAsia="Calibri" w:hAnsi="Arial" w:cs="Arial"/>
          <w:sz w:val="24"/>
          <w:lang w:eastAsia="en-US"/>
        </w:rPr>
        <w:t xml:space="preserve"> </w:t>
      </w:r>
      <w:r w:rsidRPr="005B1927">
        <w:rPr>
          <w:rFonts w:ascii="Arial" w:hAnsi="Arial" w:cs="Arial"/>
          <w:sz w:val="24"/>
        </w:rPr>
        <w:t>рублей, в том числе:</w:t>
      </w:r>
    </w:p>
    <w:p w:rsidR="00624CA2" w:rsidRPr="008A7E3C" w:rsidRDefault="00624CA2" w:rsidP="00624CA2">
      <w:pPr>
        <w:ind w:firstLine="709"/>
        <w:jc w:val="both"/>
        <w:rPr>
          <w:rFonts w:ascii="Arial" w:hAnsi="Arial" w:cs="Arial"/>
          <w:sz w:val="24"/>
        </w:rPr>
      </w:pPr>
      <w:r w:rsidRPr="008A7E3C">
        <w:rPr>
          <w:rFonts w:ascii="Arial" w:hAnsi="Arial" w:cs="Arial"/>
          <w:sz w:val="24"/>
        </w:rPr>
        <w:t xml:space="preserve">2014 год – 85 494 299,79 рублей; </w:t>
      </w:r>
    </w:p>
    <w:p w:rsidR="00624CA2" w:rsidRPr="008A7E3C" w:rsidRDefault="00624CA2" w:rsidP="00624CA2">
      <w:pPr>
        <w:ind w:firstLine="709"/>
        <w:jc w:val="both"/>
        <w:rPr>
          <w:rFonts w:ascii="Arial" w:hAnsi="Arial" w:cs="Arial"/>
          <w:sz w:val="24"/>
        </w:rPr>
      </w:pPr>
      <w:r w:rsidRPr="008A7E3C">
        <w:rPr>
          <w:rFonts w:ascii="Arial" w:hAnsi="Arial" w:cs="Arial"/>
          <w:sz w:val="24"/>
        </w:rPr>
        <w:t>2015 год – 96 188 222,06 рублей;</w:t>
      </w:r>
    </w:p>
    <w:p w:rsidR="00624CA2" w:rsidRPr="008A7E3C" w:rsidRDefault="00624CA2" w:rsidP="00624CA2">
      <w:pPr>
        <w:ind w:firstLine="709"/>
        <w:jc w:val="both"/>
        <w:rPr>
          <w:rFonts w:ascii="Arial" w:hAnsi="Arial" w:cs="Arial"/>
          <w:sz w:val="24"/>
        </w:rPr>
      </w:pPr>
      <w:r w:rsidRPr="008A7E3C">
        <w:rPr>
          <w:rFonts w:ascii="Arial" w:hAnsi="Arial" w:cs="Arial"/>
          <w:sz w:val="24"/>
        </w:rPr>
        <w:t>2016 год – 71 839 160,64 рублей;</w:t>
      </w:r>
    </w:p>
    <w:p w:rsidR="00624CA2" w:rsidRPr="008A7E3C" w:rsidRDefault="00624CA2" w:rsidP="00624CA2">
      <w:pPr>
        <w:ind w:firstLine="709"/>
        <w:jc w:val="both"/>
        <w:rPr>
          <w:rFonts w:ascii="Arial" w:hAnsi="Arial" w:cs="Arial"/>
          <w:sz w:val="24"/>
        </w:rPr>
      </w:pPr>
      <w:r w:rsidRPr="008A7E3C">
        <w:rPr>
          <w:rFonts w:ascii="Arial" w:hAnsi="Arial" w:cs="Arial"/>
          <w:sz w:val="24"/>
        </w:rPr>
        <w:t>2017 год – 7</w:t>
      </w:r>
      <w:r>
        <w:rPr>
          <w:rFonts w:ascii="Arial" w:hAnsi="Arial" w:cs="Arial"/>
          <w:sz w:val="24"/>
        </w:rPr>
        <w:t>2</w:t>
      </w:r>
      <w:r w:rsidRPr="008A7E3C">
        <w:rPr>
          <w:rFonts w:ascii="Arial" w:hAnsi="Arial" w:cs="Arial"/>
          <w:sz w:val="24"/>
        </w:rPr>
        <w:t> </w:t>
      </w:r>
      <w:r>
        <w:rPr>
          <w:rFonts w:ascii="Arial" w:hAnsi="Arial" w:cs="Arial"/>
          <w:sz w:val="24"/>
        </w:rPr>
        <w:t>796</w:t>
      </w:r>
      <w:r w:rsidRPr="008A7E3C">
        <w:rPr>
          <w:rFonts w:ascii="Arial" w:hAnsi="Arial" w:cs="Arial"/>
          <w:sz w:val="24"/>
        </w:rPr>
        <w:t> </w:t>
      </w:r>
      <w:r>
        <w:rPr>
          <w:rFonts w:ascii="Arial" w:hAnsi="Arial" w:cs="Arial"/>
          <w:sz w:val="24"/>
        </w:rPr>
        <w:t>452</w:t>
      </w:r>
      <w:r w:rsidRPr="008A7E3C">
        <w:rPr>
          <w:rFonts w:ascii="Arial" w:hAnsi="Arial" w:cs="Arial"/>
          <w:sz w:val="24"/>
        </w:rPr>
        <w:t>,</w:t>
      </w:r>
      <w:r>
        <w:rPr>
          <w:rFonts w:ascii="Arial" w:hAnsi="Arial" w:cs="Arial"/>
          <w:sz w:val="24"/>
        </w:rPr>
        <w:t>44</w:t>
      </w:r>
      <w:r w:rsidRPr="008A7E3C">
        <w:rPr>
          <w:rFonts w:ascii="Arial" w:hAnsi="Arial" w:cs="Arial"/>
          <w:sz w:val="24"/>
        </w:rPr>
        <w:t xml:space="preserve"> рублей;</w:t>
      </w:r>
    </w:p>
    <w:p w:rsidR="00624CA2" w:rsidRPr="008A7E3C" w:rsidRDefault="00624CA2" w:rsidP="00624CA2">
      <w:pPr>
        <w:ind w:firstLine="709"/>
        <w:jc w:val="both"/>
        <w:rPr>
          <w:rFonts w:ascii="Arial" w:hAnsi="Arial" w:cs="Arial"/>
          <w:sz w:val="24"/>
        </w:rPr>
      </w:pPr>
      <w:r w:rsidRPr="008A7E3C">
        <w:rPr>
          <w:rFonts w:ascii="Arial" w:hAnsi="Arial" w:cs="Arial"/>
          <w:sz w:val="24"/>
        </w:rPr>
        <w:t>2018 год –</w:t>
      </w:r>
      <w:r>
        <w:rPr>
          <w:rFonts w:ascii="Arial" w:hAnsi="Arial" w:cs="Arial"/>
          <w:sz w:val="24"/>
        </w:rPr>
        <w:t xml:space="preserve"> 75 871 362,70 </w:t>
      </w:r>
      <w:r w:rsidRPr="008A7E3C">
        <w:rPr>
          <w:rFonts w:ascii="Arial" w:hAnsi="Arial" w:cs="Arial"/>
          <w:sz w:val="24"/>
        </w:rPr>
        <w:t>рублей;</w:t>
      </w:r>
    </w:p>
    <w:p w:rsidR="00624CA2" w:rsidRDefault="00624CA2" w:rsidP="00624CA2">
      <w:pPr>
        <w:ind w:firstLine="709"/>
        <w:jc w:val="both"/>
        <w:rPr>
          <w:rFonts w:ascii="Arial" w:hAnsi="Arial" w:cs="Arial"/>
          <w:sz w:val="24"/>
        </w:rPr>
      </w:pPr>
      <w:r w:rsidRPr="008A7E3C">
        <w:rPr>
          <w:rFonts w:ascii="Arial" w:hAnsi="Arial" w:cs="Arial"/>
          <w:sz w:val="24"/>
        </w:rPr>
        <w:t>2019 год –</w:t>
      </w:r>
      <w:r>
        <w:rPr>
          <w:rFonts w:ascii="Arial" w:hAnsi="Arial" w:cs="Arial"/>
          <w:sz w:val="24"/>
        </w:rPr>
        <w:t xml:space="preserve"> 76 063 392,52 </w:t>
      </w:r>
      <w:r w:rsidRPr="008A7E3C">
        <w:rPr>
          <w:rFonts w:ascii="Arial" w:hAnsi="Arial" w:cs="Arial"/>
          <w:sz w:val="24"/>
        </w:rPr>
        <w:t>рублей</w:t>
      </w:r>
      <w:r>
        <w:rPr>
          <w:rFonts w:ascii="Arial" w:hAnsi="Arial" w:cs="Arial"/>
          <w:sz w:val="24"/>
        </w:rPr>
        <w:t>;</w:t>
      </w:r>
    </w:p>
    <w:p w:rsidR="00624CA2" w:rsidRPr="008A7E3C" w:rsidRDefault="00624CA2" w:rsidP="00624CA2">
      <w:pPr>
        <w:ind w:firstLine="709"/>
        <w:jc w:val="both"/>
        <w:rPr>
          <w:rFonts w:ascii="Arial" w:hAnsi="Arial" w:cs="Arial"/>
          <w:sz w:val="24"/>
        </w:rPr>
      </w:pPr>
      <w:r w:rsidRPr="00576852">
        <w:rPr>
          <w:rFonts w:ascii="Arial" w:hAnsi="Arial" w:cs="Arial"/>
          <w:sz w:val="24"/>
        </w:rPr>
        <w:t>2020 год –</w:t>
      </w:r>
      <w:r>
        <w:rPr>
          <w:rFonts w:ascii="Arial" w:hAnsi="Arial" w:cs="Arial"/>
          <w:sz w:val="24"/>
        </w:rPr>
        <w:t xml:space="preserve"> 76 063 392,52 </w:t>
      </w:r>
      <w:r w:rsidRPr="00576852">
        <w:rPr>
          <w:rFonts w:ascii="Arial" w:hAnsi="Arial" w:cs="Arial"/>
          <w:sz w:val="24"/>
        </w:rPr>
        <w:t>рублей.</w:t>
      </w:r>
    </w:p>
    <w:p w:rsidR="00624CA2" w:rsidRPr="005B1927" w:rsidRDefault="00624CA2" w:rsidP="00624CA2">
      <w:pPr>
        <w:ind w:firstLine="709"/>
        <w:jc w:val="both"/>
        <w:rPr>
          <w:rFonts w:ascii="Arial" w:hAnsi="Arial" w:cs="Arial"/>
          <w:sz w:val="24"/>
        </w:rPr>
      </w:pPr>
      <w:r w:rsidRPr="005B1927">
        <w:rPr>
          <w:rFonts w:ascii="Arial" w:eastAsia="Calibri" w:hAnsi="Arial" w:cs="Arial"/>
          <w:sz w:val="24"/>
          <w:lang w:eastAsia="en-US"/>
        </w:rPr>
        <w:t xml:space="preserve">Средства за счет доходов от оказания платных услуг, запланированные </w:t>
      </w:r>
      <w:r>
        <w:rPr>
          <w:rFonts w:ascii="Arial" w:eastAsia="Calibri" w:hAnsi="Arial" w:cs="Arial"/>
          <w:sz w:val="24"/>
          <w:lang w:eastAsia="en-US"/>
        </w:rPr>
        <w:t xml:space="preserve">                         </w:t>
      </w:r>
      <w:r w:rsidRPr="005B1927">
        <w:rPr>
          <w:rFonts w:ascii="Arial" w:eastAsia="Calibri" w:hAnsi="Arial" w:cs="Arial"/>
          <w:sz w:val="24"/>
          <w:lang w:eastAsia="en-US"/>
        </w:rPr>
        <w:t xml:space="preserve">на реализацию подпрограммы, </w:t>
      </w:r>
      <w:r w:rsidRPr="000F5624">
        <w:rPr>
          <w:rFonts w:ascii="Arial" w:eastAsia="Calibri" w:hAnsi="Arial" w:cs="Arial"/>
          <w:sz w:val="24"/>
          <w:lang w:eastAsia="en-US"/>
        </w:rPr>
        <w:t>составляют 69 268 952,16</w:t>
      </w:r>
      <w:r>
        <w:rPr>
          <w:rFonts w:ascii="Arial" w:eastAsia="Calibri" w:hAnsi="Arial" w:cs="Arial"/>
          <w:sz w:val="24"/>
          <w:lang w:eastAsia="en-US"/>
        </w:rPr>
        <w:t xml:space="preserve"> </w:t>
      </w:r>
      <w:r w:rsidRPr="005B1927">
        <w:rPr>
          <w:rFonts w:ascii="Arial" w:hAnsi="Arial" w:cs="Arial"/>
          <w:sz w:val="24"/>
        </w:rPr>
        <w:t>рублей, в том числе:</w:t>
      </w:r>
    </w:p>
    <w:p w:rsidR="00624CA2" w:rsidRPr="008A7E3C" w:rsidRDefault="00624CA2" w:rsidP="00624CA2">
      <w:pPr>
        <w:ind w:firstLine="709"/>
        <w:jc w:val="both"/>
        <w:rPr>
          <w:rFonts w:ascii="Arial" w:hAnsi="Arial" w:cs="Arial"/>
          <w:sz w:val="24"/>
        </w:rPr>
      </w:pPr>
      <w:r w:rsidRPr="008A7E3C">
        <w:rPr>
          <w:rFonts w:ascii="Arial" w:hAnsi="Arial" w:cs="Arial"/>
          <w:sz w:val="24"/>
        </w:rPr>
        <w:t xml:space="preserve">2014 год – 6 877 378,84 рублей; </w:t>
      </w:r>
    </w:p>
    <w:p w:rsidR="00624CA2" w:rsidRPr="008A7E3C" w:rsidRDefault="00624CA2" w:rsidP="00624CA2">
      <w:pPr>
        <w:ind w:firstLine="709"/>
        <w:jc w:val="both"/>
        <w:rPr>
          <w:rFonts w:ascii="Arial" w:hAnsi="Arial" w:cs="Arial"/>
          <w:sz w:val="24"/>
        </w:rPr>
      </w:pPr>
      <w:r w:rsidRPr="008A7E3C">
        <w:rPr>
          <w:rFonts w:ascii="Arial" w:hAnsi="Arial" w:cs="Arial"/>
          <w:sz w:val="24"/>
        </w:rPr>
        <w:t>2015 год – 7 527 258,37 рублей;</w:t>
      </w:r>
    </w:p>
    <w:p w:rsidR="00624CA2" w:rsidRPr="008A7E3C" w:rsidRDefault="00624CA2" w:rsidP="00624CA2">
      <w:pPr>
        <w:ind w:firstLine="709"/>
        <w:jc w:val="both"/>
        <w:rPr>
          <w:rFonts w:ascii="Arial" w:hAnsi="Arial" w:cs="Arial"/>
          <w:sz w:val="24"/>
        </w:rPr>
      </w:pPr>
      <w:r w:rsidRPr="008A7E3C">
        <w:rPr>
          <w:rFonts w:ascii="Arial" w:hAnsi="Arial" w:cs="Arial"/>
          <w:sz w:val="24"/>
        </w:rPr>
        <w:t>2016 год – 8 654 905,86 рублей;</w:t>
      </w:r>
    </w:p>
    <w:p w:rsidR="00624CA2" w:rsidRPr="008A7E3C" w:rsidRDefault="00624CA2" w:rsidP="00624CA2">
      <w:pPr>
        <w:ind w:firstLine="709"/>
        <w:jc w:val="both"/>
        <w:rPr>
          <w:rFonts w:ascii="Arial" w:hAnsi="Arial" w:cs="Arial"/>
          <w:sz w:val="24"/>
        </w:rPr>
      </w:pPr>
      <w:r w:rsidRPr="008A7E3C">
        <w:rPr>
          <w:rFonts w:ascii="Arial" w:hAnsi="Arial" w:cs="Arial"/>
          <w:sz w:val="24"/>
        </w:rPr>
        <w:t>2017 год – 10 530 422,24 рублей;</w:t>
      </w:r>
    </w:p>
    <w:p w:rsidR="00624CA2" w:rsidRPr="008A7E3C" w:rsidRDefault="00624CA2" w:rsidP="00624CA2">
      <w:pPr>
        <w:ind w:firstLine="709"/>
        <w:jc w:val="both"/>
        <w:rPr>
          <w:rFonts w:ascii="Arial" w:hAnsi="Arial" w:cs="Arial"/>
          <w:sz w:val="24"/>
        </w:rPr>
      </w:pPr>
      <w:r w:rsidRPr="008A7E3C">
        <w:rPr>
          <w:rFonts w:ascii="Arial" w:hAnsi="Arial" w:cs="Arial"/>
          <w:sz w:val="24"/>
        </w:rPr>
        <w:t>2018 год –</w:t>
      </w:r>
      <w:r w:rsidR="00E66B78"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sz w:val="24"/>
        </w:rPr>
        <w:t xml:space="preserve">11 490 113,92 </w:t>
      </w:r>
      <w:r w:rsidRPr="008A7E3C">
        <w:rPr>
          <w:rFonts w:ascii="Arial" w:hAnsi="Arial" w:cs="Arial"/>
          <w:sz w:val="24"/>
        </w:rPr>
        <w:t>рублей;</w:t>
      </w:r>
    </w:p>
    <w:p w:rsidR="00624CA2" w:rsidRDefault="00624CA2" w:rsidP="00624CA2">
      <w:pPr>
        <w:ind w:firstLine="709"/>
        <w:jc w:val="both"/>
        <w:rPr>
          <w:rFonts w:ascii="Arial" w:hAnsi="Arial" w:cs="Arial"/>
          <w:sz w:val="24"/>
        </w:rPr>
      </w:pPr>
      <w:r w:rsidRPr="008A7E3C">
        <w:rPr>
          <w:rFonts w:ascii="Arial" w:hAnsi="Arial" w:cs="Arial"/>
          <w:sz w:val="24"/>
        </w:rPr>
        <w:t>2019 год –</w:t>
      </w:r>
      <w:r>
        <w:rPr>
          <w:rFonts w:ascii="Arial" w:hAnsi="Arial" w:cs="Arial"/>
          <w:sz w:val="24"/>
        </w:rPr>
        <w:t xml:space="preserve"> 11 892 267,91 </w:t>
      </w:r>
      <w:r w:rsidRPr="008A7E3C">
        <w:rPr>
          <w:rFonts w:ascii="Arial" w:hAnsi="Arial" w:cs="Arial"/>
          <w:sz w:val="24"/>
        </w:rPr>
        <w:t>рублей</w:t>
      </w:r>
      <w:r>
        <w:rPr>
          <w:rFonts w:ascii="Arial" w:hAnsi="Arial" w:cs="Arial"/>
          <w:sz w:val="24"/>
        </w:rPr>
        <w:t>;</w:t>
      </w:r>
    </w:p>
    <w:p w:rsidR="00624CA2" w:rsidRDefault="00624CA2" w:rsidP="00624CA2">
      <w:pPr>
        <w:ind w:firstLine="709"/>
        <w:jc w:val="both"/>
        <w:rPr>
          <w:rFonts w:ascii="Arial" w:hAnsi="Arial" w:cs="Arial"/>
          <w:sz w:val="24"/>
        </w:rPr>
      </w:pPr>
      <w:r w:rsidRPr="00E1562E">
        <w:rPr>
          <w:rFonts w:ascii="Arial" w:hAnsi="Arial" w:cs="Arial"/>
          <w:sz w:val="24"/>
        </w:rPr>
        <w:t>2020 год –</w:t>
      </w:r>
      <w:r>
        <w:rPr>
          <w:rFonts w:ascii="Arial" w:hAnsi="Arial" w:cs="Arial"/>
          <w:sz w:val="24"/>
        </w:rPr>
        <w:t xml:space="preserve"> 12 296 605,02 </w:t>
      </w:r>
      <w:r w:rsidRPr="00E1562E">
        <w:rPr>
          <w:rFonts w:ascii="Arial" w:hAnsi="Arial" w:cs="Arial"/>
          <w:sz w:val="24"/>
        </w:rPr>
        <w:t>рублей.</w:t>
      </w:r>
    </w:p>
    <w:p w:rsidR="00CA0ED3" w:rsidRDefault="00CA0ED3" w:rsidP="00624CA2">
      <w:pPr>
        <w:ind w:firstLine="709"/>
        <w:jc w:val="both"/>
        <w:rPr>
          <w:rFonts w:ascii="Arial" w:hAnsi="Arial" w:cs="Arial"/>
          <w:sz w:val="24"/>
        </w:rPr>
      </w:pPr>
    </w:p>
    <w:p w:rsidR="00CA0ED3" w:rsidRDefault="00CA0ED3" w:rsidP="00734A0A">
      <w:pPr>
        <w:ind w:firstLine="709"/>
        <w:jc w:val="both"/>
        <w:rPr>
          <w:rFonts w:ascii="Arial" w:hAnsi="Arial" w:cs="Arial"/>
          <w:sz w:val="24"/>
        </w:rPr>
      </w:pPr>
    </w:p>
    <w:p w:rsidR="00CA0ED3" w:rsidRDefault="00CA0ED3" w:rsidP="00734A0A">
      <w:pPr>
        <w:ind w:firstLine="709"/>
        <w:jc w:val="both"/>
        <w:rPr>
          <w:rFonts w:ascii="Arial" w:hAnsi="Arial" w:cs="Arial"/>
          <w:sz w:val="24"/>
        </w:rPr>
      </w:pPr>
    </w:p>
    <w:p w:rsidR="00CA0ED3" w:rsidRDefault="00CA0ED3" w:rsidP="00734A0A">
      <w:pPr>
        <w:ind w:firstLine="709"/>
        <w:jc w:val="both"/>
        <w:rPr>
          <w:rFonts w:ascii="Arial" w:hAnsi="Arial" w:cs="Arial"/>
          <w:sz w:val="24"/>
        </w:rPr>
      </w:pPr>
    </w:p>
    <w:p w:rsidR="00CA0ED3" w:rsidRDefault="00CA0ED3" w:rsidP="00734A0A">
      <w:pPr>
        <w:ind w:firstLine="709"/>
        <w:jc w:val="both"/>
        <w:rPr>
          <w:rFonts w:ascii="Arial" w:hAnsi="Arial" w:cs="Arial"/>
          <w:sz w:val="24"/>
        </w:rPr>
      </w:pPr>
    </w:p>
    <w:p w:rsidR="00CA0ED3" w:rsidRDefault="00CA0ED3" w:rsidP="00734A0A">
      <w:pPr>
        <w:ind w:firstLine="709"/>
        <w:jc w:val="both"/>
        <w:rPr>
          <w:rFonts w:ascii="Arial" w:hAnsi="Arial" w:cs="Arial"/>
          <w:sz w:val="24"/>
        </w:rPr>
      </w:pPr>
    </w:p>
    <w:p w:rsidR="00CA0ED3" w:rsidRDefault="00CA0ED3" w:rsidP="00734A0A">
      <w:pPr>
        <w:ind w:firstLine="709"/>
        <w:jc w:val="both"/>
        <w:rPr>
          <w:rFonts w:ascii="Arial" w:hAnsi="Arial" w:cs="Arial"/>
          <w:sz w:val="24"/>
        </w:rPr>
      </w:pPr>
    </w:p>
    <w:p w:rsidR="00CA0ED3" w:rsidRDefault="00CA0ED3" w:rsidP="00734A0A">
      <w:pPr>
        <w:ind w:firstLine="709"/>
        <w:jc w:val="both"/>
        <w:rPr>
          <w:rFonts w:ascii="Arial" w:hAnsi="Arial" w:cs="Arial"/>
          <w:sz w:val="24"/>
        </w:rPr>
      </w:pPr>
    </w:p>
    <w:p w:rsidR="00CA0ED3" w:rsidRDefault="00CA0ED3" w:rsidP="00734A0A">
      <w:pPr>
        <w:ind w:firstLine="709"/>
        <w:jc w:val="both"/>
        <w:rPr>
          <w:rFonts w:ascii="Arial" w:hAnsi="Arial" w:cs="Arial"/>
          <w:sz w:val="24"/>
        </w:rPr>
      </w:pPr>
    </w:p>
    <w:p w:rsidR="00CA0ED3" w:rsidRDefault="00CA0ED3" w:rsidP="00734A0A">
      <w:pPr>
        <w:ind w:firstLine="709"/>
        <w:jc w:val="both"/>
        <w:rPr>
          <w:rFonts w:ascii="Arial" w:hAnsi="Arial" w:cs="Arial"/>
          <w:sz w:val="24"/>
        </w:rPr>
      </w:pPr>
    </w:p>
    <w:p w:rsidR="00CA0ED3" w:rsidRDefault="00CA0ED3" w:rsidP="00734A0A">
      <w:pPr>
        <w:ind w:firstLine="709"/>
        <w:jc w:val="both"/>
        <w:rPr>
          <w:rFonts w:ascii="Arial" w:hAnsi="Arial" w:cs="Arial"/>
          <w:sz w:val="24"/>
        </w:rPr>
      </w:pPr>
    </w:p>
    <w:p w:rsidR="00CA0ED3" w:rsidRDefault="00CA0ED3" w:rsidP="00734A0A">
      <w:pPr>
        <w:ind w:firstLine="709"/>
        <w:jc w:val="both"/>
        <w:rPr>
          <w:rFonts w:ascii="Arial" w:hAnsi="Arial" w:cs="Arial"/>
          <w:sz w:val="24"/>
        </w:rPr>
      </w:pPr>
    </w:p>
    <w:p w:rsidR="00E759F8" w:rsidRPr="005B1927" w:rsidRDefault="00E759F8" w:rsidP="00734A0A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0"/>
        <w:gridCol w:w="4685"/>
      </w:tblGrid>
      <w:tr w:rsidR="00732CF3" w:rsidRPr="007F1EF3" w:rsidTr="00B022BE">
        <w:tc>
          <w:tcPr>
            <w:tcW w:w="4600" w:type="dxa"/>
          </w:tcPr>
          <w:p w:rsidR="00126CB7" w:rsidRPr="007F1EF3" w:rsidRDefault="00126CB7" w:rsidP="007F7C68">
            <w:pPr>
              <w:ind w:firstLine="709"/>
              <w:jc w:val="center"/>
              <w:rPr>
                <w:rFonts w:ascii="Arial" w:hAnsi="Arial" w:cs="Arial"/>
                <w:b/>
                <w:sz w:val="24"/>
              </w:rPr>
            </w:pPr>
          </w:p>
          <w:p w:rsidR="00126CB7" w:rsidRPr="007F1EF3" w:rsidRDefault="00126CB7" w:rsidP="007F7C68">
            <w:pPr>
              <w:ind w:firstLine="709"/>
              <w:jc w:val="center"/>
              <w:rPr>
                <w:rFonts w:ascii="Arial" w:hAnsi="Arial" w:cs="Arial"/>
                <w:b/>
                <w:sz w:val="24"/>
              </w:rPr>
            </w:pPr>
          </w:p>
          <w:p w:rsidR="00D8595A" w:rsidRPr="007F1EF3" w:rsidRDefault="00D8595A" w:rsidP="007F7C68">
            <w:pPr>
              <w:ind w:firstLine="709"/>
              <w:jc w:val="center"/>
              <w:rPr>
                <w:rFonts w:ascii="Arial" w:hAnsi="Arial" w:cs="Arial"/>
                <w:b/>
                <w:sz w:val="24"/>
              </w:rPr>
            </w:pPr>
          </w:p>
          <w:p w:rsidR="00D8595A" w:rsidRPr="007F1EF3" w:rsidRDefault="00D8595A" w:rsidP="007F7C68">
            <w:pPr>
              <w:ind w:firstLine="709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685" w:type="dxa"/>
          </w:tcPr>
          <w:p w:rsidR="00732CF3" w:rsidRPr="007F1EF3" w:rsidRDefault="0037339A" w:rsidP="0037339A">
            <w:pPr>
              <w:ind w:firstLine="709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  </w:t>
            </w:r>
            <w:r w:rsidR="00732CF3" w:rsidRPr="007F1EF3">
              <w:rPr>
                <w:rFonts w:ascii="Arial" w:hAnsi="Arial" w:cs="Arial"/>
                <w:sz w:val="24"/>
              </w:rPr>
              <w:t xml:space="preserve">Приложение № </w:t>
            </w:r>
            <w:r w:rsidR="006613DB" w:rsidRPr="007F1EF3">
              <w:rPr>
                <w:rFonts w:ascii="Arial" w:hAnsi="Arial" w:cs="Arial"/>
                <w:sz w:val="24"/>
              </w:rPr>
              <w:t>5</w:t>
            </w:r>
          </w:p>
          <w:p w:rsidR="0037339A" w:rsidRDefault="0037339A" w:rsidP="0037339A">
            <w:pPr>
              <w:ind w:firstLine="709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  </w:t>
            </w:r>
            <w:r w:rsidR="00732CF3" w:rsidRPr="007F1EF3">
              <w:rPr>
                <w:rFonts w:ascii="Arial" w:hAnsi="Arial" w:cs="Arial"/>
                <w:sz w:val="24"/>
              </w:rPr>
              <w:t xml:space="preserve">к Муниципальной программе </w:t>
            </w:r>
            <w:r>
              <w:rPr>
                <w:rFonts w:ascii="Arial" w:hAnsi="Arial" w:cs="Arial"/>
                <w:sz w:val="24"/>
              </w:rPr>
              <w:t xml:space="preserve">        </w:t>
            </w:r>
          </w:p>
          <w:p w:rsidR="0037339A" w:rsidRDefault="0037339A" w:rsidP="0037339A">
            <w:pPr>
              <w:ind w:firstLine="709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  </w:t>
            </w:r>
            <w:r w:rsidR="00732CF3" w:rsidRPr="007F1EF3">
              <w:rPr>
                <w:rFonts w:ascii="Arial" w:hAnsi="Arial" w:cs="Arial"/>
                <w:sz w:val="24"/>
              </w:rPr>
              <w:t xml:space="preserve">«Развитие образования </w:t>
            </w:r>
            <w:r w:rsidR="00EB1BAF" w:rsidRPr="007F1EF3">
              <w:rPr>
                <w:rFonts w:ascii="Arial" w:hAnsi="Arial" w:cs="Arial"/>
                <w:sz w:val="24"/>
              </w:rPr>
              <w:t>города</w:t>
            </w:r>
            <w:r w:rsidR="00732CF3" w:rsidRPr="007F1EF3">
              <w:rPr>
                <w:rFonts w:ascii="Arial" w:hAnsi="Arial" w:cs="Arial"/>
                <w:sz w:val="24"/>
              </w:rPr>
              <w:t xml:space="preserve"> </w:t>
            </w:r>
            <w:r>
              <w:rPr>
                <w:rFonts w:ascii="Arial" w:hAnsi="Arial" w:cs="Arial"/>
                <w:sz w:val="24"/>
              </w:rPr>
              <w:t xml:space="preserve">              </w:t>
            </w:r>
          </w:p>
          <w:p w:rsidR="00732CF3" w:rsidRPr="007F1EF3" w:rsidRDefault="0037339A" w:rsidP="0037339A">
            <w:pPr>
              <w:ind w:firstLine="709"/>
              <w:jc w:val="both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  </w:t>
            </w:r>
            <w:r w:rsidR="00732CF3" w:rsidRPr="007F1EF3">
              <w:rPr>
                <w:rFonts w:ascii="Arial" w:hAnsi="Arial" w:cs="Arial"/>
                <w:sz w:val="24"/>
              </w:rPr>
              <w:t>Бородино»</w:t>
            </w:r>
          </w:p>
        </w:tc>
      </w:tr>
    </w:tbl>
    <w:p w:rsidR="007F7C68" w:rsidRDefault="007F7C68" w:rsidP="007F7C68">
      <w:pPr>
        <w:ind w:firstLine="709"/>
        <w:jc w:val="center"/>
        <w:rPr>
          <w:rFonts w:ascii="Arial" w:hAnsi="Arial" w:cs="Arial"/>
          <w:b/>
          <w:kern w:val="32"/>
          <w:sz w:val="24"/>
        </w:rPr>
      </w:pPr>
    </w:p>
    <w:p w:rsidR="007F7C68" w:rsidRDefault="007F7C68" w:rsidP="007F7C68">
      <w:pPr>
        <w:ind w:firstLine="709"/>
        <w:jc w:val="center"/>
        <w:rPr>
          <w:rFonts w:ascii="Arial" w:hAnsi="Arial" w:cs="Arial"/>
          <w:b/>
          <w:kern w:val="32"/>
          <w:sz w:val="24"/>
        </w:rPr>
      </w:pPr>
    </w:p>
    <w:p w:rsidR="00E6627D" w:rsidRDefault="00E6627D" w:rsidP="007F7C68">
      <w:pPr>
        <w:ind w:firstLine="709"/>
        <w:jc w:val="center"/>
        <w:rPr>
          <w:rFonts w:ascii="Arial" w:hAnsi="Arial" w:cs="Arial"/>
          <w:b/>
          <w:kern w:val="32"/>
          <w:sz w:val="24"/>
        </w:rPr>
      </w:pPr>
    </w:p>
    <w:p w:rsidR="00E6627D" w:rsidRDefault="00E6627D" w:rsidP="007F7C68">
      <w:pPr>
        <w:ind w:firstLine="709"/>
        <w:jc w:val="center"/>
        <w:rPr>
          <w:rFonts w:ascii="Arial" w:hAnsi="Arial" w:cs="Arial"/>
          <w:b/>
          <w:kern w:val="32"/>
          <w:sz w:val="24"/>
        </w:rPr>
      </w:pPr>
    </w:p>
    <w:p w:rsidR="00732CF3" w:rsidRPr="007F1EF3" w:rsidRDefault="00732CF3" w:rsidP="00D06679">
      <w:pPr>
        <w:jc w:val="center"/>
        <w:rPr>
          <w:rFonts w:ascii="Arial" w:hAnsi="Arial" w:cs="Arial"/>
          <w:b/>
          <w:kern w:val="32"/>
          <w:sz w:val="24"/>
        </w:rPr>
      </w:pPr>
      <w:r w:rsidRPr="007F1EF3">
        <w:rPr>
          <w:rFonts w:ascii="Arial" w:hAnsi="Arial" w:cs="Arial"/>
          <w:b/>
          <w:kern w:val="32"/>
          <w:sz w:val="24"/>
        </w:rPr>
        <w:t xml:space="preserve">1. Паспорт </w:t>
      </w:r>
    </w:p>
    <w:p w:rsidR="00732CF3" w:rsidRDefault="00732CF3" w:rsidP="00D06679">
      <w:pPr>
        <w:jc w:val="center"/>
        <w:rPr>
          <w:rFonts w:ascii="Arial" w:hAnsi="Arial" w:cs="Arial"/>
          <w:b/>
          <w:kern w:val="32"/>
          <w:sz w:val="24"/>
        </w:rPr>
      </w:pPr>
      <w:r w:rsidRPr="007F1EF3">
        <w:rPr>
          <w:rFonts w:ascii="Arial" w:hAnsi="Arial" w:cs="Arial"/>
          <w:b/>
          <w:kern w:val="32"/>
          <w:sz w:val="24"/>
        </w:rPr>
        <w:t xml:space="preserve">подпрограммы 2 «Обеспечение реализации </w:t>
      </w:r>
      <w:r w:rsidR="006C3F8E" w:rsidRPr="007F1EF3">
        <w:rPr>
          <w:rFonts w:ascii="Arial" w:hAnsi="Arial" w:cs="Arial"/>
          <w:b/>
          <w:kern w:val="32"/>
          <w:sz w:val="24"/>
        </w:rPr>
        <w:t>Муниципальной</w:t>
      </w:r>
      <w:r w:rsidRPr="007F1EF3">
        <w:rPr>
          <w:rFonts w:ascii="Arial" w:hAnsi="Arial" w:cs="Arial"/>
          <w:b/>
          <w:kern w:val="32"/>
          <w:sz w:val="24"/>
        </w:rPr>
        <w:t xml:space="preserve"> программы </w:t>
      </w:r>
      <w:r w:rsidR="00DD2E5C">
        <w:rPr>
          <w:rFonts w:ascii="Arial" w:hAnsi="Arial" w:cs="Arial"/>
          <w:b/>
          <w:kern w:val="32"/>
          <w:sz w:val="24"/>
        </w:rPr>
        <w:t xml:space="preserve">                  </w:t>
      </w:r>
      <w:r w:rsidRPr="007F1EF3">
        <w:rPr>
          <w:rFonts w:ascii="Arial" w:hAnsi="Arial" w:cs="Arial"/>
          <w:b/>
          <w:kern w:val="32"/>
          <w:sz w:val="24"/>
        </w:rPr>
        <w:t>и прочие мероприятия</w:t>
      </w:r>
      <w:r w:rsidR="00813F53" w:rsidRPr="007F1EF3">
        <w:rPr>
          <w:rFonts w:ascii="Arial" w:hAnsi="Arial" w:cs="Arial"/>
          <w:b/>
          <w:kern w:val="32"/>
          <w:sz w:val="24"/>
        </w:rPr>
        <w:t xml:space="preserve"> в области образования</w:t>
      </w:r>
      <w:r w:rsidRPr="007F1EF3">
        <w:rPr>
          <w:rFonts w:ascii="Arial" w:hAnsi="Arial" w:cs="Arial"/>
          <w:b/>
          <w:kern w:val="32"/>
          <w:sz w:val="24"/>
        </w:rPr>
        <w:t xml:space="preserve">» </w:t>
      </w:r>
      <w:r w:rsidR="00EB1BAF" w:rsidRPr="007F1EF3">
        <w:rPr>
          <w:rFonts w:ascii="Arial" w:hAnsi="Arial" w:cs="Arial"/>
          <w:b/>
          <w:kern w:val="32"/>
          <w:sz w:val="24"/>
        </w:rPr>
        <w:t>Муниципальной программы «Развитие образования города Бородино»</w:t>
      </w:r>
    </w:p>
    <w:p w:rsidR="007F7C68" w:rsidRDefault="007F7C68" w:rsidP="00D06679">
      <w:pPr>
        <w:jc w:val="center"/>
        <w:rPr>
          <w:rFonts w:ascii="Arial" w:hAnsi="Arial" w:cs="Arial"/>
          <w:b/>
          <w:kern w:val="32"/>
          <w:sz w:val="24"/>
        </w:rPr>
      </w:pPr>
    </w:p>
    <w:p w:rsidR="00E6627D" w:rsidRPr="007F1EF3" w:rsidRDefault="00E6627D" w:rsidP="007F7C68">
      <w:pPr>
        <w:ind w:firstLine="709"/>
        <w:jc w:val="center"/>
        <w:rPr>
          <w:rFonts w:ascii="Arial" w:hAnsi="Arial" w:cs="Arial"/>
          <w:b/>
          <w:kern w:val="32"/>
          <w:sz w:val="24"/>
        </w:rPr>
      </w:pPr>
    </w:p>
    <w:tbl>
      <w:tblPr>
        <w:tblpPr w:leftFromText="180" w:rightFromText="180" w:vertAnchor="text" w:horzAnchor="margin" w:tblpXSpec="center" w:tblpY="255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3"/>
        <w:gridCol w:w="6379"/>
      </w:tblGrid>
      <w:tr w:rsidR="00732CF3" w:rsidRPr="007F1EF3">
        <w:trPr>
          <w:cantSplit/>
          <w:trHeight w:val="72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F3" w:rsidRPr="007F1EF3" w:rsidRDefault="00732CF3" w:rsidP="00F623FD">
            <w:pPr>
              <w:rPr>
                <w:rFonts w:ascii="Arial" w:hAnsi="Arial" w:cs="Arial"/>
                <w:sz w:val="24"/>
              </w:rPr>
            </w:pPr>
            <w:r w:rsidRPr="007F1EF3">
              <w:rPr>
                <w:rFonts w:ascii="Arial" w:hAnsi="Arial" w:cs="Arial"/>
                <w:sz w:val="24"/>
              </w:rPr>
              <w:t>Наименование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BAF" w:rsidRPr="007F1EF3" w:rsidRDefault="00732CF3" w:rsidP="00F623FD">
            <w:pPr>
              <w:ind w:firstLine="34"/>
              <w:jc w:val="center"/>
              <w:rPr>
                <w:rFonts w:ascii="Arial" w:hAnsi="Arial" w:cs="Arial"/>
                <w:sz w:val="24"/>
              </w:rPr>
            </w:pPr>
            <w:r w:rsidRPr="007F1EF3">
              <w:rPr>
                <w:rFonts w:ascii="Arial" w:hAnsi="Arial" w:cs="Arial"/>
                <w:kern w:val="32"/>
                <w:sz w:val="24"/>
              </w:rPr>
              <w:t xml:space="preserve">Обеспечение реализации </w:t>
            </w:r>
            <w:r w:rsidR="006C3F8E" w:rsidRPr="007F1EF3">
              <w:rPr>
                <w:rFonts w:ascii="Arial" w:hAnsi="Arial" w:cs="Arial"/>
                <w:kern w:val="32"/>
                <w:sz w:val="24"/>
              </w:rPr>
              <w:t>Муниципальной</w:t>
            </w:r>
            <w:r w:rsidRPr="007F1EF3">
              <w:rPr>
                <w:rFonts w:ascii="Arial" w:hAnsi="Arial" w:cs="Arial"/>
                <w:kern w:val="32"/>
                <w:sz w:val="24"/>
              </w:rPr>
              <w:t xml:space="preserve"> программы и прочие мероприятия</w:t>
            </w:r>
            <w:r w:rsidR="00813F53" w:rsidRPr="007F1EF3">
              <w:rPr>
                <w:rFonts w:ascii="Arial" w:hAnsi="Arial" w:cs="Arial"/>
                <w:kern w:val="32"/>
                <w:sz w:val="24"/>
              </w:rPr>
              <w:t xml:space="preserve"> в области образования</w:t>
            </w:r>
          </w:p>
        </w:tc>
      </w:tr>
      <w:tr w:rsidR="00732CF3" w:rsidRPr="007F1EF3">
        <w:trPr>
          <w:cantSplit/>
          <w:trHeight w:val="72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F3" w:rsidRDefault="00732CF3" w:rsidP="00F623FD">
            <w:pPr>
              <w:rPr>
                <w:rFonts w:ascii="Arial" w:hAnsi="Arial" w:cs="Arial"/>
                <w:sz w:val="24"/>
              </w:rPr>
            </w:pPr>
            <w:r w:rsidRPr="007F1EF3">
              <w:rPr>
                <w:rFonts w:ascii="Arial" w:hAnsi="Arial" w:cs="Arial"/>
                <w:sz w:val="24"/>
              </w:rPr>
              <w:t xml:space="preserve">Наименование </w:t>
            </w:r>
            <w:r w:rsidR="006C3F8E" w:rsidRPr="007F1EF3">
              <w:rPr>
                <w:rFonts w:ascii="Arial" w:hAnsi="Arial" w:cs="Arial"/>
                <w:sz w:val="24"/>
              </w:rPr>
              <w:t>Муниципаль</w:t>
            </w:r>
            <w:r w:rsidRPr="007F1EF3">
              <w:rPr>
                <w:rFonts w:ascii="Arial" w:hAnsi="Arial" w:cs="Arial"/>
                <w:sz w:val="24"/>
              </w:rPr>
              <w:t>ной программы, в рамках которой реализуется подпрограмма</w:t>
            </w:r>
          </w:p>
          <w:p w:rsidR="00BE1801" w:rsidRPr="007F1EF3" w:rsidRDefault="00BE1801" w:rsidP="00F623FD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F3" w:rsidRPr="007F1EF3" w:rsidRDefault="00732CF3" w:rsidP="00F623FD">
            <w:pPr>
              <w:ind w:firstLine="34"/>
              <w:jc w:val="center"/>
              <w:rPr>
                <w:rFonts w:ascii="Arial" w:hAnsi="Arial" w:cs="Arial"/>
                <w:sz w:val="24"/>
              </w:rPr>
            </w:pPr>
            <w:r w:rsidRPr="007F1EF3">
              <w:rPr>
                <w:rFonts w:ascii="Arial" w:hAnsi="Arial" w:cs="Arial"/>
                <w:sz w:val="24"/>
              </w:rPr>
              <w:t xml:space="preserve">Развитие образования </w:t>
            </w:r>
            <w:r w:rsidR="006C3F8E" w:rsidRPr="007F1EF3">
              <w:rPr>
                <w:rFonts w:ascii="Arial" w:hAnsi="Arial" w:cs="Arial"/>
                <w:sz w:val="24"/>
              </w:rPr>
              <w:t>города Бородино</w:t>
            </w:r>
          </w:p>
        </w:tc>
      </w:tr>
      <w:tr w:rsidR="00732CF3" w:rsidRPr="007F1EF3">
        <w:trPr>
          <w:cantSplit/>
          <w:trHeight w:val="72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F3" w:rsidRDefault="00D56CDD" w:rsidP="00F623FD">
            <w:pPr>
              <w:rPr>
                <w:rFonts w:ascii="Arial" w:hAnsi="Arial" w:cs="Arial"/>
                <w:sz w:val="24"/>
              </w:rPr>
            </w:pPr>
            <w:r w:rsidRPr="00A50DEF">
              <w:rPr>
                <w:rFonts w:ascii="Arial" w:hAnsi="Arial" w:cs="Arial"/>
                <w:sz w:val="24"/>
              </w:rPr>
              <w:t xml:space="preserve">Соисполнитель </w:t>
            </w:r>
            <w:r w:rsidR="006B47E2" w:rsidRPr="00A50DEF">
              <w:rPr>
                <w:rFonts w:ascii="Arial" w:hAnsi="Arial" w:cs="Arial"/>
                <w:sz w:val="24"/>
              </w:rPr>
              <w:t>Муниципальной</w:t>
            </w:r>
            <w:r w:rsidR="006B47E2" w:rsidRPr="007F1EF3">
              <w:rPr>
                <w:rFonts w:ascii="Arial" w:hAnsi="Arial" w:cs="Arial"/>
                <w:sz w:val="24"/>
              </w:rPr>
              <w:t xml:space="preserve"> программы, реализующий настоящую  подпрограмму (далее </w:t>
            </w:r>
            <w:proofErr w:type="gramStart"/>
            <w:r w:rsidR="009C61DA">
              <w:rPr>
                <w:rFonts w:ascii="Arial" w:hAnsi="Arial" w:cs="Arial"/>
                <w:sz w:val="24"/>
              </w:rPr>
              <w:t>-</w:t>
            </w:r>
            <w:r w:rsidR="006B47E2" w:rsidRPr="007F1EF3">
              <w:rPr>
                <w:rFonts w:ascii="Arial" w:hAnsi="Arial" w:cs="Arial"/>
                <w:sz w:val="24"/>
              </w:rPr>
              <w:t>и</w:t>
            </w:r>
            <w:proofErr w:type="gramEnd"/>
            <w:r w:rsidR="006B47E2" w:rsidRPr="007F1EF3">
              <w:rPr>
                <w:rFonts w:ascii="Arial" w:hAnsi="Arial" w:cs="Arial"/>
                <w:sz w:val="24"/>
              </w:rPr>
              <w:t>сполнитель подпрограммы)</w:t>
            </w:r>
          </w:p>
          <w:p w:rsidR="00BE1801" w:rsidRPr="007F1EF3" w:rsidRDefault="00BE1801" w:rsidP="00F623FD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F3" w:rsidRPr="007F1EF3" w:rsidRDefault="00D8595A" w:rsidP="00F623FD">
            <w:pPr>
              <w:pStyle w:val="1"/>
              <w:ind w:firstLine="34"/>
              <w:jc w:val="center"/>
              <w:rPr>
                <w:rFonts w:ascii="Arial" w:hAnsi="Arial" w:cs="Arial"/>
                <w:b w:val="0"/>
              </w:rPr>
            </w:pPr>
            <w:r w:rsidRPr="007F1EF3">
              <w:rPr>
                <w:rFonts w:ascii="Arial" w:hAnsi="Arial" w:cs="Arial"/>
                <w:b w:val="0"/>
              </w:rPr>
              <w:t>Отдел образования администрации города Бородино</w:t>
            </w:r>
          </w:p>
        </w:tc>
      </w:tr>
      <w:tr w:rsidR="00A50DEF" w:rsidRPr="007F1EF3">
        <w:trPr>
          <w:cantSplit/>
          <w:trHeight w:val="72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EF" w:rsidRPr="000E7B68" w:rsidRDefault="00A50DEF" w:rsidP="00F623FD">
            <w:pPr>
              <w:rPr>
                <w:rFonts w:ascii="Arial" w:hAnsi="Arial" w:cs="Arial"/>
                <w:sz w:val="24"/>
                <w:highlight w:val="yellow"/>
              </w:rPr>
            </w:pPr>
            <w:r w:rsidRPr="00A50DEF">
              <w:rPr>
                <w:rFonts w:ascii="Arial" w:hAnsi="Arial" w:cs="Arial"/>
                <w:sz w:val="24"/>
              </w:rPr>
              <w:t>Исполнители мероприятий подпрограммы</w:t>
            </w:r>
            <w:r w:rsidR="00165083">
              <w:rPr>
                <w:rFonts w:ascii="Arial" w:hAnsi="Arial" w:cs="Arial"/>
                <w:sz w:val="24"/>
              </w:rPr>
              <w:t xml:space="preserve"> (ГРБС)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DEF" w:rsidRPr="007F1EF3" w:rsidRDefault="00A50DEF" w:rsidP="00F623FD">
            <w:pPr>
              <w:pStyle w:val="1"/>
              <w:ind w:firstLine="34"/>
              <w:jc w:val="center"/>
              <w:rPr>
                <w:rFonts w:ascii="Arial" w:hAnsi="Arial" w:cs="Arial"/>
                <w:b w:val="0"/>
              </w:rPr>
            </w:pPr>
            <w:r w:rsidRPr="007F1EF3">
              <w:rPr>
                <w:rFonts w:ascii="Arial" w:hAnsi="Arial" w:cs="Arial"/>
                <w:b w:val="0"/>
              </w:rPr>
              <w:t>Отдел образования администрации города Бородино</w:t>
            </w:r>
          </w:p>
        </w:tc>
      </w:tr>
      <w:tr w:rsidR="00732CF3" w:rsidRPr="007F1EF3">
        <w:trPr>
          <w:cantSplit/>
          <w:trHeight w:val="72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F3" w:rsidRPr="007F1EF3" w:rsidRDefault="00732CF3" w:rsidP="00F623FD">
            <w:pPr>
              <w:rPr>
                <w:rFonts w:ascii="Arial" w:hAnsi="Arial" w:cs="Arial"/>
                <w:sz w:val="24"/>
              </w:rPr>
            </w:pPr>
            <w:r w:rsidRPr="007F1EF3">
              <w:rPr>
                <w:rFonts w:ascii="Arial" w:hAnsi="Arial" w:cs="Arial"/>
                <w:sz w:val="24"/>
              </w:rPr>
              <w:t>Цель и задачи  подпрограммы</w:t>
            </w:r>
          </w:p>
          <w:p w:rsidR="0065668D" w:rsidRDefault="0065668D" w:rsidP="0065668D">
            <w:pPr>
              <w:snapToGrid w:val="0"/>
              <w:rPr>
                <w:rFonts w:ascii="Arial" w:hAnsi="Arial" w:cs="Arial"/>
                <w:sz w:val="24"/>
              </w:rPr>
            </w:pPr>
            <w:proofErr w:type="gramStart"/>
            <w:r>
              <w:rPr>
                <w:rFonts w:ascii="Arial" w:hAnsi="Arial" w:cs="Arial"/>
                <w:sz w:val="24"/>
              </w:rPr>
              <w:t xml:space="preserve">(цель подпрограммы направлена на достижение одной </w:t>
            </w:r>
            <w:proofErr w:type="gramEnd"/>
          </w:p>
          <w:p w:rsidR="00732CF3" w:rsidRPr="007F1EF3" w:rsidRDefault="0065668D" w:rsidP="0065668D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из задач М</w:t>
            </w:r>
            <w:r w:rsidRPr="005B1927">
              <w:rPr>
                <w:rFonts w:ascii="Arial" w:hAnsi="Arial" w:cs="Arial"/>
                <w:sz w:val="24"/>
              </w:rPr>
              <w:t>униципальной программы</w:t>
            </w:r>
            <w:r>
              <w:rPr>
                <w:rFonts w:ascii="Arial" w:hAnsi="Arial" w:cs="Arial"/>
                <w:sz w:val="24"/>
              </w:rPr>
              <w:t>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F3" w:rsidRPr="007F1EF3" w:rsidRDefault="00732CF3" w:rsidP="00F623FD">
            <w:pPr>
              <w:ind w:firstLine="34"/>
              <w:rPr>
                <w:rFonts w:ascii="Arial" w:hAnsi="Arial" w:cs="Arial"/>
                <w:sz w:val="24"/>
              </w:rPr>
            </w:pPr>
            <w:r w:rsidRPr="007F1EF3">
              <w:rPr>
                <w:rFonts w:ascii="Arial" w:hAnsi="Arial" w:cs="Arial"/>
                <w:sz w:val="24"/>
              </w:rPr>
              <w:t>Цель: создание условий для э</w:t>
            </w:r>
            <w:r w:rsidR="006C3F8E" w:rsidRPr="007F1EF3">
              <w:rPr>
                <w:rFonts w:ascii="Arial" w:hAnsi="Arial" w:cs="Arial"/>
                <w:sz w:val="24"/>
              </w:rPr>
              <w:t>ффективного управления отраслью</w:t>
            </w:r>
          </w:p>
          <w:p w:rsidR="00732CF3" w:rsidRPr="007F1EF3" w:rsidRDefault="00732CF3" w:rsidP="00F623FD">
            <w:pPr>
              <w:ind w:firstLine="34"/>
              <w:jc w:val="both"/>
              <w:rPr>
                <w:rFonts w:ascii="Arial" w:hAnsi="Arial" w:cs="Arial"/>
                <w:sz w:val="24"/>
              </w:rPr>
            </w:pPr>
            <w:r w:rsidRPr="007F1EF3">
              <w:rPr>
                <w:rFonts w:ascii="Arial" w:hAnsi="Arial" w:cs="Arial"/>
                <w:sz w:val="24"/>
              </w:rPr>
              <w:t>Задач</w:t>
            </w:r>
            <w:r w:rsidR="002A7C29" w:rsidRPr="007F1EF3">
              <w:rPr>
                <w:rFonts w:ascii="Arial" w:hAnsi="Arial" w:cs="Arial"/>
                <w:sz w:val="24"/>
              </w:rPr>
              <w:t>а</w:t>
            </w:r>
            <w:r w:rsidRPr="007F1EF3">
              <w:rPr>
                <w:rFonts w:ascii="Arial" w:hAnsi="Arial" w:cs="Arial"/>
                <w:sz w:val="24"/>
              </w:rPr>
              <w:t>:</w:t>
            </w:r>
          </w:p>
          <w:p w:rsidR="00391940" w:rsidRDefault="00732CF3" w:rsidP="00391940">
            <w:pPr>
              <w:ind w:firstLine="34"/>
              <w:rPr>
                <w:rFonts w:ascii="Arial" w:hAnsi="Arial" w:cs="Arial"/>
                <w:sz w:val="24"/>
              </w:rPr>
            </w:pPr>
            <w:r w:rsidRPr="007F1EF3">
              <w:rPr>
                <w:rFonts w:ascii="Arial" w:hAnsi="Arial" w:cs="Arial"/>
                <w:sz w:val="24"/>
              </w:rPr>
              <w:t xml:space="preserve">Организация деятельности </w:t>
            </w:r>
            <w:r w:rsidR="006C3F8E" w:rsidRPr="007F1EF3">
              <w:rPr>
                <w:rFonts w:ascii="Arial" w:hAnsi="Arial" w:cs="Arial"/>
                <w:sz w:val="24"/>
              </w:rPr>
              <w:t>Отдела образования</w:t>
            </w:r>
            <w:r w:rsidR="009A076D">
              <w:rPr>
                <w:rFonts w:ascii="Arial" w:hAnsi="Arial" w:cs="Arial"/>
                <w:sz w:val="24"/>
              </w:rPr>
              <w:t xml:space="preserve"> </w:t>
            </w:r>
          </w:p>
          <w:p w:rsidR="00391940" w:rsidRDefault="009A076D" w:rsidP="00391940">
            <w:pPr>
              <w:ind w:firstLine="34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и учреждения</w:t>
            </w:r>
            <w:r w:rsidR="00CE41F2" w:rsidRPr="007F1EF3">
              <w:rPr>
                <w:rFonts w:ascii="Arial" w:hAnsi="Arial" w:cs="Arial"/>
                <w:sz w:val="24"/>
              </w:rPr>
              <w:t xml:space="preserve">, </w:t>
            </w:r>
            <w:r w:rsidR="00732CF3" w:rsidRPr="007F1EF3">
              <w:rPr>
                <w:rFonts w:ascii="Arial" w:hAnsi="Arial" w:cs="Arial"/>
                <w:sz w:val="24"/>
              </w:rPr>
              <w:t>обеспечивающ</w:t>
            </w:r>
            <w:r w:rsidR="006B47E2" w:rsidRPr="007F1EF3">
              <w:rPr>
                <w:rFonts w:ascii="Arial" w:hAnsi="Arial" w:cs="Arial"/>
                <w:sz w:val="24"/>
              </w:rPr>
              <w:t>его</w:t>
            </w:r>
            <w:r w:rsidR="00732CF3" w:rsidRPr="007F1EF3">
              <w:rPr>
                <w:rFonts w:ascii="Arial" w:hAnsi="Arial" w:cs="Arial"/>
                <w:sz w:val="24"/>
              </w:rPr>
              <w:t xml:space="preserve"> деятельность образовательных учреждений, </w:t>
            </w:r>
            <w:proofErr w:type="gramStart"/>
            <w:r w:rsidR="00732CF3" w:rsidRPr="007F1EF3">
              <w:rPr>
                <w:rFonts w:ascii="Arial" w:hAnsi="Arial" w:cs="Arial"/>
                <w:sz w:val="24"/>
              </w:rPr>
              <w:t>направленн</w:t>
            </w:r>
            <w:r w:rsidR="00CE41F2" w:rsidRPr="007F1EF3">
              <w:rPr>
                <w:rFonts w:ascii="Arial" w:hAnsi="Arial" w:cs="Arial"/>
                <w:sz w:val="24"/>
              </w:rPr>
              <w:t>ой</w:t>
            </w:r>
            <w:proofErr w:type="gramEnd"/>
            <w:r w:rsidR="00CE41F2" w:rsidRPr="007F1EF3">
              <w:rPr>
                <w:rFonts w:ascii="Arial" w:hAnsi="Arial" w:cs="Arial"/>
                <w:sz w:val="24"/>
              </w:rPr>
              <w:t xml:space="preserve"> </w:t>
            </w:r>
          </w:p>
          <w:p w:rsidR="00732CF3" w:rsidRDefault="00732CF3" w:rsidP="00391940">
            <w:pPr>
              <w:ind w:firstLine="34"/>
              <w:rPr>
                <w:rFonts w:ascii="Arial" w:hAnsi="Arial" w:cs="Arial"/>
                <w:sz w:val="24"/>
              </w:rPr>
            </w:pPr>
            <w:r w:rsidRPr="007F1EF3">
              <w:rPr>
                <w:rFonts w:ascii="Arial" w:hAnsi="Arial" w:cs="Arial"/>
                <w:sz w:val="24"/>
              </w:rPr>
              <w:t xml:space="preserve">на </w:t>
            </w:r>
            <w:r w:rsidR="006C3F8E" w:rsidRPr="007F1EF3">
              <w:rPr>
                <w:rFonts w:ascii="Arial" w:hAnsi="Arial" w:cs="Arial"/>
                <w:sz w:val="24"/>
              </w:rPr>
              <w:t>эффективное управление отраслью</w:t>
            </w:r>
          </w:p>
          <w:p w:rsidR="00D06679" w:rsidRPr="007F1EF3" w:rsidRDefault="00D06679" w:rsidP="00F623FD">
            <w:pPr>
              <w:ind w:firstLine="34"/>
              <w:jc w:val="both"/>
              <w:rPr>
                <w:rFonts w:ascii="Arial" w:hAnsi="Arial" w:cs="Arial"/>
                <w:sz w:val="24"/>
              </w:rPr>
            </w:pPr>
          </w:p>
        </w:tc>
      </w:tr>
      <w:tr w:rsidR="00732CF3" w:rsidRPr="007F1EF3">
        <w:trPr>
          <w:cantSplit/>
          <w:trHeight w:val="72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F3" w:rsidRPr="007F1EF3" w:rsidRDefault="00732CF3" w:rsidP="00F623FD">
            <w:pPr>
              <w:rPr>
                <w:rFonts w:ascii="Arial" w:hAnsi="Arial" w:cs="Arial"/>
                <w:sz w:val="24"/>
              </w:rPr>
            </w:pPr>
            <w:r w:rsidRPr="007F1EF3">
              <w:rPr>
                <w:rFonts w:ascii="Arial" w:hAnsi="Arial" w:cs="Arial"/>
                <w:sz w:val="24"/>
              </w:rPr>
              <w:t>Целевые индикаторы подпрограммы</w:t>
            </w:r>
            <w:r w:rsidR="00A709B2">
              <w:rPr>
                <w:rFonts w:ascii="Arial" w:hAnsi="Arial" w:cs="Arial"/>
                <w:sz w:val="24"/>
              </w:rPr>
              <w:t xml:space="preserve"> (соответствующие поставленным целям </w:t>
            </w:r>
            <w:r w:rsidR="00A709B2" w:rsidRPr="005B1927">
              <w:rPr>
                <w:rFonts w:ascii="Arial" w:hAnsi="Arial" w:cs="Arial"/>
                <w:sz w:val="24"/>
              </w:rPr>
              <w:t>подпрограммы</w:t>
            </w:r>
            <w:r w:rsidR="00A709B2">
              <w:rPr>
                <w:rFonts w:ascii="Arial" w:hAnsi="Arial" w:cs="Arial"/>
                <w:sz w:val="24"/>
              </w:rPr>
              <w:t>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F3" w:rsidRPr="007F1EF3" w:rsidRDefault="00732CF3" w:rsidP="004B2665">
            <w:pPr>
              <w:ind w:firstLine="34"/>
              <w:jc w:val="both"/>
              <w:rPr>
                <w:rFonts w:ascii="Arial" w:hAnsi="Arial" w:cs="Arial"/>
                <w:sz w:val="24"/>
              </w:rPr>
            </w:pPr>
            <w:r w:rsidRPr="007F1EF3">
              <w:rPr>
                <w:rFonts w:ascii="Arial" w:hAnsi="Arial" w:cs="Arial"/>
                <w:sz w:val="24"/>
              </w:rPr>
              <w:t xml:space="preserve">Целевые индикаторы, показатели подпрограммы представлены в приложении </w:t>
            </w:r>
            <w:r w:rsidR="007329F5">
              <w:rPr>
                <w:rFonts w:ascii="Arial" w:hAnsi="Arial" w:cs="Arial"/>
                <w:sz w:val="24"/>
              </w:rPr>
              <w:t xml:space="preserve">№ </w:t>
            </w:r>
            <w:r w:rsidR="00910292" w:rsidRPr="007F1EF3">
              <w:rPr>
                <w:rFonts w:ascii="Arial" w:hAnsi="Arial" w:cs="Arial"/>
                <w:sz w:val="24"/>
              </w:rPr>
              <w:t>1</w:t>
            </w:r>
            <w:r w:rsidRPr="007F1EF3">
              <w:rPr>
                <w:rFonts w:ascii="Arial" w:hAnsi="Arial" w:cs="Arial"/>
                <w:sz w:val="24"/>
              </w:rPr>
              <w:t xml:space="preserve"> к </w:t>
            </w:r>
            <w:r w:rsidR="004B2665">
              <w:rPr>
                <w:rFonts w:ascii="Arial" w:hAnsi="Arial" w:cs="Arial"/>
                <w:sz w:val="24"/>
              </w:rPr>
              <w:t>п</w:t>
            </w:r>
            <w:r w:rsidRPr="007F1EF3">
              <w:rPr>
                <w:rFonts w:ascii="Arial" w:hAnsi="Arial" w:cs="Arial"/>
                <w:sz w:val="24"/>
              </w:rPr>
              <w:t>одпрограмме</w:t>
            </w:r>
          </w:p>
        </w:tc>
      </w:tr>
      <w:tr w:rsidR="00732CF3" w:rsidRPr="007F1EF3">
        <w:trPr>
          <w:cantSplit/>
          <w:trHeight w:val="72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F3" w:rsidRPr="007F1EF3" w:rsidRDefault="00732CF3" w:rsidP="00F623FD">
            <w:pPr>
              <w:rPr>
                <w:rFonts w:ascii="Arial" w:hAnsi="Arial" w:cs="Arial"/>
                <w:sz w:val="24"/>
              </w:rPr>
            </w:pPr>
            <w:r w:rsidRPr="007F1EF3">
              <w:rPr>
                <w:rFonts w:ascii="Arial" w:hAnsi="Arial" w:cs="Arial"/>
                <w:sz w:val="24"/>
              </w:rPr>
              <w:t>Сроки реализации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F3" w:rsidRPr="007F1EF3" w:rsidRDefault="00DF0A7E" w:rsidP="00F623FD">
            <w:pPr>
              <w:ind w:firstLine="34"/>
              <w:jc w:val="both"/>
              <w:rPr>
                <w:rFonts w:ascii="Arial" w:hAnsi="Arial" w:cs="Arial"/>
                <w:bCs/>
                <w:sz w:val="24"/>
              </w:rPr>
            </w:pPr>
            <w:r w:rsidRPr="007F1EF3">
              <w:rPr>
                <w:rFonts w:ascii="Arial" w:hAnsi="Arial" w:cs="Arial"/>
                <w:bCs/>
                <w:sz w:val="24"/>
              </w:rPr>
              <w:t xml:space="preserve">2014 год; </w:t>
            </w:r>
            <w:r w:rsidR="00732CF3" w:rsidRPr="007F1EF3">
              <w:rPr>
                <w:rFonts w:ascii="Arial" w:hAnsi="Arial" w:cs="Arial"/>
                <w:bCs/>
                <w:sz w:val="24"/>
              </w:rPr>
              <w:t>201</w:t>
            </w:r>
            <w:r w:rsidR="006B47E2" w:rsidRPr="007F1EF3">
              <w:rPr>
                <w:rFonts w:ascii="Arial" w:hAnsi="Arial" w:cs="Arial"/>
                <w:bCs/>
                <w:sz w:val="24"/>
              </w:rPr>
              <w:t xml:space="preserve">5 год; 2016 год; </w:t>
            </w:r>
            <w:r w:rsidR="00732CF3" w:rsidRPr="007F1EF3">
              <w:rPr>
                <w:rFonts w:ascii="Arial" w:hAnsi="Arial" w:cs="Arial"/>
                <w:bCs/>
                <w:sz w:val="24"/>
              </w:rPr>
              <w:t>201</w:t>
            </w:r>
            <w:r w:rsidR="00CF479B" w:rsidRPr="007F1EF3">
              <w:rPr>
                <w:rFonts w:ascii="Arial" w:hAnsi="Arial" w:cs="Arial"/>
                <w:bCs/>
                <w:sz w:val="24"/>
              </w:rPr>
              <w:t>7</w:t>
            </w:r>
            <w:r w:rsidR="00732CF3" w:rsidRPr="007F1EF3">
              <w:rPr>
                <w:rFonts w:ascii="Arial" w:hAnsi="Arial" w:cs="Arial"/>
                <w:bCs/>
                <w:sz w:val="24"/>
              </w:rPr>
              <w:t xml:space="preserve"> год</w:t>
            </w:r>
            <w:r w:rsidR="006B47E2" w:rsidRPr="007F1EF3">
              <w:rPr>
                <w:rFonts w:ascii="Arial" w:hAnsi="Arial" w:cs="Arial"/>
                <w:bCs/>
                <w:sz w:val="24"/>
              </w:rPr>
              <w:t>; 2018 год</w:t>
            </w:r>
            <w:r w:rsidR="00AF493B" w:rsidRPr="007F1EF3">
              <w:rPr>
                <w:rFonts w:ascii="Arial" w:hAnsi="Arial" w:cs="Arial"/>
                <w:bCs/>
                <w:sz w:val="24"/>
              </w:rPr>
              <w:t>;</w:t>
            </w:r>
          </w:p>
          <w:p w:rsidR="00AF493B" w:rsidRPr="007F1EF3" w:rsidRDefault="00AF493B" w:rsidP="00F623FD">
            <w:pPr>
              <w:ind w:firstLine="34"/>
              <w:jc w:val="both"/>
              <w:rPr>
                <w:rFonts w:ascii="Arial" w:hAnsi="Arial" w:cs="Arial"/>
                <w:bCs/>
                <w:sz w:val="24"/>
              </w:rPr>
            </w:pPr>
            <w:r w:rsidRPr="007F1EF3">
              <w:rPr>
                <w:rFonts w:ascii="Arial" w:hAnsi="Arial" w:cs="Arial"/>
                <w:sz w:val="24"/>
              </w:rPr>
              <w:t>2019 год</w:t>
            </w:r>
            <w:r w:rsidR="0059534B">
              <w:rPr>
                <w:rFonts w:ascii="Arial" w:hAnsi="Arial" w:cs="Arial"/>
                <w:sz w:val="24"/>
              </w:rPr>
              <w:t xml:space="preserve">; </w:t>
            </w:r>
            <w:r w:rsidR="0059534B" w:rsidRPr="00280BBF">
              <w:rPr>
                <w:rFonts w:ascii="Arial" w:hAnsi="Arial" w:cs="Arial"/>
                <w:sz w:val="24"/>
              </w:rPr>
              <w:t>2020 год</w:t>
            </w:r>
            <w:r w:rsidRPr="007F1EF3">
              <w:rPr>
                <w:rFonts w:ascii="Arial" w:hAnsi="Arial" w:cs="Arial"/>
                <w:sz w:val="24"/>
              </w:rPr>
              <w:t xml:space="preserve"> </w:t>
            </w:r>
          </w:p>
        </w:tc>
      </w:tr>
      <w:tr w:rsidR="00732CF3" w:rsidRPr="007F1EF3">
        <w:trPr>
          <w:cantSplit/>
          <w:trHeight w:val="410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F3" w:rsidRDefault="00732CF3" w:rsidP="00E6627D">
            <w:pPr>
              <w:rPr>
                <w:rFonts w:ascii="Arial" w:hAnsi="Arial" w:cs="Arial"/>
                <w:iCs/>
                <w:sz w:val="24"/>
              </w:rPr>
            </w:pPr>
            <w:r w:rsidRPr="007F1EF3">
              <w:rPr>
                <w:rFonts w:ascii="Arial" w:hAnsi="Arial" w:cs="Arial"/>
                <w:iCs/>
                <w:sz w:val="24"/>
              </w:rPr>
              <w:t>Объемы и источники финансирования подпрограммы</w:t>
            </w:r>
          </w:p>
          <w:p w:rsidR="002F161E" w:rsidRDefault="002F161E" w:rsidP="002F16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lang w:eastAsia="ru-RU"/>
              </w:rPr>
            </w:pPr>
            <w:r>
              <w:rPr>
                <w:rFonts w:ascii="Arial" w:hAnsi="Arial" w:cs="Arial"/>
                <w:sz w:val="24"/>
                <w:lang w:eastAsia="ru-RU"/>
              </w:rPr>
              <w:t xml:space="preserve">на период </w:t>
            </w:r>
          </w:p>
          <w:p w:rsidR="002F161E" w:rsidRDefault="002F161E" w:rsidP="002F16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lang w:eastAsia="ru-RU"/>
              </w:rPr>
            </w:pPr>
            <w:r>
              <w:rPr>
                <w:rFonts w:ascii="Arial" w:hAnsi="Arial" w:cs="Arial"/>
                <w:sz w:val="24"/>
                <w:lang w:eastAsia="ru-RU"/>
              </w:rPr>
              <w:t xml:space="preserve">действия подпрограммы </w:t>
            </w:r>
          </w:p>
          <w:p w:rsidR="002F161E" w:rsidRDefault="002F161E" w:rsidP="002F16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lang w:eastAsia="ru-RU"/>
              </w:rPr>
            </w:pPr>
            <w:r>
              <w:rPr>
                <w:rFonts w:ascii="Arial" w:hAnsi="Arial" w:cs="Arial"/>
                <w:sz w:val="24"/>
                <w:lang w:eastAsia="ru-RU"/>
              </w:rPr>
              <w:t xml:space="preserve">с указанием </w:t>
            </w:r>
          </w:p>
          <w:p w:rsidR="002F161E" w:rsidRDefault="002F161E" w:rsidP="002F161E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lang w:eastAsia="ru-RU"/>
              </w:rPr>
            </w:pPr>
            <w:r>
              <w:rPr>
                <w:rFonts w:ascii="Arial" w:hAnsi="Arial" w:cs="Arial"/>
                <w:sz w:val="24"/>
                <w:lang w:eastAsia="ru-RU"/>
              </w:rPr>
              <w:t xml:space="preserve">на источники финансирования </w:t>
            </w:r>
          </w:p>
          <w:p w:rsidR="002F161E" w:rsidRPr="007F1EF3" w:rsidRDefault="002F161E" w:rsidP="002F161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  <w:lang w:eastAsia="ru-RU"/>
              </w:rPr>
              <w:t xml:space="preserve">по годам реализации подпрограммы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F3" w:rsidRPr="007F1EF3" w:rsidRDefault="00732CF3" w:rsidP="00541D50">
            <w:pPr>
              <w:jc w:val="both"/>
              <w:rPr>
                <w:rFonts w:ascii="Arial" w:hAnsi="Arial" w:cs="Arial"/>
                <w:sz w:val="24"/>
              </w:rPr>
            </w:pPr>
            <w:r w:rsidRPr="007F1EF3">
              <w:rPr>
                <w:rFonts w:ascii="Arial" w:hAnsi="Arial" w:cs="Arial"/>
                <w:sz w:val="24"/>
              </w:rPr>
              <w:t>Подпрограмма финансируется за счет средств</w:t>
            </w:r>
            <w:r w:rsidR="00AF489F" w:rsidRPr="007F1EF3">
              <w:rPr>
                <w:rFonts w:ascii="Arial" w:hAnsi="Arial" w:cs="Arial"/>
                <w:sz w:val="24"/>
              </w:rPr>
              <w:t xml:space="preserve"> местного</w:t>
            </w:r>
            <w:r w:rsidR="00D70C8A" w:rsidRPr="007F1EF3">
              <w:rPr>
                <w:rFonts w:ascii="Arial" w:hAnsi="Arial" w:cs="Arial"/>
                <w:sz w:val="24"/>
              </w:rPr>
              <w:t xml:space="preserve"> и </w:t>
            </w:r>
            <w:r w:rsidRPr="007F1EF3">
              <w:rPr>
                <w:rFonts w:ascii="Arial" w:hAnsi="Arial" w:cs="Arial"/>
                <w:sz w:val="24"/>
              </w:rPr>
              <w:t xml:space="preserve"> к</w:t>
            </w:r>
            <w:r w:rsidR="00AF489F" w:rsidRPr="007F1EF3">
              <w:rPr>
                <w:rFonts w:ascii="Arial" w:hAnsi="Arial" w:cs="Arial"/>
                <w:sz w:val="24"/>
              </w:rPr>
              <w:t>раевого бюджетов</w:t>
            </w:r>
          </w:p>
          <w:p w:rsidR="005E5EC5" w:rsidRPr="007F1EF3" w:rsidRDefault="00732CF3" w:rsidP="00541D50">
            <w:pPr>
              <w:jc w:val="both"/>
              <w:rPr>
                <w:rFonts w:ascii="Arial" w:hAnsi="Arial" w:cs="Arial"/>
                <w:sz w:val="24"/>
              </w:rPr>
            </w:pPr>
            <w:r w:rsidRPr="007F1EF3">
              <w:rPr>
                <w:rFonts w:ascii="Arial" w:hAnsi="Arial" w:cs="Arial"/>
                <w:sz w:val="24"/>
              </w:rPr>
              <w:t xml:space="preserve">Объем финансирования подпрограммы составит </w:t>
            </w:r>
            <w:r w:rsidR="00D66558" w:rsidRPr="00D66558">
              <w:rPr>
                <w:rFonts w:ascii="Arial" w:hAnsi="Arial" w:cs="Arial"/>
                <w:sz w:val="24"/>
              </w:rPr>
              <w:t>57</w:t>
            </w:r>
            <w:r w:rsidR="00EF5E8B" w:rsidRPr="00D66558">
              <w:rPr>
                <w:rFonts w:ascii="Arial" w:eastAsia="Calibri" w:hAnsi="Arial" w:cs="Arial"/>
                <w:sz w:val="24"/>
                <w:lang w:eastAsia="en-US"/>
              </w:rPr>
              <w:t> </w:t>
            </w:r>
            <w:r w:rsidR="00D66558" w:rsidRPr="00D66558">
              <w:rPr>
                <w:rFonts w:ascii="Arial" w:eastAsia="Calibri" w:hAnsi="Arial" w:cs="Arial"/>
                <w:sz w:val="24"/>
                <w:lang w:eastAsia="en-US"/>
              </w:rPr>
              <w:t>830</w:t>
            </w:r>
            <w:r w:rsidR="00EF5E8B" w:rsidRPr="00D66558">
              <w:rPr>
                <w:rFonts w:ascii="Arial" w:eastAsia="Calibri" w:hAnsi="Arial" w:cs="Arial"/>
                <w:sz w:val="24"/>
                <w:lang w:eastAsia="en-US"/>
              </w:rPr>
              <w:t> </w:t>
            </w:r>
            <w:r w:rsidR="00D66558" w:rsidRPr="00D66558">
              <w:rPr>
                <w:rFonts w:ascii="Arial" w:eastAsia="Calibri" w:hAnsi="Arial" w:cs="Arial"/>
                <w:sz w:val="24"/>
                <w:lang w:eastAsia="en-US"/>
              </w:rPr>
              <w:t>3</w:t>
            </w:r>
            <w:r w:rsidR="008707DD" w:rsidRPr="00D66558">
              <w:rPr>
                <w:rFonts w:ascii="Arial" w:eastAsia="Calibri" w:hAnsi="Arial" w:cs="Arial"/>
                <w:sz w:val="24"/>
                <w:lang w:eastAsia="en-US"/>
              </w:rPr>
              <w:t>0</w:t>
            </w:r>
            <w:r w:rsidR="00D66558" w:rsidRPr="00D66558">
              <w:rPr>
                <w:rFonts w:ascii="Arial" w:eastAsia="Calibri" w:hAnsi="Arial" w:cs="Arial"/>
                <w:sz w:val="24"/>
                <w:lang w:eastAsia="en-US"/>
              </w:rPr>
              <w:t>5</w:t>
            </w:r>
            <w:r w:rsidR="00EF5E8B" w:rsidRPr="00D66558">
              <w:rPr>
                <w:rFonts w:ascii="Arial" w:eastAsia="Calibri" w:hAnsi="Arial" w:cs="Arial"/>
                <w:sz w:val="24"/>
                <w:lang w:eastAsia="en-US"/>
              </w:rPr>
              <w:t>,</w:t>
            </w:r>
            <w:r w:rsidR="00D66558" w:rsidRPr="00D66558">
              <w:rPr>
                <w:rFonts w:ascii="Arial" w:eastAsia="Calibri" w:hAnsi="Arial" w:cs="Arial"/>
                <w:sz w:val="24"/>
                <w:lang w:eastAsia="en-US"/>
              </w:rPr>
              <w:t>8</w:t>
            </w:r>
            <w:r w:rsidR="008707DD" w:rsidRPr="00D66558">
              <w:rPr>
                <w:rFonts w:ascii="Arial" w:eastAsia="Calibri" w:hAnsi="Arial" w:cs="Arial"/>
                <w:sz w:val="24"/>
                <w:lang w:eastAsia="en-US"/>
              </w:rPr>
              <w:t>7</w:t>
            </w:r>
            <w:r w:rsidR="00EF5E8B" w:rsidRPr="004C1D48">
              <w:rPr>
                <w:sz w:val="28"/>
                <w:szCs w:val="28"/>
              </w:rPr>
              <w:t xml:space="preserve"> </w:t>
            </w:r>
            <w:r w:rsidR="005E5EC5" w:rsidRPr="007F1EF3">
              <w:rPr>
                <w:rFonts w:ascii="Arial" w:hAnsi="Arial" w:cs="Arial"/>
                <w:sz w:val="24"/>
              </w:rPr>
              <w:t>рубл</w:t>
            </w:r>
            <w:r w:rsidR="009046C8">
              <w:rPr>
                <w:rFonts w:ascii="Arial" w:hAnsi="Arial" w:cs="Arial"/>
                <w:sz w:val="24"/>
              </w:rPr>
              <w:t>ей</w:t>
            </w:r>
            <w:r w:rsidR="005E5EC5" w:rsidRPr="007F1EF3">
              <w:rPr>
                <w:rFonts w:ascii="Arial" w:hAnsi="Arial" w:cs="Arial"/>
                <w:sz w:val="24"/>
              </w:rPr>
              <w:t>, в том числе:</w:t>
            </w:r>
          </w:p>
          <w:p w:rsidR="00EF5E8B" w:rsidRPr="008A7E3C" w:rsidRDefault="005E5EC5" w:rsidP="00EF5E8B">
            <w:pPr>
              <w:jc w:val="both"/>
              <w:rPr>
                <w:rFonts w:ascii="Arial" w:hAnsi="Arial" w:cs="Arial"/>
                <w:sz w:val="24"/>
              </w:rPr>
            </w:pPr>
            <w:r w:rsidRPr="007F1EF3">
              <w:rPr>
                <w:rFonts w:ascii="Arial" w:hAnsi="Arial" w:cs="Arial"/>
                <w:sz w:val="24"/>
              </w:rPr>
              <w:t xml:space="preserve">2014 год – </w:t>
            </w:r>
            <w:r w:rsidR="00EF5E8B" w:rsidRPr="008A7E3C">
              <w:rPr>
                <w:rFonts w:ascii="Arial" w:hAnsi="Arial" w:cs="Arial"/>
                <w:sz w:val="24"/>
              </w:rPr>
              <w:t xml:space="preserve">8 328 532,96 рублей, в том числе за счет средств местного бюджета </w:t>
            </w:r>
            <w:r w:rsidR="00EF5E8B">
              <w:rPr>
                <w:rFonts w:ascii="Arial" w:hAnsi="Arial" w:cs="Arial"/>
                <w:sz w:val="24"/>
              </w:rPr>
              <w:t xml:space="preserve">- </w:t>
            </w:r>
            <w:r w:rsidR="00EF5E8B" w:rsidRPr="008A7E3C">
              <w:rPr>
                <w:rFonts w:ascii="Arial" w:hAnsi="Arial" w:cs="Arial"/>
                <w:sz w:val="24"/>
              </w:rPr>
              <w:t>7 052 534,33 рублей, за счет сре</w:t>
            </w:r>
            <w:proofErr w:type="gramStart"/>
            <w:r w:rsidR="00EF5E8B" w:rsidRPr="008A7E3C">
              <w:rPr>
                <w:rFonts w:ascii="Arial" w:hAnsi="Arial" w:cs="Arial"/>
                <w:sz w:val="24"/>
              </w:rPr>
              <w:t>дств кр</w:t>
            </w:r>
            <w:proofErr w:type="gramEnd"/>
            <w:r w:rsidR="00EF5E8B" w:rsidRPr="008A7E3C">
              <w:rPr>
                <w:rFonts w:ascii="Arial" w:hAnsi="Arial" w:cs="Arial"/>
                <w:sz w:val="24"/>
              </w:rPr>
              <w:t xml:space="preserve">аевого бюджета </w:t>
            </w:r>
            <w:r w:rsidR="00CE13E8">
              <w:rPr>
                <w:rFonts w:ascii="Arial" w:hAnsi="Arial" w:cs="Arial"/>
                <w:sz w:val="24"/>
              </w:rPr>
              <w:t xml:space="preserve">- </w:t>
            </w:r>
            <w:r w:rsidR="00EF5E8B" w:rsidRPr="008A7E3C">
              <w:rPr>
                <w:rFonts w:ascii="Arial" w:hAnsi="Arial" w:cs="Arial"/>
                <w:sz w:val="24"/>
              </w:rPr>
              <w:t>1 275 998,63 рублей;</w:t>
            </w:r>
          </w:p>
          <w:p w:rsidR="00CE13E8" w:rsidRPr="008A7E3C" w:rsidRDefault="005E5EC5" w:rsidP="00CE13E8">
            <w:pPr>
              <w:jc w:val="both"/>
              <w:rPr>
                <w:rFonts w:ascii="Arial" w:hAnsi="Arial" w:cs="Arial"/>
                <w:sz w:val="24"/>
              </w:rPr>
            </w:pPr>
            <w:r w:rsidRPr="007F1EF3">
              <w:rPr>
                <w:rFonts w:ascii="Arial" w:hAnsi="Arial" w:cs="Arial"/>
                <w:sz w:val="24"/>
              </w:rPr>
              <w:t xml:space="preserve">2015 год – </w:t>
            </w:r>
            <w:r w:rsidR="00CE13E8" w:rsidRPr="008A7E3C">
              <w:rPr>
                <w:rFonts w:ascii="Arial" w:hAnsi="Arial" w:cs="Arial"/>
                <w:sz w:val="24"/>
              </w:rPr>
              <w:t xml:space="preserve">8 286 253,97 рублей, в том числе за счет средств местного бюджета </w:t>
            </w:r>
            <w:r w:rsidR="00CE13E8">
              <w:rPr>
                <w:rFonts w:ascii="Arial" w:hAnsi="Arial" w:cs="Arial"/>
                <w:sz w:val="24"/>
              </w:rPr>
              <w:t xml:space="preserve">- </w:t>
            </w:r>
            <w:r w:rsidR="00CE13E8" w:rsidRPr="008A7E3C">
              <w:rPr>
                <w:rFonts w:ascii="Arial" w:hAnsi="Arial" w:cs="Arial"/>
                <w:sz w:val="24"/>
              </w:rPr>
              <w:t>6 827 653,28 рублей, за счет сре</w:t>
            </w:r>
            <w:proofErr w:type="gramStart"/>
            <w:r w:rsidR="00CE13E8" w:rsidRPr="008A7E3C">
              <w:rPr>
                <w:rFonts w:ascii="Arial" w:hAnsi="Arial" w:cs="Arial"/>
                <w:sz w:val="24"/>
              </w:rPr>
              <w:t>дств кр</w:t>
            </w:r>
            <w:proofErr w:type="gramEnd"/>
            <w:r w:rsidR="00CE13E8" w:rsidRPr="008A7E3C">
              <w:rPr>
                <w:rFonts w:ascii="Arial" w:hAnsi="Arial" w:cs="Arial"/>
                <w:sz w:val="24"/>
              </w:rPr>
              <w:t xml:space="preserve">аевого бюджета </w:t>
            </w:r>
            <w:r w:rsidR="00CE13E8">
              <w:rPr>
                <w:rFonts w:ascii="Arial" w:hAnsi="Arial" w:cs="Arial"/>
                <w:sz w:val="24"/>
              </w:rPr>
              <w:t xml:space="preserve">- </w:t>
            </w:r>
            <w:r w:rsidR="00CE13E8" w:rsidRPr="008A7E3C">
              <w:rPr>
                <w:rFonts w:ascii="Arial" w:hAnsi="Arial" w:cs="Arial"/>
                <w:sz w:val="24"/>
              </w:rPr>
              <w:t>1 458 600,69 рублей;</w:t>
            </w:r>
          </w:p>
          <w:p w:rsidR="00CE13E8" w:rsidRPr="008A7E3C" w:rsidRDefault="005E5EC5" w:rsidP="00CE13E8">
            <w:pPr>
              <w:jc w:val="both"/>
              <w:rPr>
                <w:rFonts w:ascii="Arial" w:hAnsi="Arial" w:cs="Arial"/>
                <w:sz w:val="24"/>
              </w:rPr>
            </w:pPr>
            <w:r w:rsidRPr="007F1EF3">
              <w:rPr>
                <w:rFonts w:ascii="Arial" w:hAnsi="Arial" w:cs="Arial"/>
                <w:sz w:val="24"/>
              </w:rPr>
              <w:t>2016 год –</w:t>
            </w:r>
            <w:r w:rsidR="00461FDD">
              <w:rPr>
                <w:rFonts w:ascii="Arial" w:hAnsi="Arial" w:cs="Arial"/>
                <w:sz w:val="24"/>
              </w:rPr>
              <w:t xml:space="preserve"> </w:t>
            </w:r>
            <w:r w:rsidR="00CE13E8" w:rsidRPr="008A7E3C">
              <w:rPr>
                <w:rFonts w:ascii="Arial" w:hAnsi="Arial" w:cs="Arial"/>
                <w:sz w:val="24"/>
              </w:rPr>
              <w:t xml:space="preserve">8 106 098,84 рублей, в том числе за счет средств местного бюджета </w:t>
            </w:r>
            <w:r w:rsidR="00CE13E8">
              <w:rPr>
                <w:rFonts w:ascii="Arial" w:hAnsi="Arial" w:cs="Arial"/>
                <w:sz w:val="24"/>
              </w:rPr>
              <w:t xml:space="preserve">- </w:t>
            </w:r>
            <w:r w:rsidR="00CE13E8" w:rsidRPr="008A7E3C">
              <w:rPr>
                <w:rFonts w:ascii="Arial" w:hAnsi="Arial" w:cs="Arial"/>
                <w:sz w:val="24"/>
              </w:rPr>
              <w:t>6 788 235,37 рублей, за счет сре</w:t>
            </w:r>
            <w:proofErr w:type="gramStart"/>
            <w:r w:rsidR="00CE13E8" w:rsidRPr="008A7E3C">
              <w:rPr>
                <w:rFonts w:ascii="Arial" w:hAnsi="Arial" w:cs="Arial"/>
                <w:sz w:val="24"/>
              </w:rPr>
              <w:t>дств кр</w:t>
            </w:r>
            <w:proofErr w:type="gramEnd"/>
            <w:r w:rsidR="00CE13E8" w:rsidRPr="008A7E3C">
              <w:rPr>
                <w:rFonts w:ascii="Arial" w:hAnsi="Arial" w:cs="Arial"/>
                <w:sz w:val="24"/>
              </w:rPr>
              <w:t xml:space="preserve">аевого бюджета </w:t>
            </w:r>
            <w:r w:rsidR="00CE13E8">
              <w:rPr>
                <w:rFonts w:ascii="Arial" w:hAnsi="Arial" w:cs="Arial"/>
                <w:sz w:val="24"/>
              </w:rPr>
              <w:t xml:space="preserve">- </w:t>
            </w:r>
            <w:r w:rsidR="00CE13E8" w:rsidRPr="008A7E3C">
              <w:rPr>
                <w:rFonts w:ascii="Arial" w:hAnsi="Arial" w:cs="Arial"/>
                <w:sz w:val="24"/>
              </w:rPr>
              <w:t>1 317 863,47 рублей;</w:t>
            </w:r>
          </w:p>
          <w:p w:rsidR="00CE13E8" w:rsidRPr="008A7E3C" w:rsidRDefault="005E5EC5" w:rsidP="00CE13E8">
            <w:pPr>
              <w:jc w:val="both"/>
              <w:rPr>
                <w:rFonts w:ascii="Arial" w:hAnsi="Arial" w:cs="Arial"/>
                <w:sz w:val="24"/>
              </w:rPr>
            </w:pPr>
            <w:r w:rsidRPr="007F1EF3">
              <w:rPr>
                <w:rFonts w:ascii="Arial" w:hAnsi="Arial" w:cs="Arial"/>
                <w:sz w:val="24"/>
              </w:rPr>
              <w:t xml:space="preserve">2017 год – </w:t>
            </w:r>
            <w:r w:rsidR="00CE13E8" w:rsidRPr="008A7E3C">
              <w:rPr>
                <w:rFonts w:ascii="Arial" w:hAnsi="Arial" w:cs="Arial"/>
                <w:sz w:val="24"/>
              </w:rPr>
              <w:t>8 </w:t>
            </w:r>
            <w:r w:rsidR="00F8716E">
              <w:rPr>
                <w:rFonts w:ascii="Arial" w:hAnsi="Arial" w:cs="Arial"/>
                <w:sz w:val="24"/>
              </w:rPr>
              <w:t>368</w:t>
            </w:r>
            <w:r w:rsidR="00CE13E8" w:rsidRPr="008A7E3C">
              <w:rPr>
                <w:rFonts w:ascii="Arial" w:hAnsi="Arial" w:cs="Arial"/>
                <w:sz w:val="24"/>
              </w:rPr>
              <w:t> </w:t>
            </w:r>
            <w:r w:rsidR="00F8716E">
              <w:rPr>
                <w:rFonts w:ascii="Arial" w:hAnsi="Arial" w:cs="Arial"/>
                <w:sz w:val="24"/>
              </w:rPr>
              <w:t>315</w:t>
            </w:r>
            <w:r w:rsidR="00CE13E8" w:rsidRPr="008A7E3C">
              <w:rPr>
                <w:rFonts w:ascii="Arial" w:hAnsi="Arial" w:cs="Arial"/>
                <w:sz w:val="24"/>
              </w:rPr>
              <w:t>,</w:t>
            </w:r>
            <w:r w:rsidR="00F8716E">
              <w:rPr>
                <w:rFonts w:ascii="Arial" w:hAnsi="Arial" w:cs="Arial"/>
                <w:sz w:val="24"/>
              </w:rPr>
              <w:t>88</w:t>
            </w:r>
            <w:r w:rsidR="00CE13E8" w:rsidRPr="008A7E3C">
              <w:rPr>
                <w:rFonts w:ascii="Arial" w:hAnsi="Arial" w:cs="Arial"/>
                <w:sz w:val="24"/>
              </w:rPr>
              <w:t xml:space="preserve"> рублей, в том числе за счет средств местного бюджета </w:t>
            </w:r>
            <w:r w:rsidR="00CE13E8">
              <w:rPr>
                <w:rFonts w:ascii="Arial" w:hAnsi="Arial" w:cs="Arial"/>
                <w:sz w:val="24"/>
              </w:rPr>
              <w:t xml:space="preserve">- </w:t>
            </w:r>
            <w:r w:rsidR="00CE13E8" w:rsidRPr="008A7E3C">
              <w:rPr>
                <w:rFonts w:ascii="Arial" w:hAnsi="Arial" w:cs="Arial"/>
                <w:sz w:val="24"/>
              </w:rPr>
              <w:t>6 </w:t>
            </w:r>
            <w:r w:rsidR="00870387">
              <w:rPr>
                <w:rFonts w:ascii="Arial" w:hAnsi="Arial" w:cs="Arial"/>
                <w:sz w:val="24"/>
              </w:rPr>
              <w:t>937</w:t>
            </w:r>
            <w:r w:rsidR="00CE13E8" w:rsidRPr="008A7E3C">
              <w:rPr>
                <w:rFonts w:ascii="Arial" w:hAnsi="Arial" w:cs="Arial"/>
                <w:sz w:val="24"/>
              </w:rPr>
              <w:t> 843,16 рублей, за счет сре</w:t>
            </w:r>
            <w:proofErr w:type="gramStart"/>
            <w:r w:rsidR="00CE13E8" w:rsidRPr="008A7E3C">
              <w:rPr>
                <w:rFonts w:ascii="Arial" w:hAnsi="Arial" w:cs="Arial"/>
                <w:sz w:val="24"/>
              </w:rPr>
              <w:t>дств кр</w:t>
            </w:r>
            <w:proofErr w:type="gramEnd"/>
            <w:r w:rsidR="00CE13E8" w:rsidRPr="008A7E3C">
              <w:rPr>
                <w:rFonts w:ascii="Arial" w:hAnsi="Arial" w:cs="Arial"/>
                <w:sz w:val="24"/>
              </w:rPr>
              <w:t xml:space="preserve">аевого бюджета </w:t>
            </w:r>
            <w:r w:rsidR="00CE13E8">
              <w:rPr>
                <w:rFonts w:ascii="Arial" w:hAnsi="Arial" w:cs="Arial"/>
                <w:sz w:val="24"/>
              </w:rPr>
              <w:t xml:space="preserve">- </w:t>
            </w:r>
            <w:r w:rsidR="00CE13E8" w:rsidRPr="008A7E3C">
              <w:rPr>
                <w:rFonts w:ascii="Arial" w:hAnsi="Arial" w:cs="Arial"/>
                <w:sz w:val="24"/>
              </w:rPr>
              <w:t>1 </w:t>
            </w:r>
            <w:r w:rsidR="00F06C08">
              <w:rPr>
                <w:rFonts w:ascii="Arial" w:hAnsi="Arial" w:cs="Arial"/>
                <w:sz w:val="24"/>
              </w:rPr>
              <w:t>430</w:t>
            </w:r>
            <w:r w:rsidR="00CE13E8" w:rsidRPr="008A7E3C">
              <w:rPr>
                <w:rFonts w:ascii="Arial" w:hAnsi="Arial" w:cs="Arial"/>
                <w:sz w:val="24"/>
              </w:rPr>
              <w:t> </w:t>
            </w:r>
            <w:r w:rsidR="00F06C08">
              <w:rPr>
                <w:rFonts w:ascii="Arial" w:hAnsi="Arial" w:cs="Arial"/>
                <w:sz w:val="24"/>
              </w:rPr>
              <w:t>472</w:t>
            </w:r>
            <w:r w:rsidR="00CE13E8" w:rsidRPr="008A7E3C">
              <w:rPr>
                <w:rFonts w:ascii="Arial" w:hAnsi="Arial" w:cs="Arial"/>
                <w:sz w:val="24"/>
              </w:rPr>
              <w:t>,</w:t>
            </w:r>
            <w:r w:rsidR="00F06C08">
              <w:rPr>
                <w:rFonts w:ascii="Arial" w:hAnsi="Arial" w:cs="Arial"/>
                <w:sz w:val="24"/>
              </w:rPr>
              <w:t>72</w:t>
            </w:r>
            <w:r w:rsidR="00CE13E8" w:rsidRPr="008A7E3C">
              <w:rPr>
                <w:rFonts w:ascii="Arial" w:hAnsi="Arial" w:cs="Arial"/>
                <w:sz w:val="24"/>
              </w:rPr>
              <w:t xml:space="preserve"> рублей;</w:t>
            </w:r>
          </w:p>
          <w:p w:rsidR="00CE13E8" w:rsidRPr="008A7E3C" w:rsidRDefault="005E5EC5" w:rsidP="00CE13E8">
            <w:pPr>
              <w:jc w:val="both"/>
              <w:rPr>
                <w:rFonts w:ascii="Arial" w:hAnsi="Arial" w:cs="Arial"/>
                <w:sz w:val="24"/>
              </w:rPr>
            </w:pPr>
            <w:r w:rsidRPr="007F1EF3">
              <w:rPr>
                <w:rFonts w:ascii="Arial" w:hAnsi="Arial" w:cs="Arial"/>
                <w:sz w:val="24"/>
              </w:rPr>
              <w:t xml:space="preserve">2018 год – </w:t>
            </w:r>
            <w:r w:rsidR="00CE13E8" w:rsidRPr="008A7E3C">
              <w:rPr>
                <w:rFonts w:ascii="Arial" w:hAnsi="Arial" w:cs="Arial"/>
                <w:sz w:val="24"/>
              </w:rPr>
              <w:t>8 2</w:t>
            </w:r>
            <w:r w:rsidR="00510139">
              <w:rPr>
                <w:rFonts w:ascii="Arial" w:hAnsi="Arial" w:cs="Arial"/>
                <w:sz w:val="24"/>
              </w:rPr>
              <w:t>4</w:t>
            </w:r>
            <w:r w:rsidR="00CE13E8" w:rsidRPr="008A7E3C">
              <w:rPr>
                <w:rFonts w:ascii="Arial" w:hAnsi="Arial" w:cs="Arial"/>
                <w:sz w:val="24"/>
              </w:rPr>
              <w:t>7 </w:t>
            </w:r>
            <w:r w:rsidR="00510139">
              <w:rPr>
                <w:rFonts w:ascii="Arial" w:hAnsi="Arial" w:cs="Arial"/>
                <w:sz w:val="24"/>
              </w:rPr>
              <w:t>034</w:t>
            </w:r>
            <w:r w:rsidR="00CE13E8" w:rsidRPr="008A7E3C">
              <w:rPr>
                <w:rFonts w:ascii="Arial" w:hAnsi="Arial" w:cs="Arial"/>
                <w:sz w:val="24"/>
              </w:rPr>
              <w:t>,</w:t>
            </w:r>
            <w:r w:rsidR="00510139">
              <w:rPr>
                <w:rFonts w:ascii="Arial" w:hAnsi="Arial" w:cs="Arial"/>
                <w:sz w:val="24"/>
              </w:rPr>
              <w:t>74</w:t>
            </w:r>
            <w:r w:rsidR="00CE13E8" w:rsidRPr="008A7E3C">
              <w:rPr>
                <w:rFonts w:ascii="Arial" w:hAnsi="Arial" w:cs="Arial"/>
                <w:sz w:val="24"/>
              </w:rPr>
              <w:t xml:space="preserve"> рублей, в том числе за счет средств местного бюджета </w:t>
            </w:r>
            <w:r w:rsidR="00CE13E8">
              <w:rPr>
                <w:rFonts w:ascii="Arial" w:hAnsi="Arial" w:cs="Arial"/>
                <w:sz w:val="24"/>
              </w:rPr>
              <w:t xml:space="preserve">- </w:t>
            </w:r>
            <w:r w:rsidR="00CE13E8" w:rsidRPr="008A7E3C">
              <w:rPr>
                <w:rFonts w:ascii="Arial" w:hAnsi="Arial" w:cs="Arial"/>
                <w:sz w:val="24"/>
              </w:rPr>
              <w:t>6 9</w:t>
            </w:r>
            <w:r w:rsidR="00254C5F">
              <w:rPr>
                <w:rFonts w:ascii="Arial" w:hAnsi="Arial" w:cs="Arial"/>
                <w:sz w:val="24"/>
              </w:rPr>
              <w:t>49</w:t>
            </w:r>
            <w:r w:rsidR="00CE13E8" w:rsidRPr="008A7E3C">
              <w:rPr>
                <w:rFonts w:ascii="Arial" w:hAnsi="Arial" w:cs="Arial"/>
                <w:sz w:val="24"/>
              </w:rPr>
              <w:t> 43</w:t>
            </w:r>
            <w:r w:rsidR="00254C5F">
              <w:rPr>
                <w:rFonts w:ascii="Arial" w:hAnsi="Arial" w:cs="Arial"/>
                <w:sz w:val="24"/>
              </w:rPr>
              <w:t>4</w:t>
            </w:r>
            <w:r w:rsidR="00CE13E8" w:rsidRPr="008A7E3C">
              <w:rPr>
                <w:rFonts w:ascii="Arial" w:hAnsi="Arial" w:cs="Arial"/>
                <w:sz w:val="24"/>
              </w:rPr>
              <w:t>,</w:t>
            </w:r>
            <w:r w:rsidR="00CE7ADF">
              <w:rPr>
                <w:rFonts w:ascii="Arial" w:hAnsi="Arial" w:cs="Arial"/>
                <w:sz w:val="24"/>
              </w:rPr>
              <w:t>74</w:t>
            </w:r>
            <w:r w:rsidR="00CE13E8" w:rsidRPr="008A7E3C">
              <w:rPr>
                <w:rFonts w:ascii="Arial" w:hAnsi="Arial" w:cs="Arial"/>
                <w:sz w:val="24"/>
              </w:rPr>
              <w:t xml:space="preserve"> рублей, за счет сре</w:t>
            </w:r>
            <w:proofErr w:type="gramStart"/>
            <w:r w:rsidR="00CE13E8" w:rsidRPr="008A7E3C">
              <w:rPr>
                <w:rFonts w:ascii="Arial" w:hAnsi="Arial" w:cs="Arial"/>
                <w:sz w:val="24"/>
              </w:rPr>
              <w:t>дств кр</w:t>
            </w:r>
            <w:proofErr w:type="gramEnd"/>
            <w:r w:rsidR="00CE13E8" w:rsidRPr="008A7E3C">
              <w:rPr>
                <w:rFonts w:ascii="Arial" w:hAnsi="Arial" w:cs="Arial"/>
                <w:sz w:val="24"/>
              </w:rPr>
              <w:t xml:space="preserve">аевого бюджета </w:t>
            </w:r>
            <w:r w:rsidR="00CE13E8">
              <w:rPr>
                <w:rFonts w:ascii="Arial" w:hAnsi="Arial" w:cs="Arial"/>
                <w:sz w:val="24"/>
              </w:rPr>
              <w:t xml:space="preserve">- </w:t>
            </w:r>
            <w:r w:rsidR="00CE13E8" w:rsidRPr="008A7E3C">
              <w:rPr>
                <w:rFonts w:ascii="Arial" w:hAnsi="Arial" w:cs="Arial"/>
                <w:sz w:val="24"/>
              </w:rPr>
              <w:t>1 2</w:t>
            </w:r>
            <w:r w:rsidR="00254C5F">
              <w:rPr>
                <w:rFonts w:ascii="Arial" w:hAnsi="Arial" w:cs="Arial"/>
                <w:sz w:val="24"/>
              </w:rPr>
              <w:t>97</w:t>
            </w:r>
            <w:r w:rsidR="00CE13E8" w:rsidRPr="008A7E3C">
              <w:rPr>
                <w:rFonts w:ascii="Arial" w:hAnsi="Arial" w:cs="Arial"/>
                <w:sz w:val="24"/>
              </w:rPr>
              <w:t> </w:t>
            </w:r>
            <w:r w:rsidR="00254C5F">
              <w:rPr>
                <w:rFonts w:ascii="Arial" w:hAnsi="Arial" w:cs="Arial"/>
                <w:sz w:val="24"/>
              </w:rPr>
              <w:t>6</w:t>
            </w:r>
            <w:r w:rsidR="00CE13E8" w:rsidRPr="008A7E3C">
              <w:rPr>
                <w:rFonts w:ascii="Arial" w:hAnsi="Arial" w:cs="Arial"/>
                <w:sz w:val="24"/>
              </w:rPr>
              <w:t>00,00 рублей;</w:t>
            </w:r>
          </w:p>
          <w:p w:rsidR="0059534B" w:rsidRDefault="005E5EC5" w:rsidP="00CE13E8">
            <w:pPr>
              <w:jc w:val="both"/>
              <w:rPr>
                <w:rFonts w:ascii="Arial" w:hAnsi="Arial" w:cs="Arial"/>
                <w:sz w:val="24"/>
              </w:rPr>
            </w:pPr>
            <w:r w:rsidRPr="007F1EF3">
              <w:rPr>
                <w:rFonts w:ascii="Arial" w:hAnsi="Arial" w:cs="Arial"/>
                <w:sz w:val="24"/>
              </w:rPr>
              <w:t xml:space="preserve">2019 год - </w:t>
            </w:r>
            <w:r w:rsidR="00CE7ADF" w:rsidRPr="008A7E3C">
              <w:rPr>
                <w:rFonts w:ascii="Arial" w:hAnsi="Arial" w:cs="Arial"/>
                <w:sz w:val="24"/>
              </w:rPr>
              <w:t>8 2</w:t>
            </w:r>
            <w:r w:rsidR="00CE7ADF">
              <w:rPr>
                <w:rFonts w:ascii="Arial" w:hAnsi="Arial" w:cs="Arial"/>
                <w:sz w:val="24"/>
              </w:rPr>
              <w:t>4</w:t>
            </w:r>
            <w:r w:rsidR="00CE7ADF" w:rsidRPr="008A7E3C">
              <w:rPr>
                <w:rFonts w:ascii="Arial" w:hAnsi="Arial" w:cs="Arial"/>
                <w:sz w:val="24"/>
              </w:rPr>
              <w:t>7 </w:t>
            </w:r>
            <w:r w:rsidR="00CE7ADF">
              <w:rPr>
                <w:rFonts w:ascii="Arial" w:hAnsi="Arial" w:cs="Arial"/>
                <w:sz w:val="24"/>
              </w:rPr>
              <w:t>034</w:t>
            </w:r>
            <w:r w:rsidR="00CE7ADF" w:rsidRPr="008A7E3C">
              <w:rPr>
                <w:rFonts w:ascii="Arial" w:hAnsi="Arial" w:cs="Arial"/>
                <w:sz w:val="24"/>
              </w:rPr>
              <w:t>,</w:t>
            </w:r>
            <w:r w:rsidR="00CE7ADF">
              <w:rPr>
                <w:rFonts w:ascii="Arial" w:hAnsi="Arial" w:cs="Arial"/>
                <w:sz w:val="24"/>
              </w:rPr>
              <w:t>74</w:t>
            </w:r>
            <w:r w:rsidR="00CE7ADF" w:rsidRPr="008A7E3C">
              <w:rPr>
                <w:rFonts w:ascii="Arial" w:hAnsi="Arial" w:cs="Arial"/>
                <w:sz w:val="24"/>
              </w:rPr>
              <w:t xml:space="preserve"> рублей, в том числе за счет средств местного бюджета </w:t>
            </w:r>
            <w:r w:rsidR="00CE7ADF">
              <w:rPr>
                <w:rFonts w:ascii="Arial" w:hAnsi="Arial" w:cs="Arial"/>
                <w:sz w:val="24"/>
              </w:rPr>
              <w:t xml:space="preserve">- </w:t>
            </w:r>
            <w:r w:rsidR="00CE7ADF" w:rsidRPr="008A7E3C">
              <w:rPr>
                <w:rFonts w:ascii="Arial" w:hAnsi="Arial" w:cs="Arial"/>
                <w:sz w:val="24"/>
              </w:rPr>
              <w:t>6 9</w:t>
            </w:r>
            <w:r w:rsidR="00CE7ADF">
              <w:rPr>
                <w:rFonts w:ascii="Arial" w:hAnsi="Arial" w:cs="Arial"/>
                <w:sz w:val="24"/>
              </w:rPr>
              <w:t>49</w:t>
            </w:r>
            <w:r w:rsidR="00CE7ADF" w:rsidRPr="008A7E3C">
              <w:rPr>
                <w:rFonts w:ascii="Arial" w:hAnsi="Arial" w:cs="Arial"/>
                <w:sz w:val="24"/>
              </w:rPr>
              <w:t> 43</w:t>
            </w:r>
            <w:r w:rsidR="00CE7ADF">
              <w:rPr>
                <w:rFonts w:ascii="Arial" w:hAnsi="Arial" w:cs="Arial"/>
                <w:sz w:val="24"/>
              </w:rPr>
              <w:t>4</w:t>
            </w:r>
            <w:r w:rsidR="00CE7ADF" w:rsidRPr="008A7E3C">
              <w:rPr>
                <w:rFonts w:ascii="Arial" w:hAnsi="Arial" w:cs="Arial"/>
                <w:sz w:val="24"/>
              </w:rPr>
              <w:t>,</w:t>
            </w:r>
            <w:r w:rsidR="00CE7ADF">
              <w:rPr>
                <w:rFonts w:ascii="Arial" w:hAnsi="Arial" w:cs="Arial"/>
                <w:sz w:val="24"/>
              </w:rPr>
              <w:t>74</w:t>
            </w:r>
            <w:r w:rsidR="00CE7ADF" w:rsidRPr="008A7E3C">
              <w:rPr>
                <w:rFonts w:ascii="Arial" w:hAnsi="Arial" w:cs="Arial"/>
                <w:sz w:val="24"/>
              </w:rPr>
              <w:t xml:space="preserve"> рублей, за счет сре</w:t>
            </w:r>
            <w:proofErr w:type="gramStart"/>
            <w:r w:rsidR="00CE7ADF" w:rsidRPr="008A7E3C">
              <w:rPr>
                <w:rFonts w:ascii="Arial" w:hAnsi="Arial" w:cs="Arial"/>
                <w:sz w:val="24"/>
              </w:rPr>
              <w:t>дств кр</w:t>
            </w:r>
            <w:proofErr w:type="gramEnd"/>
            <w:r w:rsidR="00CE7ADF" w:rsidRPr="008A7E3C">
              <w:rPr>
                <w:rFonts w:ascii="Arial" w:hAnsi="Arial" w:cs="Arial"/>
                <w:sz w:val="24"/>
              </w:rPr>
              <w:t xml:space="preserve">аевого бюджета </w:t>
            </w:r>
            <w:r w:rsidR="00CE7ADF">
              <w:rPr>
                <w:rFonts w:ascii="Arial" w:hAnsi="Arial" w:cs="Arial"/>
                <w:sz w:val="24"/>
              </w:rPr>
              <w:t xml:space="preserve">- </w:t>
            </w:r>
            <w:r w:rsidR="00CE7ADF" w:rsidRPr="008A7E3C">
              <w:rPr>
                <w:rFonts w:ascii="Arial" w:hAnsi="Arial" w:cs="Arial"/>
                <w:sz w:val="24"/>
              </w:rPr>
              <w:t>1 2</w:t>
            </w:r>
            <w:r w:rsidR="00CE7ADF">
              <w:rPr>
                <w:rFonts w:ascii="Arial" w:hAnsi="Arial" w:cs="Arial"/>
                <w:sz w:val="24"/>
              </w:rPr>
              <w:t>97</w:t>
            </w:r>
            <w:r w:rsidR="00CE7ADF" w:rsidRPr="008A7E3C">
              <w:rPr>
                <w:rFonts w:ascii="Arial" w:hAnsi="Arial" w:cs="Arial"/>
                <w:sz w:val="24"/>
              </w:rPr>
              <w:t> </w:t>
            </w:r>
            <w:r w:rsidR="00CE7ADF">
              <w:rPr>
                <w:rFonts w:ascii="Arial" w:hAnsi="Arial" w:cs="Arial"/>
                <w:sz w:val="24"/>
              </w:rPr>
              <w:t>6</w:t>
            </w:r>
            <w:r w:rsidR="00CE7ADF" w:rsidRPr="008A7E3C">
              <w:rPr>
                <w:rFonts w:ascii="Arial" w:hAnsi="Arial" w:cs="Arial"/>
                <w:sz w:val="24"/>
              </w:rPr>
              <w:t>00,00 рублей</w:t>
            </w:r>
            <w:r w:rsidR="0059534B">
              <w:rPr>
                <w:rFonts w:ascii="Arial" w:hAnsi="Arial" w:cs="Arial"/>
                <w:sz w:val="24"/>
              </w:rPr>
              <w:t>;</w:t>
            </w:r>
          </w:p>
          <w:p w:rsidR="001D394D" w:rsidRDefault="0059534B" w:rsidP="0059534B">
            <w:pPr>
              <w:jc w:val="both"/>
              <w:rPr>
                <w:rFonts w:ascii="Arial" w:hAnsi="Arial" w:cs="Arial"/>
                <w:sz w:val="24"/>
              </w:rPr>
            </w:pPr>
            <w:r w:rsidRPr="00CE7ADF">
              <w:rPr>
                <w:rFonts w:ascii="Arial" w:hAnsi="Arial" w:cs="Arial"/>
                <w:sz w:val="24"/>
              </w:rPr>
              <w:t xml:space="preserve">2020 год - </w:t>
            </w:r>
            <w:r w:rsidR="00CE7ADF" w:rsidRPr="00CE7ADF">
              <w:rPr>
                <w:rFonts w:ascii="Arial" w:hAnsi="Arial" w:cs="Arial"/>
                <w:sz w:val="24"/>
              </w:rPr>
              <w:t>8 247</w:t>
            </w:r>
            <w:r w:rsidR="00CE7ADF" w:rsidRPr="008A7E3C">
              <w:rPr>
                <w:rFonts w:ascii="Arial" w:hAnsi="Arial" w:cs="Arial"/>
                <w:sz w:val="24"/>
              </w:rPr>
              <w:t> </w:t>
            </w:r>
            <w:r w:rsidR="00CE7ADF">
              <w:rPr>
                <w:rFonts w:ascii="Arial" w:hAnsi="Arial" w:cs="Arial"/>
                <w:sz w:val="24"/>
              </w:rPr>
              <w:t>034</w:t>
            </w:r>
            <w:r w:rsidR="00CE7ADF" w:rsidRPr="008A7E3C">
              <w:rPr>
                <w:rFonts w:ascii="Arial" w:hAnsi="Arial" w:cs="Arial"/>
                <w:sz w:val="24"/>
              </w:rPr>
              <w:t>,</w:t>
            </w:r>
            <w:r w:rsidR="00CE7ADF">
              <w:rPr>
                <w:rFonts w:ascii="Arial" w:hAnsi="Arial" w:cs="Arial"/>
                <w:sz w:val="24"/>
              </w:rPr>
              <w:t>74</w:t>
            </w:r>
            <w:r w:rsidR="00CE7ADF" w:rsidRPr="008A7E3C">
              <w:rPr>
                <w:rFonts w:ascii="Arial" w:hAnsi="Arial" w:cs="Arial"/>
                <w:sz w:val="24"/>
              </w:rPr>
              <w:t xml:space="preserve"> рублей, в том числе за счет средств местного бюджета </w:t>
            </w:r>
            <w:r w:rsidR="00CE7ADF">
              <w:rPr>
                <w:rFonts w:ascii="Arial" w:hAnsi="Arial" w:cs="Arial"/>
                <w:sz w:val="24"/>
              </w:rPr>
              <w:t xml:space="preserve">- </w:t>
            </w:r>
            <w:r w:rsidR="00CE7ADF" w:rsidRPr="008A7E3C">
              <w:rPr>
                <w:rFonts w:ascii="Arial" w:hAnsi="Arial" w:cs="Arial"/>
                <w:sz w:val="24"/>
              </w:rPr>
              <w:t>6 9</w:t>
            </w:r>
            <w:r w:rsidR="00CE7ADF">
              <w:rPr>
                <w:rFonts w:ascii="Arial" w:hAnsi="Arial" w:cs="Arial"/>
                <w:sz w:val="24"/>
              </w:rPr>
              <w:t>49</w:t>
            </w:r>
            <w:r w:rsidR="00CE7ADF" w:rsidRPr="008A7E3C">
              <w:rPr>
                <w:rFonts w:ascii="Arial" w:hAnsi="Arial" w:cs="Arial"/>
                <w:sz w:val="24"/>
              </w:rPr>
              <w:t> 43</w:t>
            </w:r>
            <w:r w:rsidR="00CE7ADF">
              <w:rPr>
                <w:rFonts w:ascii="Arial" w:hAnsi="Arial" w:cs="Arial"/>
                <w:sz w:val="24"/>
              </w:rPr>
              <w:t>4</w:t>
            </w:r>
            <w:r w:rsidR="00CE7ADF" w:rsidRPr="008A7E3C">
              <w:rPr>
                <w:rFonts w:ascii="Arial" w:hAnsi="Arial" w:cs="Arial"/>
                <w:sz w:val="24"/>
              </w:rPr>
              <w:t>,</w:t>
            </w:r>
            <w:r w:rsidR="00CE7ADF">
              <w:rPr>
                <w:rFonts w:ascii="Arial" w:hAnsi="Arial" w:cs="Arial"/>
                <w:sz w:val="24"/>
              </w:rPr>
              <w:t>74</w:t>
            </w:r>
            <w:r w:rsidR="00CE7ADF" w:rsidRPr="008A7E3C">
              <w:rPr>
                <w:rFonts w:ascii="Arial" w:hAnsi="Arial" w:cs="Arial"/>
                <w:sz w:val="24"/>
              </w:rPr>
              <w:t xml:space="preserve"> рублей, за счет сре</w:t>
            </w:r>
            <w:proofErr w:type="gramStart"/>
            <w:r w:rsidR="00CE7ADF" w:rsidRPr="008A7E3C">
              <w:rPr>
                <w:rFonts w:ascii="Arial" w:hAnsi="Arial" w:cs="Arial"/>
                <w:sz w:val="24"/>
              </w:rPr>
              <w:t>дств кр</w:t>
            </w:r>
            <w:proofErr w:type="gramEnd"/>
            <w:r w:rsidR="00CE7ADF" w:rsidRPr="008A7E3C">
              <w:rPr>
                <w:rFonts w:ascii="Arial" w:hAnsi="Arial" w:cs="Arial"/>
                <w:sz w:val="24"/>
              </w:rPr>
              <w:t xml:space="preserve">аевого бюджета </w:t>
            </w:r>
            <w:r w:rsidR="00CE7ADF">
              <w:rPr>
                <w:rFonts w:ascii="Arial" w:hAnsi="Arial" w:cs="Arial"/>
                <w:sz w:val="24"/>
              </w:rPr>
              <w:t xml:space="preserve">- </w:t>
            </w:r>
            <w:r w:rsidR="00CE7ADF" w:rsidRPr="008A7E3C">
              <w:rPr>
                <w:rFonts w:ascii="Arial" w:hAnsi="Arial" w:cs="Arial"/>
                <w:sz w:val="24"/>
              </w:rPr>
              <w:t>1 2</w:t>
            </w:r>
            <w:r w:rsidR="00CE7ADF">
              <w:rPr>
                <w:rFonts w:ascii="Arial" w:hAnsi="Arial" w:cs="Arial"/>
                <w:sz w:val="24"/>
              </w:rPr>
              <w:t>97</w:t>
            </w:r>
            <w:r w:rsidR="00CE7ADF" w:rsidRPr="008A7E3C">
              <w:rPr>
                <w:rFonts w:ascii="Arial" w:hAnsi="Arial" w:cs="Arial"/>
                <w:sz w:val="24"/>
              </w:rPr>
              <w:t> </w:t>
            </w:r>
            <w:r w:rsidR="00CE7ADF">
              <w:rPr>
                <w:rFonts w:ascii="Arial" w:hAnsi="Arial" w:cs="Arial"/>
                <w:sz w:val="24"/>
              </w:rPr>
              <w:t>6</w:t>
            </w:r>
            <w:r w:rsidR="00CE7ADF" w:rsidRPr="008A7E3C">
              <w:rPr>
                <w:rFonts w:ascii="Arial" w:hAnsi="Arial" w:cs="Arial"/>
                <w:sz w:val="24"/>
              </w:rPr>
              <w:t>00,00 рублей</w:t>
            </w:r>
            <w:r w:rsidR="00CE7ADF">
              <w:rPr>
                <w:rFonts w:ascii="Arial" w:hAnsi="Arial" w:cs="Arial"/>
                <w:sz w:val="24"/>
              </w:rPr>
              <w:t>.</w:t>
            </w:r>
          </w:p>
          <w:p w:rsidR="00376602" w:rsidRPr="007F1EF3" w:rsidRDefault="00CE13E8" w:rsidP="0059534B">
            <w:pPr>
              <w:jc w:val="both"/>
              <w:rPr>
                <w:rFonts w:ascii="Arial" w:hAnsi="Arial" w:cs="Arial"/>
                <w:sz w:val="24"/>
              </w:rPr>
            </w:pPr>
            <w:r w:rsidRPr="007F1EF3">
              <w:rPr>
                <w:rFonts w:ascii="Arial" w:hAnsi="Arial" w:cs="Arial"/>
                <w:sz w:val="24"/>
              </w:rPr>
              <w:t xml:space="preserve"> </w:t>
            </w:r>
          </w:p>
        </w:tc>
      </w:tr>
      <w:tr w:rsidR="00732CF3" w:rsidRPr="007F1EF3">
        <w:trPr>
          <w:cantSplit/>
          <w:trHeight w:val="197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61E" w:rsidRDefault="00732CF3" w:rsidP="002F161E">
            <w:pPr>
              <w:rPr>
                <w:rFonts w:ascii="Arial" w:hAnsi="Arial" w:cs="Arial"/>
                <w:iCs/>
                <w:sz w:val="24"/>
              </w:rPr>
            </w:pPr>
            <w:r w:rsidRPr="007F1EF3">
              <w:rPr>
                <w:rFonts w:ascii="Arial" w:hAnsi="Arial" w:cs="Arial"/>
                <w:iCs/>
                <w:sz w:val="24"/>
              </w:rPr>
              <w:t xml:space="preserve">Система организации контроля </w:t>
            </w:r>
          </w:p>
          <w:p w:rsidR="00732CF3" w:rsidRPr="007F1EF3" w:rsidRDefault="00732CF3" w:rsidP="002F161E">
            <w:pPr>
              <w:rPr>
                <w:rFonts w:ascii="Arial" w:hAnsi="Arial" w:cs="Arial"/>
                <w:iCs/>
                <w:sz w:val="24"/>
              </w:rPr>
            </w:pPr>
            <w:r w:rsidRPr="007F1EF3">
              <w:rPr>
                <w:rFonts w:ascii="Arial" w:hAnsi="Arial" w:cs="Arial"/>
                <w:iCs/>
                <w:sz w:val="24"/>
              </w:rPr>
              <w:t>за исполнением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2CF3" w:rsidRPr="007F1EF3" w:rsidRDefault="00732CF3" w:rsidP="00541D50">
            <w:pPr>
              <w:ind w:firstLine="34"/>
              <w:rPr>
                <w:rFonts w:ascii="Arial" w:hAnsi="Arial" w:cs="Arial"/>
                <w:sz w:val="24"/>
              </w:rPr>
            </w:pPr>
            <w:proofErr w:type="gramStart"/>
            <w:r w:rsidRPr="007F1EF3">
              <w:rPr>
                <w:rFonts w:ascii="Arial" w:hAnsi="Arial" w:cs="Arial"/>
                <w:sz w:val="24"/>
              </w:rPr>
              <w:t>Контроль за</w:t>
            </w:r>
            <w:proofErr w:type="gramEnd"/>
            <w:r w:rsidRPr="007F1EF3">
              <w:rPr>
                <w:rFonts w:ascii="Arial" w:hAnsi="Arial" w:cs="Arial"/>
                <w:sz w:val="24"/>
              </w:rPr>
              <w:t xml:space="preserve"> ходом реализации </w:t>
            </w:r>
            <w:r w:rsidR="009046C8">
              <w:rPr>
                <w:rFonts w:ascii="Arial" w:hAnsi="Arial" w:cs="Arial"/>
                <w:sz w:val="24"/>
              </w:rPr>
              <w:t>под</w:t>
            </w:r>
            <w:r w:rsidRPr="007F1EF3">
              <w:rPr>
                <w:rFonts w:ascii="Arial" w:hAnsi="Arial" w:cs="Arial"/>
                <w:sz w:val="24"/>
              </w:rPr>
              <w:t>программы осуществляют:</w:t>
            </w:r>
          </w:p>
          <w:p w:rsidR="00732CF3" w:rsidRPr="007F1EF3" w:rsidRDefault="00AF489F" w:rsidP="00541D50">
            <w:pPr>
              <w:rPr>
                <w:rFonts w:ascii="Arial" w:hAnsi="Arial" w:cs="Arial"/>
                <w:sz w:val="24"/>
              </w:rPr>
            </w:pPr>
            <w:r w:rsidRPr="007F1EF3">
              <w:rPr>
                <w:rFonts w:ascii="Arial" w:hAnsi="Arial" w:cs="Arial"/>
                <w:sz w:val="24"/>
              </w:rPr>
              <w:t>Отдел образования администрации города Бородино</w:t>
            </w:r>
            <w:r w:rsidR="00732CF3" w:rsidRPr="007F1EF3">
              <w:rPr>
                <w:rFonts w:ascii="Arial" w:hAnsi="Arial" w:cs="Arial"/>
                <w:sz w:val="24"/>
              </w:rPr>
              <w:t>;</w:t>
            </w:r>
          </w:p>
          <w:p w:rsidR="00732CF3" w:rsidRPr="007F1EF3" w:rsidRDefault="00F60336" w:rsidP="00541D50">
            <w:pPr>
              <w:rPr>
                <w:rFonts w:ascii="Arial" w:hAnsi="Arial" w:cs="Arial"/>
                <w:sz w:val="24"/>
              </w:rPr>
            </w:pPr>
            <w:r w:rsidRPr="007F1EF3">
              <w:rPr>
                <w:rFonts w:ascii="Arial" w:hAnsi="Arial" w:cs="Arial"/>
                <w:color w:val="000000"/>
                <w:sz w:val="24"/>
              </w:rPr>
              <w:t>о</w:t>
            </w:r>
            <w:r w:rsidR="00AF489F" w:rsidRPr="007F1EF3">
              <w:rPr>
                <w:rFonts w:ascii="Arial" w:hAnsi="Arial" w:cs="Arial"/>
                <w:color w:val="000000"/>
                <w:sz w:val="24"/>
              </w:rPr>
              <w:t xml:space="preserve">тдел </w:t>
            </w:r>
            <w:r w:rsidR="00732CF3" w:rsidRPr="007F1EF3">
              <w:rPr>
                <w:rFonts w:ascii="Arial" w:hAnsi="Arial" w:cs="Arial"/>
                <w:color w:val="000000"/>
                <w:sz w:val="24"/>
              </w:rPr>
              <w:t xml:space="preserve"> </w:t>
            </w:r>
            <w:r w:rsidR="00AF489F" w:rsidRPr="007F1EF3">
              <w:rPr>
                <w:rFonts w:ascii="Arial" w:hAnsi="Arial" w:cs="Arial"/>
                <w:color w:val="000000"/>
                <w:sz w:val="24"/>
              </w:rPr>
              <w:t>планирования</w:t>
            </w:r>
            <w:r w:rsidRPr="007F1EF3">
              <w:rPr>
                <w:rFonts w:ascii="Arial" w:hAnsi="Arial" w:cs="Arial"/>
                <w:color w:val="000000"/>
                <w:sz w:val="24"/>
              </w:rPr>
              <w:t>,</w:t>
            </w:r>
            <w:r w:rsidR="00AF489F" w:rsidRPr="007F1EF3">
              <w:rPr>
                <w:rFonts w:ascii="Arial" w:hAnsi="Arial" w:cs="Arial"/>
                <w:color w:val="000000"/>
                <w:sz w:val="24"/>
              </w:rPr>
              <w:t xml:space="preserve"> экономического развития</w:t>
            </w:r>
            <w:r w:rsidRPr="007F1EF3">
              <w:rPr>
                <w:rFonts w:ascii="Arial" w:hAnsi="Arial" w:cs="Arial"/>
                <w:color w:val="000000"/>
                <w:sz w:val="24"/>
              </w:rPr>
              <w:t xml:space="preserve">, кадрового обеспечения и охраны труда </w:t>
            </w:r>
            <w:r w:rsidR="00AF489F" w:rsidRPr="007F1EF3">
              <w:rPr>
                <w:rFonts w:ascii="Arial" w:hAnsi="Arial" w:cs="Arial"/>
                <w:color w:val="000000"/>
                <w:sz w:val="24"/>
              </w:rPr>
              <w:t xml:space="preserve"> администрации города Бородино</w:t>
            </w:r>
            <w:r w:rsidR="00732CF3" w:rsidRPr="007F1EF3">
              <w:rPr>
                <w:rFonts w:ascii="Arial" w:hAnsi="Arial" w:cs="Arial"/>
                <w:color w:val="000000"/>
                <w:sz w:val="24"/>
              </w:rPr>
              <w:t>;</w:t>
            </w:r>
          </w:p>
          <w:p w:rsidR="00732CF3" w:rsidRDefault="00C560CE" w:rsidP="00541D50">
            <w:pPr>
              <w:rPr>
                <w:rFonts w:ascii="Arial" w:hAnsi="Arial" w:cs="Arial"/>
                <w:color w:val="000000"/>
                <w:sz w:val="24"/>
              </w:rPr>
            </w:pPr>
            <w:r w:rsidRPr="007F1EF3">
              <w:rPr>
                <w:rFonts w:ascii="Arial" w:hAnsi="Arial" w:cs="Arial"/>
                <w:sz w:val="24"/>
              </w:rPr>
              <w:t>финансовое управление</w:t>
            </w:r>
            <w:r w:rsidR="00732CF3" w:rsidRPr="007F1EF3">
              <w:rPr>
                <w:rFonts w:ascii="Arial" w:hAnsi="Arial" w:cs="Arial"/>
                <w:color w:val="000000"/>
                <w:sz w:val="24"/>
              </w:rPr>
              <w:t xml:space="preserve"> </w:t>
            </w:r>
            <w:r w:rsidR="00AF489F" w:rsidRPr="007F1EF3">
              <w:rPr>
                <w:rFonts w:ascii="Arial" w:hAnsi="Arial" w:cs="Arial"/>
                <w:color w:val="000000"/>
                <w:sz w:val="24"/>
              </w:rPr>
              <w:t>администрации города Бородино</w:t>
            </w:r>
          </w:p>
          <w:p w:rsidR="001D394D" w:rsidRPr="007F1EF3" w:rsidRDefault="001D394D" w:rsidP="00541D50">
            <w:pPr>
              <w:rPr>
                <w:rFonts w:ascii="Arial" w:hAnsi="Arial" w:cs="Arial"/>
                <w:sz w:val="24"/>
              </w:rPr>
            </w:pPr>
          </w:p>
        </w:tc>
      </w:tr>
    </w:tbl>
    <w:p w:rsidR="00F60336" w:rsidRDefault="00F60336" w:rsidP="007F7C68">
      <w:pPr>
        <w:ind w:firstLine="709"/>
        <w:rPr>
          <w:rFonts w:ascii="Arial" w:hAnsi="Arial" w:cs="Arial"/>
          <w:sz w:val="24"/>
        </w:rPr>
      </w:pPr>
    </w:p>
    <w:p w:rsidR="00732CF3" w:rsidRPr="007F1EF3" w:rsidRDefault="00732CF3" w:rsidP="00647412">
      <w:pPr>
        <w:jc w:val="center"/>
        <w:rPr>
          <w:rFonts w:ascii="Arial" w:hAnsi="Arial" w:cs="Arial"/>
          <w:b/>
          <w:sz w:val="24"/>
        </w:rPr>
      </w:pPr>
      <w:r w:rsidRPr="007F1EF3">
        <w:rPr>
          <w:rFonts w:ascii="Arial" w:hAnsi="Arial" w:cs="Arial"/>
          <w:b/>
          <w:sz w:val="24"/>
        </w:rPr>
        <w:t>2. Основные разделы подпрограммы</w:t>
      </w:r>
    </w:p>
    <w:p w:rsidR="00F60336" w:rsidRPr="007F1EF3" w:rsidRDefault="00F60336" w:rsidP="00647412">
      <w:pPr>
        <w:jc w:val="center"/>
        <w:rPr>
          <w:rFonts w:ascii="Arial" w:hAnsi="Arial" w:cs="Arial"/>
          <w:b/>
          <w:sz w:val="24"/>
        </w:rPr>
      </w:pPr>
    </w:p>
    <w:p w:rsidR="003E083F" w:rsidRPr="007F1EF3" w:rsidRDefault="00732CF3" w:rsidP="00647412">
      <w:pPr>
        <w:jc w:val="center"/>
        <w:rPr>
          <w:rFonts w:ascii="Arial" w:hAnsi="Arial" w:cs="Arial"/>
          <w:b/>
          <w:sz w:val="24"/>
        </w:rPr>
      </w:pPr>
      <w:r w:rsidRPr="007F1EF3">
        <w:rPr>
          <w:rFonts w:ascii="Arial" w:hAnsi="Arial" w:cs="Arial"/>
          <w:b/>
          <w:sz w:val="24"/>
        </w:rPr>
        <w:t xml:space="preserve">2.1. Постановка </w:t>
      </w:r>
      <w:r w:rsidR="00AF489F" w:rsidRPr="007F1EF3">
        <w:rPr>
          <w:rFonts w:ascii="Arial" w:hAnsi="Arial" w:cs="Arial"/>
          <w:b/>
          <w:sz w:val="24"/>
        </w:rPr>
        <w:t>общегородской</w:t>
      </w:r>
      <w:r w:rsidRPr="007F1EF3">
        <w:rPr>
          <w:rFonts w:ascii="Arial" w:hAnsi="Arial" w:cs="Arial"/>
          <w:b/>
          <w:sz w:val="24"/>
        </w:rPr>
        <w:t xml:space="preserve"> проблемы и обоснование</w:t>
      </w:r>
    </w:p>
    <w:p w:rsidR="00732CF3" w:rsidRPr="007F1EF3" w:rsidRDefault="00732CF3" w:rsidP="00647412">
      <w:pPr>
        <w:jc w:val="center"/>
        <w:rPr>
          <w:rFonts w:ascii="Arial" w:hAnsi="Arial" w:cs="Arial"/>
          <w:b/>
          <w:sz w:val="24"/>
        </w:rPr>
      </w:pPr>
      <w:r w:rsidRPr="007F1EF3">
        <w:rPr>
          <w:rFonts w:ascii="Arial" w:hAnsi="Arial" w:cs="Arial"/>
          <w:b/>
          <w:sz w:val="24"/>
        </w:rPr>
        <w:t>необходимости разработки подпрограммы</w:t>
      </w:r>
    </w:p>
    <w:p w:rsidR="00732CF3" w:rsidRDefault="00AF489F" w:rsidP="007F7C68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lang w:eastAsia="en-US"/>
        </w:rPr>
      </w:pPr>
      <w:proofErr w:type="gramStart"/>
      <w:r w:rsidRPr="007F1EF3">
        <w:rPr>
          <w:rFonts w:ascii="Arial" w:eastAsia="Calibri" w:hAnsi="Arial" w:cs="Arial"/>
          <w:sz w:val="24"/>
          <w:lang w:eastAsia="en-US"/>
        </w:rPr>
        <w:t xml:space="preserve">Отдел образования </w:t>
      </w:r>
      <w:r w:rsidR="00F418B6" w:rsidRPr="007F1EF3">
        <w:rPr>
          <w:rFonts w:ascii="Arial" w:eastAsia="Calibri" w:hAnsi="Arial" w:cs="Arial"/>
          <w:sz w:val="24"/>
          <w:lang w:eastAsia="en-US"/>
        </w:rPr>
        <w:t xml:space="preserve">администрации </w:t>
      </w:r>
      <w:r w:rsidRPr="007F1EF3">
        <w:rPr>
          <w:rFonts w:ascii="Arial" w:eastAsia="Calibri" w:hAnsi="Arial" w:cs="Arial"/>
          <w:sz w:val="24"/>
          <w:lang w:eastAsia="en-US"/>
        </w:rPr>
        <w:t xml:space="preserve">города Бородино </w:t>
      </w:r>
      <w:r w:rsidR="00732CF3" w:rsidRPr="007F1EF3">
        <w:rPr>
          <w:rFonts w:ascii="Arial" w:eastAsia="Calibri" w:hAnsi="Arial" w:cs="Arial"/>
          <w:sz w:val="24"/>
          <w:lang w:eastAsia="en-US"/>
        </w:rPr>
        <w:t xml:space="preserve">является </w:t>
      </w:r>
      <w:r w:rsidR="00F00259">
        <w:rPr>
          <w:rFonts w:ascii="Arial" w:eastAsia="Calibri" w:hAnsi="Arial" w:cs="Arial"/>
          <w:sz w:val="24"/>
          <w:lang w:eastAsia="en-US"/>
        </w:rPr>
        <w:t xml:space="preserve">отраслевым структурным подразделением </w:t>
      </w:r>
      <w:r w:rsidR="00F3219D">
        <w:rPr>
          <w:rFonts w:ascii="Arial" w:eastAsia="Calibri" w:hAnsi="Arial" w:cs="Arial"/>
          <w:sz w:val="24"/>
          <w:lang w:eastAsia="en-US"/>
        </w:rPr>
        <w:t>исполнительно</w:t>
      </w:r>
      <w:r w:rsidR="00F00259">
        <w:rPr>
          <w:rFonts w:ascii="Arial" w:eastAsia="Calibri" w:hAnsi="Arial" w:cs="Arial"/>
          <w:sz w:val="24"/>
          <w:lang w:eastAsia="en-US"/>
        </w:rPr>
        <w:t xml:space="preserve">-распорядительного органа </w:t>
      </w:r>
      <w:r w:rsidR="005A66EB">
        <w:rPr>
          <w:rFonts w:ascii="Arial" w:eastAsia="Calibri" w:hAnsi="Arial" w:cs="Arial"/>
          <w:sz w:val="24"/>
          <w:lang w:eastAsia="en-US"/>
        </w:rPr>
        <w:t xml:space="preserve">местного самоуправления города Бородино, </w:t>
      </w:r>
      <w:r w:rsidR="00732CF3" w:rsidRPr="007F1EF3">
        <w:rPr>
          <w:rFonts w:ascii="Arial" w:eastAsia="Calibri" w:hAnsi="Arial" w:cs="Arial"/>
          <w:sz w:val="24"/>
          <w:lang w:eastAsia="en-US"/>
        </w:rPr>
        <w:t>осуществля</w:t>
      </w:r>
      <w:r w:rsidR="00F418B6" w:rsidRPr="007F1EF3">
        <w:rPr>
          <w:rFonts w:ascii="Arial" w:eastAsia="Calibri" w:hAnsi="Arial" w:cs="Arial"/>
          <w:sz w:val="24"/>
          <w:lang w:eastAsia="en-US"/>
        </w:rPr>
        <w:t xml:space="preserve">ющим </w:t>
      </w:r>
      <w:r w:rsidR="00151C90" w:rsidRPr="007F1EF3">
        <w:rPr>
          <w:rFonts w:ascii="Arial" w:eastAsia="Calibri" w:hAnsi="Arial" w:cs="Arial"/>
          <w:sz w:val="24"/>
          <w:lang w:eastAsia="en-US"/>
        </w:rPr>
        <w:t xml:space="preserve">деятельность </w:t>
      </w:r>
      <w:r w:rsidR="00F3219D" w:rsidRPr="007F1EF3">
        <w:rPr>
          <w:rFonts w:ascii="Arial" w:eastAsia="Calibri" w:hAnsi="Arial" w:cs="Arial"/>
          <w:sz w:val="24"/>
          <w:lang w:eastAsia="en-US"/>
        </w:rPr>
        <w:t xml:space="preserve">в сфере образования </w:t>
      </w:r>
      <w:r w:rsidR="00732CF3" w:rsidRPr="007F1EF3">
        <w:rPr>
          <w:rFonts w:ascii="Arial" w:eastAsia="Calibri" w:hAnsi="Arial" w:cs="Arial"/>
          <w:sz w:val="24"/>
          <w:lang w:eastAsia="en-US"/>
        </w:rPr>
        <w:t xml:space="preserve">на основании и во исполнение </w:t>
      </w:r>
      <w:r w:rsidR="00C560CE" w:rsidRPr="007F1EF3">
        <w:rPr>
          <w:rFonts w:ascii="Arial" w:hAnsi="Arial" w:cs="Arial"/>
          <w:sz w:val="24"/>
        </w:rPr>
        <w:t xml:space="preserve">Конституции </w:t>
      </w:r>
      <w:r w:rsidR="00732CF3" w:rsidRPr="007F1EF3">
        <w:rPr>
          <w:rFonts w:ascii="Arial" w:eastAsia="Calibri" w:hAnsi="Arial" w:cs="Arial"/>
          <w:sz w:val="24"/>
          <w:lang w:eastAsia="en-US"/>
        </w:rPr>
        <w:t>Российской Федерации, федеральных законов и иных нормативных правовых актов Российской Федерации, законов края, правовых актов Губернатора края и Правительства края</w:t>
      </w:r>
      <w:r w:rsidR="00323D73" w:rsidRPr="007F1EF3">
        <w:rPr>
          <w:rFonts w:ascii="Arial" w:eastAsia="Calibri" w:hAnsi="Arial" w:cs="Arial"/>
          <w:sz w:val="24"/>
          <w:lang w:eastAsia="en-US"/>
        </w:rPr>
        <w:t xml:space="preserve">, </w:t>
      </w:r>
      <w:r w:rsidR="00C560CE" w:rsidRPr="007F1EF3">
        <w:rPr>
          <w:rFonts w:ascii="Arial" w:eastAsia="Calibri" w:hAnsi="Arial" w:cs="Arial"/>
          <w:sz w:val="24"/>
          <w:lang w:eastAsia="en-US"/>
        </w:rPr>
        <w:t xml:space="preserve">Устава </w:t>
      </w:r>
      <w:r w:rsidR="00323D73" w:rsidRPr="007F1EF3">
        <w:rPr>
          <w:rFonts w:ascii="Arial" w:eastAsia="Calibri" w:hAnsi="Arial" w:cs="Arial"/>
          <w:sz w:val="24"/>
          <w:lang w:eastAsia="en-US"/>
        </w:rPr>
        <w:t xml:space="preserve">города, </w:t>
      </w:r>
      <w:r w:rsidR="00176245">
        <w:rPr>
          <w:rFonts w:ascii="Arial" w:eastAsia="Calibri" w:hAnsi="Arial" w:cs="Arial"/>
          <w:sz w:val="24"/>
          <w:lang w:eastAsia="en-US"/>
        </w:rPr>
        <w:t xml:space="preserve">соответствующих </w:t>
      </w:r>
      <w:r w:rsidR="00323D73" w:rsidRPr="007F1EF3">
        <w:rPr>
          <w:rFonts w:ascii="Arial" w:eastAsia="Calibri" w:hAnsi="Arial" w:cs="Arial"/>
          <w:sz w:val="24"/>
          <w:lang w:eastAsia="en-US"/>
        </w:rPr>
        <w:t>постановлений администрации города</w:t>
      </w:r>
      <w:r w:rsidR="00732CF3" w:rsidRPr="007F1EF3">
        <w:rPr>
          <w:rFonts w:ascii="Arial" w:eastAsia="Calibri" w:hAnsi="Arial" w:cs="Arial"/>
          <w:sz w:val="24"/>
          <w:lang w:eastAsia="en-US"/>
        </w:rPr>
        <w:t>:</w:t>
      </w:r>
      <w:proofErr w:type="gramEnd"/>
    </w:p>
    <w:p w:rsidR="00840CC7" w:rsidRDefault="00840CC7" w:rsidP="007F7C68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5F1CFC" w:rsidRDefault="005F1CFC" w:rsidP="007F7C68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5F1CFC" w:rsidRPr="007F1EF3" w:rsidRDefault="005F1CFC" w:rsidP="007F7C68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732CF3" w:rsidRDefault="00732CF3" w:rsidP="007F7C68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7F1EF3">
        <w:rPr>
          <w:rFonts w:ascii="Arial" w:eastAsia="Calibri" w:hAnsi="Arial" w:cs="Arial"/>
          <w:sz w:val="24"/>
          <w:lang w:eastAsia="en-US"/>
        </w:rPr>
        <w:t>1) разработк</w:t>
      </w:r>
      <w:r w:rsidR="00C560CE" w:rsidRPr="007F1EF3">
        <w:rPr>
          <w:rFonts w:ascii="Arial" w:eastAsia="Calibri" w:hAnsi="Arial" w:cs="Arial"/>
          <w:sz w:val="24"/>
          <w:lang w:eastAsia="en-US"/>
        </w:rPr>
        <w:t>у</w:t>
      </w:r>
      <w:r w:rsidRPr="007F1EF3">
        <w:rPr>
          <w:rFonts w:ascii="Arial" w:eastAsia="Calibri" w:hAnsi="Arial" w:cs="Arial"/>
          <w:sz w:val="24"/>
          <w:lang w:eastAsia="en-US"/>
        </w:rPr>
        <w:t xml:space="preserve"> проектов </w:t>
      </w:r>
      <w:r w:rsidR="00323D73" w:rsidRPr="007F1EF3">
        <w:rPr>
          <w:rFonts w:ascii="Arial" w:eastAsia="Calibri" w:hAnsi="Arial" w:cs="Arial"/>
          <w:sz w:val="24"/>
          <w:lang w:eastAsia="en-US"/>
        </w:rPr>
        <w:t>постановлений администрации города Бородино</w:t>
      </w:r>
      <w:r w:rsidRPr="007F1EF3">
        <w:rPr>
          <w:rFonts w:ascii="Arial" w:eastAsia="Calibri" w:hAnsi="Arial" w:cs="Arial"/>
          <w:sz w:val="24"/>
          <w:lang w:eastAsia="en-US"/>
        </w:rPr>
        <w:t xml:space="preserve"> </w:t>
      </w:r>
      <w:r w:rsidR="009B6B1A" w:rsidRPr="007F1EF3">
        <w:rPr>
          <w:rFonts w:ascii="Arial" w:eastAsia="Calibri" w:hAnsi="Arial" w:cs="Arial"/>
          <w:sz w:val="24"/>
          <w:lang w:eastAsia="en-US"/>
        </w:rPr>
        <w:t xml:space="preserve">                   </w:t>
      </w:r>
      <w:r w:rsidRPr="007F1EF3">
        <w:rPr>
          <w:rFonts w:ascii="Arial" w:eastAsia="Calibri" w:hAnsi="Arial" w:cs="Arial"/>
          <w:sz w:val="24"/>
          <w:lang w:eastAsia="en-US"/>
        </w:rPr>
        <w:t>в област</w:t>
      </w:r>
      <w:r w:rsidR="00323D73" w:rsidRPr="007F1EF3">
        <w:rPr>
          <w:rFonts w:ascii="Arial" w:eastAsia="Calibri" w:hAnsi="Arial" w:cs="Arial"/>
          <w:sz w:val="24"/>
          <w:lang w:eastAsia="en-US"/>
        </w:rPr>
        <w:t>и</w:t>
      </w:r>
      <w:r w:rsidRPr="007F1EF3">
        <w:rPr>
          <w:rFonts w:ascii="Arial" w:eastAsia="Calibri" w:hAnsi="Arial" w:cs="Arial"/>
          <w:sz w:val="24"/>
          <w:lang w:eastAsia="en-US"/>
        </w:rPr>
        <w:t xml:space="preserve"> дошкольного, начального общего, основного общего, среднего общего образования,</w:t>
      </w:r>
      <w:r w:rsidR="00323D73" w:rsidRPr="007F1EF3">
        <w:rPr>
          <w:rFonts w:ascii="Arial" w:eastAsia="Calibri" w:hAnsi="Arial" w:cs="Arial"/>
          <w:sz w:val="24"/>
          <w:lang w:eastAsia="en-US"/>
        </w:rPr>
        <w:t xml:space="preserve"> дополнительного образования, </w:t>
      </w:r>
      <w:r w:rsidR="00151C90" w:rsidRPr="007F1EF3">
        <w:rPr>
          <w:rFonts w:ascii="Arial" w:eastAsia="Calibri" w:hAnsi="Arial" w:cs="Arial"/>
          <w:sz w:val="24"/>
          <w:lang w:eastAsia="en-US"/>
        </w:rPr>
        <w:t>отдыха и оздо</w:t>
      </w:r>
      <w:r w:rsidR="006B47E2" w:rsidRPr="007F1EF3">
        <w:rPr>
          <w:rFonts w:ascii="Arial" w:eastAsia="Calibri" w:hAnsi="Arial" w:cs="Arial"/>
          <w:sz w:val="24"/>
          <w:lang w:eastAsia="en-US"/>
        </w:rPr>
        <w:t>ровления детей в летний период</w:t>
      </w:r>
      <w:r w:rsidRPr="007F1EF3">
        <w:rPr>
          <w:rFonts w:ascii="Arial" w:eastAsia="Calibri" w:hAnsi="Arial" w:cs="Arial"/>
          <w:sz w:val="24"/>
          <w:lang w:eastAsia="en-US"/>
        </w:rPr>
        <w:t>;</w:t>
      </w:r>
    </w:p>
    <w:p w:rsidR="00732CF3" w:rsidRPr="00CA510D" w:rsidRDefault="00732CF3" w:rsidP="007F7C68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7F1EF3">
        <w:rPr>
          <w:rFonts w:ascii="Arial" w:eastAsia="Calibri" w:hAnsi="Arial" w:cs="Arial"/>
          <w:sz w:val="24"/>
          <w:lang w:eastAsia="en-US"/>
        </w:rPr>
        <w:t xml:space="preserve">2) </w:t>
      </w:r>
      <w:r w:rsidR="00AA2EDF" w:rsidRPr="00CA510D">
        <w:rPr>
          <w:rFonts w:ascii="Arial" w:eastAsia="Calibri" w:hAnsi="Arial" w:cs="Arial"/>
          <w:sz w:val="24"/>
          <w:lang w:eastAsia="en-US"/>
        </w:rPr>
        <w:t xml:space="preserve">обеспечение </w:t>
      </w:r>
      <w:r w:rsidRPr="00CA510D">
        <w:rPr>
          <w:rFonts w:ascii="Arial" w:eastAsia="Calibri" w:hAnsi="Arial" w:cs="Arial"/>
          <w:sz w:val="24"/>
          <w:lang w:eastAsia="en-US"/>
        </w:rPr>
        <w:t>оказани</w:t>
      </w:r>
      <w:r w:rsidR="00AA2EDF" w:rsidRPr="00CA510D">
        <w:rPr>
          <w:rFonts w:ascii="Arial" w:eastAsia="Calibri" w:hAnsi="Arial" w:cs="Arial"/>
          <w:sz w:val="24"/>
          <w:lang w:eastAsia="en-US"/>
        </w:rPr>
        <w:t>я</w:t>
      </w:r>
      <w:r w:rsidRPr="00CA510D">
        <w:rPr>
          <w:rFonts w:ascii="Arial" w:eastAsia="Calibri" w:hAnsi="Arial" w:cs="Arial"/>
          <w:sz w:val="24"/>
          <w:lang w:eastAsia="en-US"/>
        </w:rPr>
        <w:t xml:space="preserve"> </w:t>
      </w:r>
      <w:r w:rsidR="00323D73" w:rsidRPr="00CA510D">
        <w:rPr>
          <w:rFonts w:ascii="Arial" w:eastAsia="Calibri" w:hAnsi="Arial" w:cs="Arial"/>
          <w:sz w:val="24"/>
          <w:lang w:eastAsia="en-US"/>
        </w:rPr>
        <w:t xml:space="preserve">муниципальных услуг </w:t>
      </w:r>
      <w:r w:rsidRPr="00CA510D">
        <w:rPr>
          <w:rFonts w:ascii="Arial" w:eastAsia="Calibri" w:hAnsi="Arial" w:cs="Arial"/>
          <w:sz w:val="24"/>
          <w:lang w:eastAsia="en-US"/>
        </w:rPr>
        <w:t>в област</w:t>
      </w:r>
      <w:r w:rsidR="00323D73" w:rsidRPr="00CA510D">
        <w:rPr>
          <w:rFonts w:ascii="Arial" w:eastAsia="Calibri" w:hAnsi="Arial" w:cs="Arial"/>
          <w:sz w:val="24"/>
          <w:lang w:eastAsia="en-US"/>
        </w:rPr>
        <w:t xml:space="preserve">и </w:t>
      </w:r>
      <w:r w:rsidRPr="00CA510D">
        <w:rPr>
          <w:rFonts w:ascii="Arial" w:eastAsia="Calibri" w:hAnsi="Arial" w:cs="Arial"/>
          <w:sz w:val="24"/>
          <w:lang w:eastAsia="en-US"/>
        </w:rPr>
        <w:t xml:space="preserve">дошкольного, начального общего, основного общего, среднего общего образования, дополнительного образования, </w:t>
      </w:r>
      <w:r w:rsidR="00151C90" w:rsidRPr="00CA510D">
        <w:rPr>
          <w:rFonts w:ascii="Arial" w:eastAsia="Calibri" w:hAnsi="Arial" w:cs="Arial"/>
          <w:sz w:val="24"/>
          <w:lang w:eastAsia="en-US"/>
        </w:rPr>
        <w:t xml:space="preserve"> отдыха и оз</w:t>
      </w:r>
      <w:r w:rsidR="006B47E2" w:rsidRPr="00CA510D">
        <w:rPr>
          <w:rFonts w:ascii="Arial" w:eastAsia="Calibri" w:hAnsi="Arial" w:cs="Arial"/>
          <w:sz w:val="24"/>
          <w:lang w:eastAsia="en-US"/>
        </w:rPr>
        <w:t>доровления детей в летний период</w:t>
      </w:r>
      <w:r w:rsidR="0030325D" w:rsidRPr="00CA510D">
        <w:rPr>
          <w:rFonts w:ascii="Arial" w:eastAsia="Calibri" w:hAnsi="Arial" w:cs="Arial"/>
          <w:sz w:val="24"/>
          <w:lang w:eastAsia="en-US"/>
        </w:rPr>
        <w:t xml:space="preserve"> </w:t>
      </w:r>
      <w:r w:rsidR="005C0511" w:rsidRPr="00CA510D">
        <w:rPr>
          <w:rFonts w:ascii="Arial" w:eastAsia="Calibri" w:hAnsi="Arial" w:cs="Arial"/>
          <w:sz w:val="24"/>
          <w:lang w:eastAsia="en-US"/>
        </w:rPr>
        <w:t xml:space="preserve">                   </w:t>
      </w:r>
      <w:r w:rsidR="0030325D" w:rsidRPr="00CA510D">
        <w:rPr>
          <w:rFonts w:ascii="Arial" w:eastAsia="Calibri" w:hAnsi="Arial" w:cs="Arial"/>
          <w:sz w:val="24"/>
          <w:lang w:eastAsia="en-US"/>
        </w:rPr>
        <w:t>в городе Бородино</w:t>
      </w:r>
      <w:r w:rsidR="0022181E" w:rsidRPr="00CA510D">
        <w:rPr>
          <w:rFonts w:ascii="Arial" w:eastAsia="Calibri" w:hAnsi="Arial" w:cs="Arial"/>
          <w:sz w:val="24"/>
          <w:lang w:eastAsia="en-US"/>
        </w:rPr>
        <w:t>.</w:t>
      </w:r>
    </w:p>
    <w:p w:rsidR="00732CF3" w:rsidRDefault="00732CF3" w:rsidP="007F7C68">
      <w:pPr>
        <w:ind w:firstLine="709"/>
        <w:jc w:val="both"/>
        <w:rPr>
          <w:rFonts w:ascii="Arial" w:hAnsi="Arial" w:cs="Arial"/>
          <w:sz w:val="24"/>
        </w:rPr>
      </w:pPr>
      <w:r w:rsidRPr="00CA510D">
        <w:rPr>
          <w:rFonts w:ascii="Arial" w:hAnsi="Arial" w:cs="Arial"/>
          <w:sz w:val="24"/>
        </w:rPr>
        <w:t xml:space="preserve">Исполнение </w:t>
      </w:r>
      <w:r w:rsidR="0022181E" w:rsidRPr="00CA510D">
        <w:rPr>
          <w:rFonts w:ascii="Arial" w:hAnsi="Arial" w:cs="Arial"/>
          <w:sz w:val="24"/>
        </w:rPr>
        <w:t>Отделом</w:t>
      </w:r>
      <w:r w:rsidRPr="00CA510D">
        <w:rPr>
          <w:rFonts w:ascii="Arial" w:hAnsi="Arial" w:cs="Arial"/>
          <w:sz w:val="24"/>
        </w:rPr>
        <w:t xml:space="preserve"> функций главного распорядителя бюджетных средств </w:t>
      </w:r>
      <w:r w:rsidR="005C0511" w:rsidRPr="00CA510D">
        <w:rPr>
          <w:rFonts w:ascii="Arial" w:hAnsi="Arial" w:cs="Arial"/>
          <w:sz w:val="24"/>
        </w:rPr>
        <w:t xml:space="preserve">                в отношении подведомственных муниципальных учреждений</w:t>
      </w:r>
      <w:r w:rsidR="005C0511">
        <w:rPr>
          <w:rFonts w:ascii="Arial" w:hAnsi="Arial" w:cs="Arial"/>
          <w:sz w:val="24"/>
        </w:rPr>
        <w:t xml:space="preserve"> </w:t>
      </w:r>
      <w:r w:rsidRPr="007F1EF3">
        <w:rPr>
          <w:rFonts w:ascii="Arial" w:hAnsi="Arial" w:cs="Arial"/>
          <w:sz w:val="24"/>
        </w:rPr>
        <w:t>налагает обязательства по организации эффективного финансового менеджмента.</w:t>
      </w:r>
    </w:p>
    <w:p w:rsidR="0022181E" w:rsidRPr="007F1EF3" w:rsidRDefault="0022181E" w:rsidP="00B327A5">
      <w:pPr>
        <w:ind w:firstLine="709"/>
        <w:jc w:val="both"/>
        <w:rPr>
          <w:rFonts w:ascii="Arial" w:hAnsi="Arial" w:cs="Arial"/>
          <w:sz w:val="24"/>
        </w:rPr>
      </w:pPr>
    </w:p>
    <w:p w:rsidR="00B327A5" w:rsidRPr="00E97DD3" w:rsidRDefault="006013D6" w:rsidP="00647412">
      <w:pPr>
        <w:tabs>
          <w:tab w:val="left" w:pos="2410"/>
        </w:tabs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2.2. </w:t>
      </w:r>
      <w:r w:rsidR="00732CF3" w:rsidRPr="00B327A5">
        <w:rPr>
          <w:rFonts w:ascii="Arial" w:hAnsi="Arial" w:cs="Arial"/>
          <w:b/>
          <w:sz w:val="24"/>
        </w:rPr>
        <w:t>Основная цель, задачи</w:t>
      </w:r>
      <w:r w:rsidR="001000AF">
        <w:rPr>
          <w:rFonts w:ascii="Arial" w:hAnsi="Arial" w:cs="Arial"/>
          <w:b/>
          <w:sz w:val="24"/>
        </w:rPr>
        <w:t xml:space="preserve">, </w:t>
      </w:r>
      <w:r w:rsidR="001000AF" w:rsidRPr="00E97DD3">
        <w:rPr>
          <w:rFonts w:ascii="Arial" w:hAnsi="Arial" w:cs="Arial"/>
          <w:b/>
          <w:sz w:val="24"/>
        </w:rPr>
        <w:t>этапы</w:t>
      </w:r>
      <w:r w:rsidR="00732CF3" w:rsidRPr="00E97DD3">
        <w:rPr>
          <w:rFonts w:ascii="Arial" w:hAnsi="Arial" w:cs="Arial"/>
          <w:b/>
          <w:sz w:val="24"/>
        </w:rPr>
        <w:t xml:space="preserve"> и сроки выполнения</w:t>
      </w:r>
    </w:p>
    <w:p w:rsidR="00732CF3" w:rsidRPr="00E97DD3" w:rsidRDefault="00732CF3" w:rsidP="00647412">
      <w:pPr>
        <w:jc w:val="center"/>
        <w:rPr>
          <w:rFonts w:ascii="Arial" w:hAnsi="Arial" w:cs="Arial"/>
          <w:b/>
          <w:sz w:val="24"/>
        </w:rPr>
      </w:pPr>
      <w:r w:rsidRPr="00E97DD3">
        <w:rPr>
          <w:rFonts w:ascii="Arial" w:hAnsi="Arial" w:cs="Arial"/>
          <w:b/>
          <w:sz w:val="24"/>
        </w:rPr>
        <w:t>подпрограммы, целевые индикаторы</w:t>
      </w:r>
    </w:p>
    <w:p w:rsidR="00732CF3" w:rsidRPr="00E97DD3" w:rsidRDefault="00732CF3" w:rsidP="007F7C68">
      <w:pPr>
        <w:ind w:firstLine="709"/>
        <w:jc w:val="both"/>
        <w:rPr>
          <w:rFonts w:ascii="Arial" w:hAnsi="Arial" w:cs="Arial"/>
          <w:sz w:val="24"/>
        </w:rPr>
      </w:pPr>
      <w:r w:rsidRPr="00E97DD3">
        <w:rPr>
          <w:rFonts w:ascii="Arial" w:hAnsi="Arial" w:cs="Arial"/>
          <w:sz w:val="24"/>
        </w:rPr>
        <w:t xml:space="preserve">Целью подпрограммы является </w:t>
      </w:r>
      <w:r w:rsidR="000A3BA8" w:rsidRPr="00E97DD3">
        <w:rPr>
          <w:rFonts w:ascii="Arial" w:hAnsi="Arial" w:cs="Arial"/>
          <w:sz w:val="24"/>
        </w:rPr>
        <w:t xml:space="preserve">создание условий для </w:t>
      </w:r>
      <w:r w:rsidRPr="00E97DD3">
        <w:rPr>
          <w:rFonts w:ascii="Arial" w:hAnsi="Arial" w:cs="Arial"/>
          <w:sz w:val="24"/>
        </w:rPr>
        <w:t>эф</w:t>
      </w:r>
      <w:r w:rsidR="0022181E" w:rsidRPr="00E97DD3">
        <w:rPr>
          <w:rFonts w:ascii="Arial" w:hAnsi="Arial" w:cs="Arial"/>
          <w:sz w:val="24"/>
        </w:rPr>
        <w:t>фективно</w:t>
      </w:r>
      <w:r w:rsidR="000A3BA8" w:rsidRPr="00E97DD3">
        <w:rPr>
          <w:rFonts w:ascii="Arial" w:hAnsi="Arial" w:cs="Arial"/>
          <w:sz w:val="24"/>
        </w:rPr>
        <w:t>го</w:t>
      </w:r>
      <w:r w:rsidR="0022181E" w:rsidRPr="00E97DD3">
        <w:rPr>
          <w:rFonts w:ascii="Arial" w:hAnsi="Arial" w:cs="Arial"/>
          <w:sz w:val="24"/>
        </w:rPr>
        <w:t xml:space="preserve"> управления отраслью</w:t>
      </w:r>
      <w:r w:rsidR="006D1A57" w:rsidRPr="00E97DD3">
        <w:rPr>
          <w:rFonts w:ascii="Arial" w:hAnsi="Arial" w:cs="Arial"/>
          <w:sz w:val="24"/>
        </w:rPr>
        <w:t>.</w:t>
      </w:r>
    </w:p>
    <w:p w:rsidR="000A3BA8" w:rsidRPr="00E97DD3" w:rsidRDefault="006D1A57" w:rsidP="007F7C68">
      <w:pPr>
        <w:ind w:firstLine="709"/>
        <w:jc w:val="both"/>
        <w:rPr>
          <w:rFonts w:ascii="Arial" w:hAnsi="Arial" w:cs="Arial"/>
          <w:sz w:val="24"/>
        </w:rPr>
      </w:pPr>
      <w:r w:rsidRPr="00E97DD3">
        <w:rPr>
          <w:rFonts w:ascii="Arial" w:hAnsi="Arial" w:cs="Arial"/>
          <w:sz w:val="24"/>
        </w:rPr>
        <w:t>Задач</w:t>
      </w:r>
      <w:r w:rsidR="006B47E2" w:rsidRPr="00E97DD3">
        <w:rPr>
          <w:rFonts w:ascii="Arial" w:hAnsi="Arial" w:cs="Arial"/>
          <w:sz w:val="24"/>
        </w:rPr>
        <w:t>а подпрограммы: о</w:t>
      </w:r>
      <w:r w:rsidR="000A3BA8" w:rsidRPr="00E97DD3">
        <w:rPr>
          <w:rFonts w:ascii="Arial" w:hAnsi="Arial" w:cs="Arial"/>
          <w:sz w:val="24"/>
        </w:rPr>
        <w:t>рганизация деятельности Отдела образования</w:t>
      </w:r>
      <w:r w:rsidR="001F39F0" w:rsidRPr="00E97DD3">
        <w:rPr>
          <w:rFonts w:ascii="Arial" w:hAnsi="Arial" w:cs="Arial"/>
          <w:sz w:val="24"/>
        </w:rPr>
        <w:t xml:space="preserve"> </w:t>
      </w:r>
      <w:r w:rsidR="00D86F09" w:rsidRPr="00E97DD3">
        <w:rPr>
          <w:rFonts w:ascii="Arial" w:hAnsi="Arial" w:cs="Arial"/>
          <w:sz w:val="24"/>
        </w:rPr>
        <w:t xml:space="preserve">                        </w:t>
      </w:r>
      <w:r w:rsidR="001F39F0" w:rsidRPr="00E97DD3">
        <w:rPr>
          <w:rFonts w:ascii="Arial" w:hAnsi="Arial" w:cs="Arial"/>
          <w:sz w:val="24"/>
        </w:rPr>
        <w:t>и учреждения</w:t>
      </w:r>
      <w:r w:rsidR="000A3BA8" w:rsidRPr="00E97DD3">
        <w:rPr>
          <w:rFonts w:ascii="Arial" w:hAnsi="Arial" w:cs="Arial"/>
          <w:sz w:val="24"/>
        </w:rPr>
        <w:t>, обеспечивающ</w:t>
      </w:r>
      <w:r w:rsidR="006B47E2" w:rsidRPr="00E97DD3">
        <w:rPr>
          <w:rFonts w:ascii="Arial" w:hAnsi="Arial" w:cs="Arial"/>
          <w:sz w:val="24"/>
        </w:rPr>
        <w:t>его</w:t>
      </w:r>
      <w:r w:rsidR="000A3BA8" w:rsidRPr="00E97DD3">
        <w:rPr>
          <w:rFonts w:ascii="Arial" w:hAnsi="Arial" w:cs="Arial"/>
          <w:sz w:val="24"/>
        </w:rPr>
        <w:t xml:space="preserve"> деятельность образовательных учреждений, направленной на эффективное управление отраслью</w:t>
      </w:r>
      <w:r w:rsidR="001F32BE" w:rsidRPr="00E97DD3">
        <w:rPr>
          <w:rFonts w:ascii="Arial" w:hAnsi="Arial" w:cs="Arial"/>
          <w:sz w:val="24"/>
        </w:rPr>
        <w:t xml:space="preserve"> (МКУ ГИМЦ)</w:t>
      </w:r>
      <w:r w:rsidR="000A3BA8" w:rsidRPr="00E97DD3">
        <w:rPr>
          <w:rFonts w:ascii="Arial" w:hAnsi="Arial" w:cs="Arial"/>
          <w:sz w:val="24"/>
        </w:rPr>
        <w:t>.</w:t>
      </w:r>
    </w:p>
    <w:p w:rsidR="001044A8" w:rsidRPr="00E97DD3" w:rsidRDefault="001044A8" w:rsidP="001044A8">
      <w:pPr>
        <w:pStyle w:val="ConsPlusNormal"/>
        <w:ind w:firstLine="709"/>
        <w:jc w:val="both"/>
        <w:rPr>
          <w:sz w:val="24"/>
          <w:szCs w:val="24"/>
        </w:rPr>
      </w:pPr>
      <w:r w:rsidRPr="00E97DD3">
        <w:rPr>
          <w:sz w:val="24"/>
          <w:szCs w:val="24"/>
        </w:rPr>
        <w:t>Органом, ответственным за реализацию подпрограммы, является Отдел образования администрации города, который осуществляет следующие функции:</w:t>
      </w:r>
    </w:p>
    <w:p w:rsidR="00193BAE" w:rsidRPr="00E97DD3" w:rsidRDefault="001044A8" w:rsidP="001044A8">
      <w:pPr>
        <w:pStyle w:val="ConsPlusNormal"/>
        <w:ind w:firstLine="709"/>
        <w:jc w:val="both"/>
        <w:rPr>
          <w:sz w:val="24"/>
          <w:szCs w:val="24"/>
        </w:rPr>
      </w:pPr>
      <w:r w:rsidRPr="00E97DD3">
        <w:rPr>
          <w:sz w:val="24"/>
          <w:szCs w:val="24"/>
        </w:rPr>
        <w:t>- организацию и проведение городских мероприятий</w:t>
      </w:r>
      <w:r w:rsidR="00193BAE" w:rsidRPr="00E97DD3">
        <w:rPr>
          <w:sz w:val="24"/>
          <w:szCs w:val="24"/>
        </w:rPr>
        <w:t>;</w:t>
      </w:r>
    </w:p>
    <w:p w:rsidR="001044A8" w:rsidRPr="00E97DD3" w:rsidRDefault="001044A8" w:rsidP="001044A8">
      <w:pPr>
        <w:pStyle w:val="ConsPlusNormal"/>
        <w:ind w:firstLine="709"/>
        <w:jc w:val="both"/>
        <w:rPr>
          <w:sz w:val="24"/>
          <w:szCs w:val="24"/>
        </w:rPr>
      </w:pPr>
      <w:r w:rsidRPr="00E97DD3">
        <w:rPr>
          <w:sz w:val="24"/>
          <w:szCs w:val="24"/>
        </w:rPr>
        <w:t>- координаци</w:t>
      </w:r>
      <w:r w:rsidR="007440D1" w:rsidRPr="00E97DD3">
        <w:rPr>
          <w:sz w:val="24"/>
          <w:szCs w:val="24"/>
        </w:rPr>
        <w:t>ю</w:t>
      </w:r>
      <w:r w:rsidRPr="00E97DD3">
        <w:rPr>
          <w:sz w:val="24"/>
          <w:szCs w:val="24"/>
        </w:rPr>
        <w:t xml:space="preserve"> исполнения подпрограммных мероприятий;</w:t>
      </w:r>
    </w:p>
    <w:p w:rsidR="001044A8" w:rsidRPr="00E97DD3" w:rsidRDefault="001044A8" w:rsidP="001044A8">
      <w:pPr>
        <w:pStyle w:val="ConsPlusNormal"/>
        <w:ind w:firstLine="709"/>
        <w:jc w:val="both"/>
        <w:rPr>
          <w:sz w:val="24"/>
          <w:szCs w:val="24"/>
        </w:rPr>
      </w:pPr>
      <w:r w:rsidRPr="00E97DD3">
        <w:rPr>
          <w:sz w:val="24"/>
          <w:szCs w:val="24"/>
        </w:rPr>
        <w:t>- подготовку ежеквартального отчета по итогам реализации подпрограммных мероприятий.</w:t>
      </w:r>
    </w:p>
    <w:p w:rsidR="00732CF3" w:rsidRPr="00E97DD3" w:rsidRDefault="00732CF3" w:rsidP="007F7C68">
      <w:pPr>
        <w:ind w:firstLine="709"/>
        <w:jc w:val="both"/>
        <w:rPr>
          <w:rFonts w:ascii="Arial" w:hAnsi="Arial" w:cs="Arial"/>
          <w:sz w:val="24"/>
        </w:rPr>
      </w:pPr>
      <w:r w:rsidRPr="00E97DD3">
        <w:rPr>
          <w:rFonts w:ascii="Arial" w:hAnsi="Arial" w:cs="Arial"/>
          <w:sz w:val="24"/>
        </w:rPr>
        <w:t xml:space="preserve">Срок выполнения </w:t>
      </w:r>
      <w:r w:rsidR="00A8233C" w:rsidRPr="00E97DD3">
        <w:rPr>
          <w:rFonts w:ascii="Arial" w:hAnsi="Arial" w:cs="Arial"/>
          <w:sz w:val="24"/>
        </w:rPr>
        <w:t>под</w:t>
      </w:r>
      <w:r w:rsidRPr="00E97DD3">
        <w:rPr>
          <w:rFonts w:ascii="Arial" w:hAnsi="Arial" w:cs="Arial"/>
          <w:sz w:val="24"/>
        </w:rPr>
        <w:t>программы: 201</w:t>
      </w:r>
      <w:r w:rsidR="00DF0A7E" w:rsidRPr="00E97DD3">
        <w:rPr>
          <w:rFonts w:ascii="Arial" w:hAnsi="Arial" w:cs="Arial"/>
          <w:sz w:val="24"/>
        </w:rPr>
        <w:t>4</w:t>
      </w:r>
      <w:r w:rsidR="00E95AE3" w:rsidRPr="00E97DD3">
        <w:rPr>
          <w:rFonts w:ascii="Arial" w:hAnsi="Arial" w:cs="Arial"/>
          <w:sz w:val="24"/>
        </w:rPr>
        <w:t xml:space="preserve"> </w:t>
      </w:r>
      <w:r w:rsidRPr="00E97DD3">
        <w:rPr>
          <w:rFonts w:ascii="Arial" w:hAnsi="Arial" w:cs="Arial"/>
          <w:sz w:val="24"/>
        </w:rPr>
        <w:t>-</w:t>
      </w:r>
      <w:r w:rsidR="00E95AE3" w:rsidRPr="00E97DD3">
        <w:rPr>
          <w:rFonts w:ascii="Arial" w:hAnsi="Arial" w:cs="Arial"/>
          <w:sz w:val="24"/>
        </w:rPr>
        <w:t xml:space="preserve"> </w:t>
      </w:r>
      <w:r w:rsidRPr="00E97DD3">
        <w:rPr>
          <w:rFonts w:ascii="Arial" w:hAnsi="Arial" w:cs="Arial"/>
          <w:sz w:val="24"/>
        </w:rPr>
        <w:t>20</w:t>
      </w:r>
      <w:r w:rsidR="00D86F09" w:rsidRPr="00E97DD3">
        <w:rPr>
          <w:rFonts w:ascii="Arial" w:hAnsi="Arial" w:cs="Arial"/>
          <w:sz w:val="24"/>
        </w:rPr>
        <w:t>20</w:t>
      </w:r>
      <w:r w:rsidRPr="00E97DD3">
        <w:rPr>
          <w:rFonts w:ascii="Arial" w:hAnsi="Arial" w:cs="Arial"/>
          <w:sz w:val="24"/>
        </w:rPr>
        <w:t xml:space="preserve"> годы.</w:t>
      </w:r>
    </w:p>
    <w:p w:rsidR="00666EDA" w:rsidRDefault="00666EDA" w:rsidP="00666EDA">
      <w:pPr>
        <w:pStyle w:val="ConsPlusNormal"/>
        <w:ind w:firstLine="709"/>
        <w:jc w:val="both"/>
        <w:rPr>
          <w:sz w:val="24"/>
        </w:rPr>
      </w:pPr>
      <w:r w:rsidRPr="00E97DD3">
        <w:rPr>
          <w:sz w:val="24"/>
        </w:rPr>
        <w:t>Выбор подпрограммных мероприятий обоснован требованиями законодательных и нормативно-правовых актов, таких как:</w:t>
      </w:r>
    </w:p>
    <w:p w:rsidR="00666EDA" w:rsidRPr="00991A46" w:rsidRDefault="00666EDA" w:rsidP="00666EDA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Бюджетный кодекс </w:t>
      </w:r>
      <w:r w:rsidRPr="00991A46">
        <w:rPr>
          <w:sz w:val="24"/>
          <w:szCs w:val="24"/>
        </w:rPr>
        <w:t>Российской Федерации</w:t>
      </w:r>
      <w:r>
        <w:rPr>
          <w:sz w:val="24"/>
          <w:szCs w:val="24"/>
        </w:rPr>
        <w:t>;</w:t>
      </w:r>
    </w:p>
    <w:p w:rsidR="005710C1" w:rsidRPr="00991A46" w:rsidRDefault="005710C1" w:rsidP="005710C1">
      <w:pPr>
        <w:pStyle w:val="ConsPlusNormal"/>
        <w:ind w:firstLine="709"/>
        <w:jc w:val="both"/>
        <w:rPr>
          <w:sz w:val="24"/>
          <w:szCs w:val="24"/>
        </w:rPr>
      </w:pPr>
      <w:r w:rsidRPr="00991A46">
        <w:rPr>
          <w:sz w:val="24"/>
          <w:szCs w:val="24"/>
        </w:rPr>
        <w:t xml:space="preserve">Федеральный </w:t>
      </w:r>
      <w:hyperlink r:id="rId43" w:tooltip="Федеральный закон от 06.10.2003 N 131-ФЗ (ред. от 03.07.2016) &quot;Об общих принципах организации местного самоуправления в Российской Федерации&quot;------------ Недействующая редакция{КонсультантПлюс}" w:history="1">
        <w:r w:rsidRPr="00991A46">
          <w:rPr>
            <w:sz w:val="24"/>
            <w:szCs w:val="24"/>
          </w:rPr>
          <w:t>закон</w:t>
        </w:r>
      </w:hyperlink>
      <w:r w:rsidRPr="00991A46">
        <w:rPr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Федерации»;</w:t>
      </w:r>
    </w:p>
    <w:p w:rsidR="005710C1" w:rsidRPr="00991A46" w:rsidRDefault="005710C1" w:rsidP="005710C1">
      <w:pPr>
        <w:pStyle w:val="ConsPlusNormal"/>
        <w:ind w:firstLine="709"/>
        <w:jc w:val="both"/>
        <w:rPr>
          <w:sz w:val="24"/>
          <w:szCs w:val="24"/>
        </w:rPr>
      </w:pPr>
      <w:r w:rsidRPr="00991A46">
        <w:rPr>
          <w:sz w:val="24"/>
          <w:szCs w:val="24"/>
        </w:rPr>
        <w:t xml:space="preserve">Федеральный </w:t>
      </w:r>
      <w:hyperlink r:id="rId44" w:tooltip="Федеральный закон от 29.12.2012 N 273-ФЗ (ред. от 03.07.2016, с изм. от 19.12.2016) &quot;Об образовании в Российской Федерации&quot; (с изм. и доп., вступ. в силу с 01.01.2017){КонсультантПлюс}" w:history="1">
        <w:r w:rsidRPr="00991A46">
          <w:rPr>
            <w:sz w:val="24"/>
            <w:szCs w:val="24"/>
          </w:rPr>
          <w:t>закон</w:t>
        </w:r>
      </w:hyperlink>
      <w:r w:rsidRPr="00991A46">
        <w:rPr>
          <w:sz w:val="24"/>
          <w:szCs w:val="24"/>
        </w:rPr>
        <w:t xml:space="preserve"> от 29.12.2012 № 273-ФЗ «Об образовании в Российской Федерации»;</w:t>
      </w:r>
    </w:p>
    <w:p w:rsidR="005710C1" w:rsidRDefault="001177E4" w:rsidP="005710C1">
      <w:pPr>
        <w:pStyle w:val="ConsPlusNormal"/>
        <w:ind w:firstLine="709"/>
        <w:jc w:val="both"/>
        <w:rPr>
          <w:sz w:val="24"/>
          <w:szCs w:val="24"/>
        </w:rPr>
      </w:pPr>
      <w:hyperlink r:id="rId45" w:tooltip="Закон Красноярского края от 26.06.2014 N 6-2519 (ред. от 02.12.2015) &quot;Об образовании в Красноярском крае&quot; (подписан временно исполняющим обязанности Губернатора Красноярского края 11.07.2014) (вместе с &quot;Методикой определения общего объема субвенций бюджетам му" w:history="1">
        <w:r w:rsidR="005710C1" w:rsidRPr="00991A46">
          <w:rPr>
            <w:sz w:val="24"/>
            <w:szCs w:val="24"/>
          </w:rPr>
          <w:t>Закон</w:t>
        </w:r>
      </w:hyperlink>
      <w:r w:rsidR="005710C1" w:rsidRPr="00991A46">
        <w:rPr>
          <w:sz w:val="24"/>
          <w:szCs w:val="24"/>
        </w:rPr>
        <w:t xml:space="preserve"> Красноярского края от 26.06.2014 № 6-2519 «Об образовании                                 в Красноярском крае»</w:t>
      </w:r>
      <w:r w:rsidR="00DF00C8">
        <w:rPr>
          <w:sz w:val="24"/>
          <w:szCs w:val="24"/>
        </w:rPr>
        <w:t>.</w:t>
      </w:r>
    </w:p>
    <w:p w:rsidR="00732CF3" w:rsidRPr="007F1EF3" w:rsidRDefault="00732CF3" w:rsidP="007F7C68">
      <w:pPr>
        <w:ind w:firstLine="709"/>
        <w:jc w:val="both"/>
        <w:rPr>
          <w:rFonts w:ascii="Arial" w:hAnsi="Arial" w:cs="Arial"/>
          <w:sz w:val="24"/>
        </w:rPr>
      </w:pPr>
      <w:r w:rsidRPr="007F1EF3">
        <w:rPr>
          <w:rFonts w:ascii="Arial" w:hAnsi="Arial" w:cs="Arial"/>
          <w:sz w:val="24"/>
        </w:rPr>
        <w:t xml:space="preserve">Перечень целевых индикаторов подпрограммы представлен в приложении </w:t>
      </w:r>
      <w:r w:rsidR="00131317">
        <w:rPr>
          <w:rFonts w:ascii="Arial" w:hAnsi="Arial" w:cs="Arial"/>
          <w:sz w:val="24"/>
        </w:rPr>
        <w:t xml:space="preserve">                </w:t>
      </w:r>
      <w:r w:rsidRPr="007F1EF3">
        <w:rPr>
          <w:rFonts w:ascii="Arial" w:hAnsi="Arial" w:cs="Arial"/>
          <w:sz w:val="24"/>
        </w:rPr>
        <w:t xml:space="preserve">№ </w:t>
      </w:r>
      <w:r w:rsidR="000A3BA8" w:rsidRPr="007F1EF3">
        <w:rPr>
          <w:rFonts w:ascii="Arial" w:hAnsi="Arial" w:cs="Arial"/>
          <w:sz w:val="24"/>
        </w:rPr>
        <w:t>1</w:t>
      </w:r>
      <w:r w:rsidRPr="007F1EF3">
        <w:rPr>
          <w:rFonts w:ascii="Arial" w:hAnsi="Arial" w:cs="Arial"/>
          <w:color w:val="FF0000"/>
          <w:sz w:val="24"/>
        </w:rPr>
        <w:t xml:space="preserve"> </w:t>
      </w:r>
      <w:r w:rsidRPr="007F1EF3">
        <w:rPr>
          <w:rFonts w:ascii="Arial" w:hAnsi="Arial" w:cs="Arial"/>
          <w:sz w:val="24"/>
        </w:rPr>
        <w:t xml:space="preserve">к подпрограмме </w:t>
      </w:r>
      <w:r w:rsidR="00493EAE" w:rsidRPr="007F1EF3">
        <w:rPr>
          <w:rFonts w:ascii="Arial" w:hAnsi="Arial" w:cs="Arial"/>
          <w:sz w:val="24"/>
        </w:rPr>
        <w:t>2</w:t>
      </w:r>
      <w:r w:rsidRPr="007F1EF3">
        <w:rPr>
          <w:rFonts w:ascii="Arial" w:hAnsi="Arial" w:cs="Arial"/>
          <w:sz w:val="24"/>
        </w:rPr>
        <w:t xml:space="preserve"> «Обеспечение реализации </w:t>
      </w:r>
      <w:r w:rsidR="006D1A57" w:rsidRPr="007F1EF3">
        <w:rPr>
          <w:rFonts w:ascii="Arial" w:hAnsi="Arial" w:cs="Arial"/>
          <w:sz w:val="24"/>
        </w:rPr>
        <w:t>Муниципальной</w:t>
      </w:r>
      <w:r w:rsidRPr="007F1EF3">
        <w:rPr>
          <w:rFonts w:ascii="Arial" w:hAnsi="Arial" w:cs="Arial"/>
          <w:sz w:val="24"/>
        </w:rPr>
        <w:t xml:space="preserve"> программы </w:t>
      </w:r>
      <w:r w:rsidR="003E083F" w:rsidRPr="007F1EF3">
        <w:rPr>
          <w:rFonts w:ascii="Arial" w:hAnsi="Arial" w:cs="Arial"/>
          <w:sz w:val="24"/>
        </w:rPr>
        <w:t xml:space="preserve">                </w:t>
      </w:r>
      <w:r w:rsidRPr="007F1EF3">
        <w:rPr>
          <w:rFonts w:ascii="Arial" w:hAnsi="Arial" w:cs="Arial"/>
          <w:sz w:val="24"/>
        </w:rPr>
        <w:t>и прочие мероприятия».</w:t>
      </w:r>
    </w:p>
    <w:p w:rsidR="000323FE" w:rsidRPr="007F1EF3" w:rsidRDefault="000323FE" w:rsidP="007F7C68">
      <w:pPr>
        <w:ind w:firstLine="709"/>
        <w:jc w:val="center"/>
        <w:rPr>
          <w:rFonts w:ascii="Arial" w:hAnsi="Arial" w:cs="Arial"/>
          <w:sz w:val="24"/>
        </w:rPr>
      </w:pPr>
    </w:p>
    <w:p w:rsidR="000D34E6" w:rsidRPr="007F1EF3" w:rsidRDefault="000D34E6" w:rsidP="00647412">
      <w:pPr>
        <w:jc w:val="center"/>
        <w:rPr>
          <w:rFonts w:ascii="Arial" w:hAnsi="Arial" w:cs="Arial"/>
          <w:b/>
          <w:sz w:val="24"/>
        </w:rPr>
      </w:pPr>
      <w:r w:rsidRPr="007F1EF3">
        <w:rPr>
          <w:rFonts w:ascii="Arial" w:hAnsi="Arial" w:cs="Arial"/>
          <w:b/>
          <w:sz w:val="24"/>
        </w:rPr>
        <w:t xml:space="preserve">2.3. </w:t>
      </w:r>
      <w:r w:rsidRPr="00E97DD3">
        <w:rPr>
          <w:rFonts w:ascii="Arial" w:hAnsi="Arial" w:cs="Arial"/>
          <w:b/>
          <w:sz w:val="24"/>
        </w:rPr>
        <w:t>Механизм реализации</w:t>
      </w:r>
      <w:r w:rsidRPr="007F1EF3">
        <w:rPr>
          <w:rFonts w:ascii="Arial" w:hAnsi="Arial" w:cs="Arial"/>
          <w:b/>
          <w:sz w:val="24"/>
        </w:rPr>
        <w:t xml:space="preserve"> подпрограммы</w:t>
      </w:r>
    </w:p>
    <w:p w:rsidR="000D34E6" w:rsidRPr="007F1EF3" w:rsidRDefault="000D34E6" w:rsidP="007F7C68">
      <w:pPr>
        <w:pStyle w:val="ConsPlusNormal"/>
        <w:ind w:firstLine="709"/>
        <w:jc w:val="both"/>
        <w:rPr>
          <w:sz w:val="24"/>
          <w:szCs w:val="24"/>
        </w:rPr>
      </w:pPr>
      <w:r w:rsidRPr="007F1EF3">
        <w:rPr>
          <w:sz w:val="24"/>
          <w:szCs w:val="24"/>
        </w:rPr>
        <w:t xml:space="preserve">Реализация подпрограммных мероприятий осуществляется в соответствии </w:t>
      </w:r>
      <w:r w:rsidR="00131317">
        <w:rPr>
          <w:sz w:val="24"/>
          <w:szCs w:val="24"/>
        </w:rPr>
        <w:t xml:space="preserve">                 </w:t>
      </w:r>
      <w:r w:rsidRPr="007F1EF3">
        <w:rPr>
          <w:sz w:val="24"/>
          <w:szCs w:val="24"/>
        </w:rPr>
        <w:t xml:space="preserve">с законодательством Российской Федерации о </w:t>
      </w:r>
      <w:r w:rsidR="00AF508C" w:rsidRPr="007F1EF3">
        <w:rPr>
          <w:sz w:val="24"/>
          <w:szCs w:val="24"/>
        </w:rPr>
        <w:t xml:space="preserve">закупках </w:t>
      </w:r>
      <w:r w:rsidRPr="007F1EF3">
        <w:rPr>
          <w:sz w:val="24"/>
          <w:szCs w:val="24"/>
        </w:rPr>
        <w:t>товаров, работ</w:t>
      </w:r>
      <w:r w:rsidR="00AF508C" w:rsidRPr="007F1EF3">
        <w:rPr>
          <w:sz w:val="24"/>
          <w:szCs w:val="24"/>
        </w:rPr>
        <w:t xml:space="preserve"> и </w:t>
      </w:r>
      <w:r w:rsidRPr="007F1EF3">
        <w:rPr>
          <w:sz w:val="24"/>
          <w:szCs w:val="24"/>
        </w:rPr>
        <w:t>услуг для муниципальных нужд.</w:t>
      </w:r>
    </w:p>
    <w:p w:rsidR="000D34E6" w:rsidRPr="007F1EF3" w:rsidRDefault="000D34E6" w:rsidP="007F7C68">
      <w:pPr>
        <w:pStyle w:val="a3"/>
        <w:ind w:firstLine="709"/>
        <w:jc w:val="both"/>
        <w:rPr>
          <w:rFonts w:ascii="Arial" w:hAnsi="Arial" w:cs="Arial"/>
          <w:sz w:val="24"/>
        </w:rPr>
      </w:pPr>
      <w:r w:rsidRPr="007F1EF3">
        <w:rPr>
          <w:rFonts w:ascii="Arial" w:hAnsi="Arial" w:cs="Arial"/>
          <w:sz w:val="24"/>
        </w:rPr>
        <w:t>Механизм реализации подпрограммы включает:</w:t>
      </w:r>
    </w:p>
    <w:p w:rsidR="000D34E6" w:rsidRPr="007F1EF3" w:rsidRDefault="000D34E6" w:rsidP="007F7C68">
      <w:pPr>
        <w:pStyle w:val="a3"/>
        <w:ind w:firstLine="709"/>
        <w:jc w:val="both"/>
        <w:rPr>
          <w:rFonts w:ascii="Arial" w:hAnsi="Arial" w:cs="Arial"/>
          <w:sz w:val="24"/>
        </w:rPr>
      </w:pPr>
      <w:r w:rsidRPr="007F1EF3">
        <w:rPr>
          <w:rFonts w:ascii="Arial" w:hAnsi="Arial" w:cs="Arial"/>
          <w:sz w:val="24"/>
        </w:rPr>
        <w:t>выполнение подпрограммных мероприятий;</w:t>
      </w:r>
    </w:p>
    <w:p w:rsidR="000D34E6" w:rsidRPr="007F1EF3" w:rsidRDefault="000D34E6" w:rsidP="007F7C68">
      <w:pPr>
        <w:pStyle w:val="a3"/>
        <w:ind w:firstLine="709"/>
        <w:jc w:val="both"/>
        <w:rPr>
          <w:rFonts w:ascii="Arial" w:hAnsi="Arial" w:cs="Arial"/>
          <w:sz w:val="24"/>
        </w:rPr>
      </w:pPr>
      <w:r w:rsidRPr="007F1EF3">
        <w:rPr>
          <w:rFonts w:ascii="Arial" w:hAnsi="Arial" w:cs="Arial"/>
          <w:sz w:val="24"/>
        </w:rPr>
        <w:t xml:space="preserve">подготовку отчетов о реализации подпрограммы и </w:t>
      </w:r>
      <w:r w:rsidR="00BF4FEC" w:rsidRPr="007F1EF3">
        <w:rPr>
          <w:rFonts w:ascii="Arial" w:hAnsi="Arial" w:cs="Arial"/>
          <w:sz w:val="24"/>
        </w:rPr>
        <w:t xml:space="preserve">анализ </w:t>
      </w:r>
      <w:r w:rsidRPr="007F1EF3">
        <w:rPr>
          <w:rFonts w:ascii="Arial" w:hAnsi="Arial" w:cs="Arial"/>
          <w:sz w:val="24"/>
        </w:rPr>
        <w:t>достигнутых результатов;</w:t>
      </w:r>
    </w:p>
    <w:p w:rsidR="000D34E6" w:rsidRPr="007F1EF3" w:rsidRDefault="000D34E6" w:rsidP="007F7C68">
      <w:pPr>
        <w:pStyle w:val="a3"/>
        <w:ind w:firstLine="709"/>
        <w:jc w:val="both"/>
        <w:rPr>
          <w:rFonts w:ascii="Arial" w:hAnsi="Arial" w:cs="Arial"/>
          <w:sz w:val="24"/>
        </w:rPr>
      </w:pPr>
      <w:r w:rsidRPr="007F1EF3">
        <w:rPr>
          <w:rFonts w:ascii="Arial" w:hAnsi="Arial" w:cs="Arial"/>
          <w:sz w:val="24"/>
        </w:rPr>
        <w:t>корректировку подпрограммы;</w:t>
      </w:r>
    </w:p>
    <w:p w:rsidR="000D34E6" w:rsidRDefault="000D34E6" w:rsidP="007F7C68">
      <w:pPr>
        <w:pStyle w:val="a3"/>
        <w:ind w:firstLine="709"/>
        <w:jc w:val="both"/>
        <w:rPr>
          <w:rFonts w:ascii="Arial" w:hAnsi="Arial" w:cs="Arial"/>
          <w:sz w:val="24"/>
        </w:rPr>
      </w:pPr>
      <w:r w:rsidRPr="007F1EF3">
        <w:rPr>
          <w:rFonts w:ascii="Arial" w:hAnsi="Arial" w:cs="Arial"/>
          <w:sz w:val="24"/>
        </w:rPr>
        <w:t xml:space="preserve">уточнение объемов финансирования </w:t>
      </w:r>
      <w:r w:rsidR="000B1950" w:rsidRPr="007F1EF3">
        <w:rPr>
          <w:rFonts w:ascii="Arial" w:hAnsi="Arial" w:cs="Arial"/>
          <w:sz w:val="24"/>
        </w:rPr>
        <w:t>под</w:t>
      </w:r>
      <w:r w:rsidRPr="007F1EF3">
        <w:rPr>
          <w:rFonts w:ascii="Arial" w:hAnsi="Arial" w:cs="Arial"/>
          <w:sz w:val="24"/>
        </w:rPr>
        <w:t>программы.</w:t>
      </w:r>
    </w:p>
    <w:p w:rsidR="00097414" w:rsidRDefault="00097414" w:rsidP="007F7C68">
      <w:pPr>
        <w:pStyle w:val="a3"/>
        <w:ind w:firstLine="709"/>
        <w:jc w:val="both"/>
        <w:rPr>
          <w:rFonts w:ascii="Arial" w:hAnsi="Arial" w:cs="Arial"/>
          <w:sz w:val="24"/>
        </w:rPr>
      </w:pPr>
    </w:p>
    <w:p w:rsidR="00097414" w:rsidRDefault="00097414" w:rsidP="007F7C68">
      <w:pPr>
        <w:pStyle w:val="a3"/>
        <w:ind w:firstLine="709"/>
        <w:jc w:val="both"/>
        <w:rPr>
          <w:rFonts w:ascii="Arial" w:hAnsi="Arial" w:cs="Arial"/>
          <w:sz w:val="24"/>
        </w:rPr>
      </w:pPr>
    </w:p>
    <w:p w:rsidR="005F1CFC" w:rsidRDefault="005F1CFC" w:rsidP="007F7C68">
      <w:pPr>
        <w:pStyle w:val="a3"/>
        <w:ind w:firstLine="709"/>
        <w:jc w:val="both"/>
        <w:rPr>
          <w:rFonts w:ascii="Arial" w:hAnsi="Arial" w:cs="Arial"/>
          <w:sz w:val="24"/>
        </w:rPr>
      </w:pPr>
    </w:p>
    <w:p w:rsidR="00A760A6" w:rsidRDefault="00A760A6" w:rsidP="00A760A6">
      <w:pPr>
        <w:pStyle w:val="a3"/>
        <w:ind w:firstLine="709"/>
        <w:jc w:val="both"/>
        <w:rPr>
          <w:rFonts w:ascii="Arial" w:hAnsi="Arial" w:cs="Arial"/>
          <w:sz w:val="24"/>
        </w:rPr>
      </w:pPr>
      <w:r w:rsidRPr="007F1EF3">
        <w:rPr>
          <w:rFonts w:ascii="Arial" w:hAnsi="Arial" w:cs="Arial"/>
          <w:sz w:val="24"/>
        </w:rPr>
        <w:t>Оценка эффективности деятельности по реализации подпрограммных мероприятий осуществляется посредством контроля.</w:t>
      </w:r>
    </w:p>
    <w:p w:rsidR="00E97DD3" w:rsidRPr="00F3421C" w:rsidRDefault="00A760A6" w:rsidP="00F3421C">
      <w:pPr>
        <w:pStyle w:val="ConsPlusNonformat"/>
        <w:widowControl/>
        <w:ind w:firstLine="709"/>
        <w:jc w:val="both"/>
        <w:rPr>
          <w:rFonts w:ascii="Arial" w:hAnsi="Arial" w:cs="Arial"/>
          <w:bCs/>
          <w:sz w:val="24"/>
          <w:szCs w:val="24"/>
        </w:rPr>
      </w:pPr>
      <w:proofErr w:type="gramStart"/>
      <w:r w:rsidRPr="00F3421C">
        <w:rPr>
          <w:rFonts w:ascii="Arial" w:hAnsi="Arial" w:cs="Arial"/>
          <w:sz w:val="24"/>
        </w:rPr>
        <w:t xml:space="preserve">Порядок осуществления контроля за целевым и эффективным использованием средств местного бюджета установлен и регламентирован постановлением администрации города Бородино от </w:t>
      </w:r>
      <w:r w:rsidRPr="00F3421C">
        <w:rPr>
          <w:rFonts w:ascii="Arial" w:hAnsi="Arial" w:cs="Arial"/>
          <w:color w:val="000000"/>
          <w:sz w:val="24"/>
        </w:rPr>
        <w:t xml:space="preserve">22.10.2013 № 1156 «Об утверждении Порядка осуществления внутреннего муниципального финансового контроля», постановлением администрации города Бородино от 23.09.2014 № 845 «Об утверждении Порядка осуществления внутреннего  финансового контроля </w:t>
      </w:r>
      <w:r w:rsidR="007B0A53">
        <w:rPr>
          <w:rFonts w:ascii="Arial" w:hAnsi="Arial" w:cs="Arial"/>
          <w:color w:val="000000"/>
          <w:sz w:val="24"/>
        </w:rPr>
        <w:t xml:space="preserve">                   </w:t>
      </w:r>
      <w:r w:rsidRPr="00F3421C">
        <w:rPr>
          <w:rFonts w:ascii="Arial" w:hAnsi="Arial" w:cs="Arial"/>
          <w:color w:val="000000"/>
          <w:sz w:val="24"/>
        </w:rPr>
        <w:t>и внутреннего финансового аудита главными распорядителями (распорядителями) средств местного бюджета, главными администраторами (администраторами) доходов местного бюджета, главными</w:t>
      </w:r>
      <w:proofErr w:type="gramEnd"/>
      <w:r w:rsidRPr="00F3421C">
        <w:rPr>
          <w:rFonts w:ascii="Arial" w:hAnsi="Arial" w:cs="Arial"/>
          <w:color w:val="000000"/>
          <w:sz w:val="24"/>
        </w:rPr>
        <w:t xml:space="preserve"> администраторами (администраторами) источников финансирования дефицита местного бюджета»</w:t>
      </w:r>
      <w:r w:rsidR="00E97DD3" w:rsidRPr="00F3421C">
        <w:rPr>
          <w:rFonts w:ascii="Arial" w:hAnsi="Arial" w:cs="Arial"/>
          <w:color w:val="000000"/>
          <w:sz w:val="24"/>
        </w:rPr>
        <w:t>,</w:t>
      </w:r>
      <w:r w:rsidR="00E97DD3" w:rsidRPr="00F3421C">
        <w:rPr>
          <w:rFonts w:ascii="Arial" w:hAnsi="Arial" w:cs="Arial"/>
          <w:sz w:val="24"/>
          <w:szCs w:val="24"/>
        </w:rPr>
        <w:t xml:space="preserve"> постановлением администрации города Бородино от </w:t>
      </w:r>
      <w:r w:rsidR="00E97DD3" w:rsidRPr="00F3421C">
        <w:rPr>
          <w:rFonts w:ascii="Arial" w:hAnsi="Arial" w:cs="Arial"/>
          <w:sz w:val="24"/>
        </w:rPr>
        <w:t>20</w:t>
      </w:r>
      <w:r w:rsidR="00E97DD3" w:rsidRPr="00F3421C">
        <w:rPr>
          <w:rFonts w:ascii="Arial" w:hAnsi="Arial" w:cs="Arial"/>
          <w:sz w:val="24"/>
          <w:szCs w:val="24"/>
        </w:rPr>
        <w:t>.0</w:t>
      </w:r>
      <w:r w:rsidR="00E97DD3" w:rsidRPr="00F3421C">
        <w:rPr>
          <w:rFonts w:ascii="Arial" w:hAnsi="Arial" w:cs="Arial"/>
          <w:sz w:val="24"/>
        </w:rPr>
        <w:t>9</w:t>
      </w:r>
      <w:r w:rsidR="00E97DD3" w:rsidRPr="00F3421C">
        <w:rPr>
          <w:rFonts w:ascii="Arial" w:hAnsi="Arial" w:cs="Arial"/>
          <w:sz w:val="24"/>
          <w:szCs w:val="24"/>
        </w:rPr>
        <w:t xml:space="preserve">.2017 № </w:t>
      </w:r>
      <w:r w:rsidR="00E97DD3" w:rsidRPr="00F3421C">
        <w:rPr>
          <w:rFonts w:ascii="Arial" w:hAnsi="Arial" w:cs="Arial"/>
          <w:sz w:val="24"/>
        </w:rPr>
        <w:t>604</w:t>
      </w:r>
      <w:r w:rsidR="00E97DD3" w:rsidRPr="00F3421C">
        <w:rPr>
          <w:rFonts w:ascii="Arial" w:hAnsi="Arial" w:cs="Arial"/>
          <w:sz w:val="24"/>
          <w:szCs w:val="24"/>
        </w:rPr>
        <w:t xml:space="preserve"> «Об утверждении Порядка</w:t>
      </w:r>
      <w:r w:rsidR="00E97DD3" w:rsidRPr="00F3421C">
        <w:rPr>
          <w:rFonts w:ascii="Arial" w:hAnsi="Arial" w:cs="Arial"/>
          <w:sz w:val="24"/>
        </w:rPr>
        <w:t xml:space="preserve"> расходования бюджетных средств </w:t>
      </w:r>
      <w:r w:rsidR="00E97DD3" w:rsidRPr="00F3421C">
        <w:rPr>
          <w:rFonts w:ascii="Arial" w:hAnsi="Arial" w:cs="Arial"/>
          <w:sz w:val="24"/>
          <w:szCs w:val="24"/>
        </w:rPr>
        <w:t xml:space="preserve">на реализацию мероприятий в рамках муниципальной      программы      </w:t>
      </w:r>
      <w:r w:rsidR="00E97DD3" w:rsidRPr="00F3421C">
        <w:rPr>
          <w:rFonts w:ascii="Arial" w:hAnsi="Arial" w:cs="Arial"/>
          <w:bCs/>
          <w:sz w:val="24"/>
          <w:szCs w:val="24"/>
        </w:rPr>
        <w:t xml:space="preserve">«Развитие     образования     города       Бородино»; </w:t>
      </w:r>
    </w:p>
    <w:p w:rsidR="00E97DD3" w:rsidRPr="00A560B1" w:rsidRDefault="00E97DD3" w:rsidP="00E97DD3">
      <w:pPr>
        <w:pStyle w:val="ConsPlusNonformat"/>
        <w:widowControl/>
        <w:jc w:val="both"/>
        <w:rPr>
          <w:rFonts w:ascii="Arial" w:hAnsi="Arial" w:cs="Arial"/>
          <w:bCs/>
          <w:sz w:val="24"/>
          <w:szCs w:val="24"/>
        </w:rPr>
      </w:pPr>
      <w:r w:rsidRPr="00F3421C">
        <w:rPr>
          <w:rFonts w:ascii="Arial" w:hAnsi="Arial" w:cs="Arial"/>
          <w:bCs/>
          <w:sz w:val="24"/>
          <w:szCs w:val="24"/>
        </w:rPr>
        <w:t xml:space="preserve">приказом Отдела образования от 06.09.2017 № 82 «Об утверждении </w:t>
      </w:r>
      <w:r w:rsidRPr="00F3421C">
        <w:rPr>
          <w:rFonts w:ascii="Arial" w:hAnsi="Arial" w:cs="Arial"/>
          <w:sz w:val="24"/>
          <w:szCs w:val="24"/>
        </w:rPr>
        <w:t>Порядка осуществления Отделом образования как главным распорядителем бюджетных средств внутреннего финансового контроля и внутреннего финансового аудита».</w:t>
      </w:r>
      <w:r w:rsidRPr="00A560B1">
        <w:rPr>
          <w:rFonts w:ascii="Arial" w:hAnsi="Arial" w:cs="Arial"/>
          <w:bCs/>
          <w:sz w:val="24"/>
          <w:szCs w:val="24"/>
        </w:rPr>
        <w:t xml:space="preserve"> </w:t>
      </w:r>
    </w:p>
    <w:p w:rsidR="000D34E6" w:rsidRPr="007F1EF3" w:rsidRDefault="000D34E6" w:rsidP="007F7C68">
      <w:pPr>
        <w:ind w:firstLine="709"/>
        <w:jc w:val="both"/>
        <w:rPr>
          <w:rFonts w:ascii="Arial" w:hAnsi="Arial" w:cs="Arial"/>
          <w:sz w:val="24"/>
        </w:rPr>
      </w:pPr>
      <w:r w:rsidRPr="007F1EF3">
        <w:rPr>
          <w:rFonts w:ascii="Arial" w:hAnsi="Arial" w:cs="Arial"/>
          <w:sz w:val="24"/>
        </w:rPr>
        <w:t>Муниципальный заказчик – координатор подпрограммы Отдел образования администрации города Бородино.</w:t>
      </w:r>
    </w:p>
    <w:p w:rsidR="000D34E6" w:rsidRPr="007F1EF3" w:rsidRDefault="000D34E6" w:rsidP="007F7C68">
      <w:pPr>
        <w:ind w:firstLine="709"/>
        <w:jc w:val="both"/>
        <w:rPr>
          <w:rFonts w:ascii="Arial" w:hAnsi="Arial" w:cs="Arial"/>
          <w:sz w:val="24"/>
        </w:rPr>
      </w:pPr>
    </w:p>
    <w:p w:rsidR="000D34E6" w:rsidRPr="007F1EF3" w:rsidRDefault="000D34E6" w:rsidP="00647412">
      <w:pPr>
        <w:jc w:val="center"/>
        <w:rPr>
          <w:rFonts w:ascii="Arial" w:hAnsi="Arial" w:cs="Arial"/>
          <w:b/>
          <w:sz w:val="24"/>
        </w:rPr>
      </w:pPr>
      <w:r w:rsidRPr="007F1EF3">
        <w:rPr>
          <w:rFonts w:ascii="Arial" w:hAnsi="Arial" w:cs="Arial"/>
          <w:b/>
          <w:sz w:val="24"/>
        </w:rPr>
        <w:t xml:space="preserve">2.4. Управление подпрограммой и </w:t>
      </w:r>
      <w:proofErr w:type="gramStart"/>
      <w:r w:rsidRPr="007F1EF3">
        <w:rPr>
          <w:rFonts w:ascii="Arial" w:hAnsi="Arial" w:cs="Arial"/>
          <w:b/>
          <w:sz w:val="24"/>
        </w:rPr>
        <w:t>контроль за</w:t>
      </w:r>
      <w:proofErr w:type="gramEnd"/>
      <w:r w:rsidRPr="007F1EF3">
        <w:rPr>
          <w:rFonts w:ascii="Arial" w:hAnsi="Arial" w:cs="Arial"/>
          <w:b/>
          <w:sz w:val="24"/>
        </w:rPr>
        <w:t xml:space="preserve"> ходом ее выполнения</w:t>
      </w:r>
    </w:p>
    <w:p w:rsidR="000D34E6" w:rsidRDefault="000D34E6" w:rsidP="007F7C68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7F1EF3">
        <w:rPr>
          <w:rFonts w:ascii="Arial" w:eastAsia="Calibri" w:hAnsi="Arial" w:cs="Arial"/>
          <w:sz w:val="24"/>
          <w:lang w:eastAsia="en-US"/>
        </w:rPr>
        <w:t>Управление реализацией подпрограммы осуществляет Отдел образования администрации города Бородино.</w:t>
      </w:r>
    </w:p>
    <w:p w:rsidR="000D34E6" w:rsidRDefault="000D34E6" w:rsidP="007F7C68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7F1EF3">
        <w:rPr>
          <w:rFonts w:ascii="Arial" w:eastAsia="Calibri" w:hAnsi="Arial" w:cs="Arial"/>
          <w:sz w:val="24"/>
          <w:lang w:eastAsia="en-US"/>
        </w:rPr>
        <w:t>Отдел образования нес</w:t>
      </w:r>
      <w:r w:rsidR="00AC0716" w:rsidRPr="007F1EF3">
        <w:rPr>
          <w:rFonts w:ascii="Arial" w:eastAsia="Calibri" w:hAnsi="Arial" w:cs="Arial"/>
          <w:sz w:val="24"/>
          <w:lang w:eastAsia="en-US"/>
        </w:rPr>
        <w:t>е</w:t>
      </w:r>
      <w:r w:rsidRPr="007F1EF3">
        <w:rPr>
          <w:rFonts w:ascii="Arial" w:eastAsia="Calibri" w:hAnsi="Arial" w:cs="Arial"/>
          <w:sz w:val="24"/>
          <w:lang w:eastAsia="en-US"/>
        </w:rPr>
        <w:t>т ответственность за выполнение мероприятий подпрограм</w:t>
      </w:r>
      <w:r w:rsidR="001F66D7" w:rsidRPr="007F1EF3">
        <w:rPr>
          <w:rFonts w:ascii="Arial" w:eastAsia="Calibri" w:hAnsi="Arial" w:cs="Arial"/>
          <w:sz w:val="24"/>
          <w:lang w:eastAsia="en-US"/>
        </w:rPr>
        <w:t xml:space="preserve">мы, по которым является </w:t>
      </w:r>
      <w:r w:rsidR="001A5879" w:rsidRPr="007F1EF3">
        <w:rPr>
          <w:rFonts w:ascii="Arial" w:eastAsia="Calibri" w:hAnsi="Arial" w:cs="Arial"/>
          <w:sz w:val="24"/>
          <w:lang w:eastAsia="en-US"/>
        </w:rPr>
        <w:t>Г</w:t>
      </w:r>
      <w:r w:rsidR="001F66D7" w:rsidRPr="007F1EF3">
        <w:rPr>
          <w:rFonts w:ascii="Arial" w:eastAsia="Calibri" w:hAnsi="Arial" w:cs="Arial"/>
          <w:sz w:val="24"/>
          <w:lang w:eastAsia="en-US"/>
        </w:rPr>
        <w:t>лавным</w:t>
      </w:r>
      <w:r w:rsidRPr="007F1EF3">
        <w:rPr>
          <w:rFonts w:ascii="Arial" w:eastAsia="Calibri" w:hAnsi="Arial" w:cs="Arial"/>
          <w:sz w:val="24"/>
          <w:lang w:eastAsia="en-US"/>
        </w:rPr>
        <w:t xml:space="preserve"> распорядител</w:t>
      </w:r>
      <w:r w:rsidR="001F66D7" w:rsidRPr="007F1EF3">
        <w:rPr>
          <w:rFonts w:ascii="Arial" w:eastAsia="Calibri" w:hAnsi="Arial" w:cs="Arial"/>
          <w:sz w:val="24"/>
          <w:lang w:eastAsia="en-US"/>
        </w:rPr>
        <w:t>ем</w:t>
      </w:r>
      <w:r w:rsidRPr="007F1EF3">
        <w:rPr>
          <w:rFonts w:ascii="Arial" w:eastAsia="Calibri" w:hAnsi="Arial" w:cs="Arial"/>
          <w:sz w:val="24"/>
          <w:lang w:eastAsia="en-US"/>
        </w:rPr>
        <w:t xml:space="preserve"> </w:t>
      </w:r>
      <w:r w:rsidR="00AC0716" w:rsidRPr="007F1EF3">
        <w:rPr>
          <w:rFonts w:ascii="Arial" w:eastAsia="Calibri" w:hAnsi="Arial" w:cs="Arial"/>
          <w:sz w:val="24"/>
          <w:lang w:eastAsia="en-US"/>
        </w:rPr>
        <w:t xml:space="preserve">бюджетных </w:t>
      </w:r>
      <w:r w:rsidRPr="007F1EF3">
        <w:rPr>
          <w:rFonts w:ascii="Arial" w:eastAsia="Calibri" w:hAnsi="Arial" w:cs="Arial"/>
          <w:sz w:val="24"/>
          <w:lang w:eastAsia="en-US"/>
        </w:rPr>
        <w:t>средств, а также за целевое использование этих средств.</w:t>
      </w:r>
    </w:p>
    <w:p w:rsidR="000D34E6" w:rsidRPr="007F1EF3" w:rsidRDefault="000D34E6" w:rsidP="007F7C68">
      <w:pPr>
        <w:ind w:firstLine="709"/>
        <w:jc w:val="both"/>
        <w:rPr>
          <w:rFonts w:ascii="Arial" w:hAnsi="Arial" w:cs="Arial"/>
          <w:sz w:val="24"/>
        </w:rPr>
      </w:pPr>
      <w:proofErr w:type="gramStart"/>
      <w:r w:rsidRPr="007F1EF3">
        <w:rPr>
          <w:rFonts w:ascii="Arial" w:hAnsi="Arial" w:cs="Arial"/>
          <w:sz w:val="24"/>
        </w:rPr>
        <w:t>Контроль за</w:t>
      </w:r>
      <w:proofErr w:type="gramEnd"/>
      <w:r w:rsidRPr="007F1EF3">
        <w:rPr>
          <w:rFonts w:ascii="Arial" w:hAnsi="Arial" w:cs="Arial"/>
          <w:sz w:val="24"/>
        </w:rPr>
        <w:t xml:space="preserve"> ходом реализации подпрограммы осуществля</w:t>
      </w:r>
      <w:r w:rsidR="00AC0716" w:rsidRPr="007F1EF3">
        <w:rPr>
          <w:rFonts w:ascii="Arial" w:hAnsi="Arial" w:cs="Arial"/>
          <w:sz w:val="24"/>
        </w:rPr>
        <w:t>е</w:t>
      </w:r>
      <w:r w:rsidRPr="007F1EF3">
        <w:rPr>
          <w:rFonts w:ascii="Arial" w:hAnsi="Arial" w:cs="Arial"/>
          <w:sz w:val="24"/>
        </w:rPr>
        <w:t>т Отдел образования администрации города Бородино.</w:t>
      </w:r>
    </w:p>
    <w:p w:rsidR="000D34E6" w:rsidRDefault="000D34E6" w:rsidP="007F7C68">
      <w:pPr>
        <w:ind w:firstLine="709"/>
        <w:jc w:val="both"/>
        <w:rPr>
          <w:rFonts w:ascii="Arial" w:hAnsi="Arial" w:cs="Arial"/>
          <w:sz w:val="24"/>
        </w:rPr>
      </w:pPr>
      <w:proofErr w:type="gramStart"/>
      <w:r w:rsidRPr="007F1EF3">
        <w:rPr>
          <w:rFonts w:ascii="Arial" w:hAnsi="Arial" w:cs="Arial"/>
          <w:sz w:val="24"/>
        </w:rPr>
        <w:t>Контроль за</w:t>
      </w:r>
      <w:proofErr w:type="gramEnd"/>
      <w:r w:rsidRPr="007F1EF3">
        <w:rPr>
          <w:rFonts w:ascii="Arial" w:hAnsi="Arial" w:cs="Arial"/>
          <w:sz w:val="24"/>
        </w:rPr>
        <w:t xml:space="preserve"> целевым использованием </w:t>
      </w:r>
      <w:r w:rsidR="00DF2099" w:rsidRPr="007F1EF3">
        <w:rPr>
          <w:rFonts w:ascii="Arial" w:hAnsi="Arial" w:cs="Arial"/>
          <w:sz w:val="24"/>
        </w:rPr>
        <w:t xml:space="preserve">бюджетных </w:t>
      </w:r>
      <w:r w:rsidRPr="007F1EF3">
        <w:rPr>
          <w:rFonts w:ascii="Arial" w:hAnsi="Arial" w:cs="Arial"/>
          <w:sz w:val="24"/>
        </w:rPr>
        <w:t>средств осуществляет финансовое управление администрации города Бородино.</w:t>
      </w:r>
    </w:p>
    <w:p w:rsidR="000D34E6" w:rsidRPr="007F1EF3" w:rsidRDefault="000D34E6" w:rsidP="007F7C68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7F1EF3">
        <w:rPr>
          <w:rFonts w:ascii="Arial" w:eastAsia="Calibri" w:hAnsi="Arial" w:cs="Arial"/>
          <w:sz w:val="24"/>
          <w:lang w:eastAsia="en-US"/>
        </w:rPr>
        <w:t>Информацию о ходе реализации подпрограммы, целевом и эффективном использовании сре</w:t>
      </w:r>
      <w:proofErr w:type="gramStart"/>
      <w:r w:rsidRPr="007F1EF3">
        <w:rPr>
          <w:rFonts w:ascii="Arial" w:eastAsia="Calibri" w:hAnsi="Arial" w:cs="Arial"/>
          <w:sz w:val="24"/>
          <w:lang w:eastAsia="en-US"/>
        </w:rPr>
        <w:t>дств кр</w:t>
      </w:r>
      <w:proofErr w:type="gramEnd"/>
      <w:r w:rsidRPr="007F1EF3">
        <w:rPr>
          <w:rFonts w:ascii="Arial" w:eastAsia="Calibri" w:hAnsi="Arial" w:cs="Arial"/>
          <w:sz w:val="24"/>
          <w:lang w:eastAsia="en-US"/>
        </w:rPr>
        <w:t>аевого и местного бюджетов (в случае получения средств краевого бюджета) пред</w:t>
      </w:r>
      <w:r w:rsidR="00DF2099" w:rsidRPr="007F1EF3">
        <w:rPr>
          <w:rFonts w:ascii="Arial" w:eastAsia="Calibri" w:hAnsi="Arial" w:cs="Arial"/>
          <w:sz w:val="24"/>
          <w:lang w:eastAsia="en-US"/>
        </w:rPr>
        <w:t>о</w:t>
      </w:r>
      <w:r w:rsidRPr="007F1EF3">
        <w:rPr>
          <w:rFonts w:ascii="Arial" w:eastAsia="Calibri" w:hAnsi="Arial" w:cs="Arial"/>
          <w:sz w:val="24"/>
          <w:lang w:eastAsia="en-US"/>
        </w:rPr>
        <w:t>ставляет Отдел образования</w:t>
      </w:r>
      <w:r w:rsidRPr="007F1EF3">
        <w:rPr>
          <w:rFonts w:ascii="Arial" w:hAnsi="Arial" w:cs="Arial"/>
          <w:sz w:val="24"/>
        </w:rPr>
        <w:t xml:space="preserve"> администрации города Бородино в финансовое управление администрации города и в отдел </w:t>
      </w:r>
      <w:r w:rsidR="00321EB4" w:rsidRPr="007F1EF3">
        <w:rPr>
          <w:rFonts w:ascii="Arial" w:hAnsi="Arial" w:cs="Arial"/>
          <w:sz w:val="24"/>
        </w:rPr>
        <w:t xml:space="preserve">планирования, экономического развития, кадрового обеспечения и охраны труда </w:t>
      </w:r>
      <w:r w:rsidRPr="007F1EF3">
        <w:rPr>
          <w:rFonts w:ascii="Arial" w:hAnsi="Arial" w:cs="Arial"/>
          <w:sz w:val="24"/>
        </w:rPr>
        <w:t>администрации города.</w:t>
      </w:r>
    </w:p>
    <w:p w:rsidR="000D34E6" w:rsidRPr="007F1EF3" w:rsidRDefault="000D34E6" w:rsidP="007F7C68">
      <w:pPr>
        <w:ind w:firstLine="709"/>
        <w:jc w:val="both"/>
        <w:rPr>
          <w:rFonts w:ascii="Arial" w:hAnsi="Arial" w:cs="Arial"/>
          <w:sz w:val="24"/>
        </w:rPr>
      </w:pPr>
      <w:r w:rsidRPr="007F1EF3">
        <w:rPr>
          <w:rFonts w:ascii="Arial" w:hAnsi="Arial" w:cs="Arial"/>
          <w:sz w:val="24"/>
        </w:rPr>
        <w:t>Отдел образования  администрации города Бородино:</w:t>
      </w:r>
    </w:p>
    <w:p w:rsidR="000D34E6" w:rsidRPr="007F1EF3" w:rsidRDefault="000D34E6" w:rsidP="007F7C68">
      <w:pPr>
        <w:ind w:firstLine="709"/>
        <w:jc w:val="both"/>
        <w:rPr>
          <w:rFonts w:ascii="Arial" w:hAnsi="Arial" w:cs="Arial"/>
          <w:sz w:val="24"/>
        </w:rPr>
      </w:pPr>
      <w:r w:rsidRPr="007F1EF3">
        <w:rPr>
          <w:rFonts w:ascii="Arial" w:hAnsi="Arial" w:cs="Arial"/>
          <w:sz w:val="24"/>
        </w:rPr>
        <w:t>анализирует ход выполнения подпрограммных мероприятий, вносит предложения по их корректировке;</w:t>
      </w:r>
    </w:p>
    <w:p w:rsidR="000D34E6" w:rsidRPr="007F1EF3" w:rsidRDefault="000D34E6" w:rsidP="007F7C68">
      <w:pPr>
        <w:ind w:firstLine="709"/>
        <w:jc w:val="both"/>
        <w:rPr>
          <w:rFonts w:ascii="Arial" w:hAnsi="Arial" w:cs="Arial"/>
          <w:sz w:val="24"/>
        </w:rPr>
      </w:pPr>
      <w:r w:rsidRPr="007F1EF3">
        <w:rPr>
          <w:rFonts w:ascii="Arial" w:hAnsi="Arial" w:cs="Arial"/>
          <w:sz w:val="24"/>
        </w:rPr>
        <w:t xml:space="preserve">осуществляет финансовое, организационное, информационное </w:t>
      </w:r>
      <w:r w:rsidR="003E083F" w:rsidRPr="007F1EF3">
        <w:rPr>
          <w:rFonts w:ascii="Arial" w:hAnsi="Arial" w:cs="Arial"/>
          <w:sz w:val="24"/>
        </w:rPr>
        <w:t xml:space="preserve">                                  </w:t>
      </w:r>
      <w:r w:rsidRPr="007F1EF3">
        <w:rPr>
          <w:rFonts w:ascii="Arial" w:hAnsi="Arial" w:cs="Arial"/>
          <w:sz w:val="24"/>
        </w:rPr>
        <w:t>и методическое обеспечение</w:t>
      </w:r>
      <w:r w:rsidR="00DF2099" w:rsidRPr="007F1EF3">
        <w:rPr>
          <w:rFonts w:ascii="Arial" w:hAnsi="Arial" w:cs="Arial"/>
          <w:sz w:val="24"/>
        </w:rPr>
        <w:t xml:space="preserve"> подпрограммных мероприятий</w:t>
      </w:r>
      <w:r w:rsidRPr="007F1EF3">
        <w:rPr>
          <w:rFonts w:ascii="Arial" w:hAnsi="Arial" w:cs="Arial"/>
          <w:sz w:val="24"/>
        </w:rPr>
        <w:t>;</w:t>
      </w:r>
    </w:p>
    <w:p w:rsidR="000D34E6" w:rsidRPr="007F1EF3" w:rsidRDefault="000D34E6" w:rsidP="007F7C68">
      <w:pPr>
        <w:ind w:firstLine="709"/>
        <w:jc w:val="both"/>
        <w:rPr>
          <w:rFonts w:ascii="Arial" w:hAnsi="Arial" w:cs="Arial"/>
          <w:sz w:val="24"/>
        </w:rPr>
      </w:pPr>
      <w:r w:rsidRPr="007F1EF3">
        <w:rPr>
          <w:rFonts w:ascii="Arial" w:hAnsi="Arial" w:cs="Arial"/>
          <w:sz w:val="24"/>
        </w:rPr>
        <w:t>координирует взаимодействие заинтересованных лиц и ведомств, общественных организаций</w:t>
      </w:r>
      <w:r w:rsidR="00B75031" w:rsidRPr="007F1EF3">
        <w:rPr>
          <w:rFonts w:ascii="Arial" w:hAnsi="Arial" w:cs="Arial"/>
          <w:sz w:val="24"/>
        </w:rPr>
        <w:t xml:space="preserve"> по вопросам реализации подпрограммных мероприятий</w:t>
      </w:r>
      <w:r w:rsidRPr="007F1EF3">
        <w:rPr>
          <w:rFonts w:ascii="Arial" w:hAnsi="Arial" w:cs="Arial"/>
          <w:sz w:val="24"/>
        </w:rPr>
        <w:t xml:space="preserve">; </w:t>
      </w:r>
    </w:p>
    <w:p w:rsidR="000D34E6" w:rsidRDefault="000D34E6" w:rsidP="007F7C68">
      <w:pPr>
        <w:pStyle w:val="ConsNormal"/>
        <w:ind w:firstLine="709"/>
        <w:jc w:val="both"/>
        <w:rPr>
          <w:sz w:val="24"/>
          <w:szCs w:val="24"/>
        </w:rPr>
      </w:pPr>
      <w:proofErr w:type="gramStart"/>
      <w:r w:rsidRPr="007F1EF3">
        <w:rPr>
          <w:sz w:val="24"/>
          <w:szCs w:val="24"/>
        </w:rPr>
        <w:t xml:space="preserve">до 1 </w:t>
      </w:r>
      <w:r w:rsidR="00D456DA" w:rsidRPr="007F1EF3">
        <w:rPr>
          <w:sz w:val="24"/>
          <w:szCs w:val="24"/>
        </w:rPr>
        <w:t>февраля</w:t>
      </w:r>
      <w:r w:rsidRPr="007F1EF3">
        <w:rPr>
          <w:sz w:val="24"/>
          <w:szCs w:val="24"/>
        </w:rPr>
        <w:t xml:space="preserve"> очередного финансового года, следующего за отчетным, направляет в финансовое управление и отдел планирования и экономического развития администрации города Бородино отчет об исполнении подпрограммы,   информацию об оценке эффективности реализации подпрограммы согласно утвержденной форме; </w:t>
      </w:r>
      <w:proofErr w:type="gramEnd"/>
    </w:p>
    <w:p w:rsidR="00097414" w:rsidRDefault="00097414" w:rsidP="007F7C68">
      <w:pPr>
        <w:pStyle w:val="ConsNormal"/>
        <w:ind w:firstLine="709"/>
        <w:jc w:val="both"/>
        <w:rPr>
          <w:sz w:val="24"/>
          <w:szCs w:val="24"/>
        </w:rPr>
      </w:pPr>
    </w:p>
    <w:p w:rsidR="000F31A9" w:rsidRDefault="000F31A9" w:rsidP="007F7C68">
      <w:pPr>
        <w:pStyle w:val="ConsNormal"/>
        <w:ind w:firstLine="709"/>
        <w:jc w:val="both"/>
        <w:rPr>
          <w:sz w:val="24"/>
          <w:szCs w:val="24"/>
        </w:rPr>
      </w:pPr>
    </w:p>
    <w:p w:rsidR="000F31A9" w:rsidRPr="007F1EF3" w:rsidRDefault="000F31A9" w:rsidP="007F7C68">
      <w:pPr>
        <w:pStyle w:val="ConsNormal"/>
        <w:ind w:firstLine="709"/>
        <w:jc w:val="both"/>
        <w:rPr>
          <w:sz w:val="24"/>
          <w:szCs w:val="24"/>
        </w:rPr>
      </w:pPr>
    </w:p>
    <w:p w:rsidR="000D34E6" w:rsidRPr="007F1EF3" w:rsidRDefault="000D34E6" w:rsidP="007F7C68">
      <w:pPr>
        <w:ind w:firstLine="709"/>
        <w:jc w:val="both"/>
        <w:rPr>
          <w:rFonts w:ascii="Arial" w:hAnsi="Arial" w:cs="Arial"/>
          <w:sz w:val="24"/>
        </w:rPr>
      </w:pPr>
      <w:r w:rsidRPr="007F1EF3">
        <w:rPr>
          <w:rFonts w:ascii="Arial" w:hAnsi="Arial" w:cs="Arial"/>
          <w:sz w:val="24"/>
        </w:rPr>
        <w:t xml:space="preserve">ежегодно уточняет целевые показатели и затраты по подпрограммным мероприятиям, механизм реализации подпрограммы, состав исполнителей </w:t>
      </w:r>
      <w:r w:rsidR="003E083F" w:rsidRPr="007F1EF3">
        <w:rPr>
          <w:rFonts w:ascii="Arial" w:hAnsi="Arial" w:cs="Arial"/>
          <w:sz w:val="24"/>
        </w:rPr>
        <w:t xml:space="preserve">                    </w:t>
      </w:r>
      <w:r w:rsidRPr="007F1EF3">
        <w:rPr>
          <w:rFonts w:ascii="Arial" w:hAnsi="Arial" w:cs="Arial"/>
          <w:sz w:val="24"/>
        </w:rPr>
        <w:t>с учетом выделяемых на ее реализацию финансовых средств;</w:t>
      </w:r>
    </w:p>
    <w:p w:rsidR="000D34E6" w:rsidRPr="007F1EF3" w:rsidRDefault="000D34E6" w:rsidP="007F7C68">
      <w:pPr>
        <w:ind w:firstLine="709"/>
        <w:jc w:val="both"/>
        <w:rPr>
          <w:rFonts w:ascii="Arial" w:hAnsi="Arial" w:cs="Arial"/>
          <w:sz w:val="24"/>
        </w:rPr>
      </w:pPr>
      <w:r w:rsidRPr="007F1EF3">
        <w:rPr>
          <w:rFonts w:ascii="Arial" w:hAnsi="Arial" w:cs="Arial"/>
          <w:sz w:val="24"/>
        </w:rPr>
        <w:t xml:space="preserve">ежегодно готовит доклад и информирует общественность, педагогические   коллективы о ходе реализации подпрограммы.  </w:t>
      </w:r>
    </w:p>
    <w:p w:rsidR="000D34E6" w:rsidRPr="007F1EF3" w:rsidRDefault="000D34E6" w:rsidP="007F7C68">
      <w:pPr>
        <w:ind w:firstLine="709"/>
        <w:jc w:val="both"/>
        <w:rPr>
          <w:rFonts w:ascii="Arial" w:hAnsi="Arial" w:cs="Arial"/>
          <w:sz w:val="24"/>
        </w:rPr>
      </w:pPr>
      <w:r w:rsidRPr="007F1EF3">
        <w:rPr>
          <w:rFonts w:ascii="Arial" w:hAnsi="Arial" w:cs="Arial"/>
          <w:sz w:val="24"/>
        </w:rPr>
        <w:t>Отдел образования администрации города</w:t>
      </w:r>
      <w:r w:rsidR="00EA4E52" w:rsidRPr="007F1EF3">
        <w:rPr>
          <w:rFonts w:ascii="Arial" w:hAnsi="Arial" w:cs="Arial"/>
          <w:sz w:val="24"/>
        </w:rPr>
        <w:t xml:space="preserve"> Бородино</w:t>
      </w:r>
      <w:r w:rsidRPr="007F1EF3">
        <w:rPr>
          <w:rFonts w:ascii="Arial" w:hAnsi="Arial" w:cs="Arial"/>
          <w:sz w:val="24"/>
        </w:rPr>
        <w:t xml:space="preserve"> несет ответственность за реализацию подпрограммы, достижение конечного результата, целевое </w:t>
      </w:r>
      <w:r w:rsidR="003E083F" w:rsidRPr="007F1EF3">
        <w:rPr>
          <w:rFonts w:ascii="Arial" w:hAnsi="Arial" w:cs="Arial"/>
          <w:sz w:val="24"/>
        </w:rPr>
        <w:t xml:space="preserve">                     </w:t>
      </w:r>
      <w:r w:rsidRPr="007F1EF3">
        <w:rPr>
          <w:rFonts w:ascii="Arial" w:hAnsi="Arial" w:cs="Arial"/>
          <w:sz w:val="24"/>
        </w:rPr>
        <w:t>и эффективное исполнение финансовых средств, выделяемых на выполнение подпрограммы.</w:t>
      </w:r>
    </w:p>
    <w:p w:rsidR="000D34E6" w:rsidRDefault="000D34E6" w:rsidP="007F7C68">
      <w:pPr>
        <w:ind w:firstLine="709"/>
        <w:jc w:val="both"/>
        <w:rPr>
          <w:rFonts w:ascii="Arial" w:hAnsi="Arial" w:cs="Arial"/>
          <w:sz w:val="24"/>
        </w:rPr>
      </w:pPr>
    </w:p>
    <w:p w:rsidR="00732CF3" w:rsidRPr="007F1EF3" w:rsidRDefault="00732CF3" w:rsidP="007F7C68">
      <w:pPr>
        <w:ind w:firstLine="709"/>
        <w:jc w:val="center"/>
        <w:rPr>
          <w:rFonts w:ascii="Arial" w:hAnsi="Arial" w:cs="Arial"/>
          <w:b/>
          <w:sz w:val="24"/>
        </w:rPr>
      </w:pPr>
      <w:r w:rsidRPr="007F1EF3">
        <w:rPr>
          <w:rFonts w:ascii="Arial" w:hAnsi="Arial" w:cs="Arial"/>
          <w:b/>
          <w:sz w:val="24"/>
        </w:rPr>
        <w:t>2.5. Оценка социально-экономической эффективности</w:t>
      </w:r>
    </w:p>
    <w:p w:rsidR="00C560CE" w:rsidRPr="007F1EF3" w:rsidRDefault="00732CF3" w:rsidP="007F7C68">
      <w:pPr>
        <w:ind w:firstLine="709"/>
        <w:jc w:val="both"/>
        <w:rPr>
          <w:rFonts w:ascii="Arial" w:hAnsi="Arial" w:cs="Arial"/>
          <w:sz w:val="24"/>
        </w:rPr>
      </w:pPr>
      <w:r w:rsidRPr="007F1EF3">
        <w:rPr>
          <w:rFonts w:ascii="Arial" w:hAnsi="Arial" w:cs="Arial"/>
          <w:sz w:val="24"/>
        </w:rPr>
        <w:t>Оценка социально-экономической эффективности проводится</w:t>
      </w:r>
      <w:r w:rsidR="006D1A57" w:rsidRPr="007F1EF3">
        <w:rPr>
          <w:rFonts w:ascii="Arial" w:hAnsi="Arial" w:cs="Arial"/>
          <w:sz w:val="24"/>
        </w:rPr>
        <w:t xml:space="preserve"> </w:t>
      </w:r>
      <w:r w:rsidR="006D1A57" w:rsidRPr="007F1EF3">
        <w:rPr>
          <w:rFonts w:ascii="Arial" w:hAnsi="Arial" w:cs="Arial"/>
          <w:color w:val="000000"/>
          <w:sz w:val="24"/>
        </w:rPr>
        <w:t xml:space="preserve">Отделом образования администрации города Бородино, </w:t>
      </w:r>
      <w:r w:rsidR="00C560CE" w:rsidRPr="007F1EF3">
        <w:rPr>
          <w:rFonts w:ascii="Arial" w:hAnsi="Arial" w:cs="Arial"/>
          <w:sz w:val="24"/>
        </w:rPr>
        <w:t>отделом планирования</w:t>
      </w:r>
      <w:r w:rsidR="00EA4E52" w:rsidRPr="007F1EF3">
        <w:rPr>
          <w:rFonts w:ascii="Arial" w:hAnsi="Arial" w:cs="Arial"/>
          <w:sz w:val="24"/>
        </w:rPr>
        <w:t>,</w:t>
      </w:r>
      <w:r w:rsidR="00C560CE" w:rsidRPr="007F1EF3">
        <w:rPr>
          <w:rFonts w:ascii="Arial" w:hAnsi="Arial" w:cs="Arial"/>
          <w:sz w:val="24"/>
        </w:rPr>
        <w:t xml:space="preserve"> экономического развития</w:t>
      </w:r>
      <w:r w:rsidR="00EA4E52" w:rsidRPr="007F1EF3">
        <w:rPr>
          <w:rFonts w:ascii="Arial" w:hAnsi="Arial" w:cs="Arial"/>
          <w:sz w:val="24"/>
        </w:rPr>
        <w:t>, кадрового обеспечения и охраны труда</w:t>
      </w:r>
      <w:r w:rsidR="00C560CE" w:rsidRPr="007F1EF3">
        <w:rPr>
          <w:rFonts w:ascii="Arial" w:hAnsi="Arial" w:cs="Arial"/>
          <w:sz w:val="24"/>
        </w:rPr>
        <w:t xml:space="preserve"> администрации города Бородино, финансовым управлением администрации города Бородино.</w:t>
      </w:r>
    </w:p>
    <w:p w:rsidR="00732CF3" w:rsidRPr="007F1EF3" w:rsidRDefault="00732CF3" w:rsidP="007F7C68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7F1EF3">
        <w:rPr>
          <w:rFonts w:ascii="Arial" w:hAnsi="Arial" w:cs="Arial"/>
          <w:sz w:val="24"/>
        </w:rPr>
        <w:t xml:space="preserve">Обязательным условием эффективности </w:t>
      </w:r>
      <w:r w:rsidR="00493EAE" w:rsidRPr="007F1EF3">
        <w:rPr>
          <w:rFonts w:ascii="Arial" w:hAnsi="Arial" w:cs="Arial"/>
          <w:sz w:val="24"/>
        </w:rPr>
        <w:t xml:space="preserve">Муниципальной </w:t>
      </w:r>
      <w:r w:rsidRPr="007F1EF3">
        <w:rPr>
          <w:rFonts w:ascii="Arial" w:hAnsi="Arial" w:cs="Arial"/>
          <w:sz w:val="24"/>
        </w:rPr>
        <w:t xml:space="preserve">программы является успешное выполнение </w:t>
      </w:r>
      <w:r w:rsidRPr="007F1EF3">
        <w:rPr>
          <w:rFonts w:ascii="Arial" w:eastAsia="Calibri" w:hAnsi="Arial" w:cs="Arial"/>
          <w:sz w:val="24"/>
          <w:lang w:eastAsia="en-US"/>
        </w:rPr>
        <w:t>целевых индикаторов и показателей подпрограммы, а также мероприятий в установленные сроки.</w:t>
      </w:r>
    </w:p>
    <w:p w:rsidR="00110AB9" w:rsidRPr="007F1EF3" w:rsidRDefault="00110AB9" w:rsidP="007F7C68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7F1EF3">
        <w:rPr>
          <w:rFonts w:ascii="Arial" w:eastAsia="Calibri" w:hAnsi="Arial" w:cs="Arial"/>
          <w:sz w:val="24"/>
          <w:lang w:eastAsia="en-US"/>
        </w:rPr>
        <w:t>Основные критерии социальной эффективности подпрограммы:</w:t>
      </w:r>
    </w:p>
    <w:p w:rsidR="00110AB9" w:rsidRPr="007F1EF3" w:rsidRDefault="00110AB9" w:rsidP="007F7C68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7F1EF3">
        <w:rPr>
          <w:rFonts w:ascii="Arial" w:eastAsia="Calibri" w:hAnsi="Arial" w:cs="Arial"/>
          <w:sz w:val="24"/>
          <w:lang w:eastAsia="en-US"/>
        </w:rPr>
        <w:t xml:space="preserve">своевременность доведения Главным распорядителем лимитов бюджетных обязательств до подведомственных учреждений, предусмотренных законом </w:t>
      </w:r>
      <w:r w:rsidR="00254FC9" w:rsidRPr="007F1EF3">
        <w:rPr>
          <w:rFonts w:ascii="Arial" w:eastAsia="Calibri" w:hAnsi="Arial" w:cs="Arial"/>
          <w:sz w:val="24"/>
          <w:lang w:eastAsia="en-US"/>
        </w:rPr>
        <w:t xml:space="preserve">               </w:t>
      </w:r>
      <w:r w:rsidRPr="007F1EF3">
        <w:rPr>
          <w:rFonts w:ascii="Arial" w:eastAsia="Calibri" w:hAnsi="Arial" w:cs="Arial"/>
          <w:sz w:val="24"/>
          <w:lang w:eastAsia="en-US"/>
        </w:rPr>
        <w:t>о бюджете за отч</w:t>
      </w:r>
      <w:r w:rsidR="00A50879" w:rsidRPr="007F1EF3">
        <w:rPr>
          <w:rFonts w:ascii="Arial" w:eastAsia="Calibri" w:hAnsi="Arial" w:cs="Arial"/>
          <w:sz w:val="24"/>
          <w:lang w:eastAsia="en-US"/>
        </w:rPr>
        <w:t>е</w:t>
      </w:r>
      <w:r w:rsidRPr="007F1EF3">
        <w:rPr>
          <w:rFonts w:ascii="Arial" w:eastAsia="Calibri" w:hAnsi="Arial" w:cs="Arial"/>
          <w:sz w:val="24"/>
          <w:lang w:eastAsia="en-US"/>
        </w:rPr>
        <w:t>тный год в первоначальной редакции;</w:t>
      </w:r>
    </w:p>
    <w:p w:rsidR="00813F53" w:rsidRDefault="00813F53" w:rsidP="007F7C68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7F1EF3">
        <w:rPr>
          <w:rFonts w:ascii="Arial" w:eastAsia="Calibri" w:hAnsi="Arial" w:cs="Arial"/>
          <w:sz w:val="24"/>
          <w:lang w:eastAsia="en-US"/>
        </w:rPr>
        <w:t>своевременность сроков предоставления годовой бюджетной отч</w:t>
      </w:r>
      <w:r w:rsidR="00A50879" w:rsidRPr="007F1EF3">
        <w:rPr>
          <w:rFonts w:ascii="Arial" w:eastAsia="Calibri" w:hAnsi="Arial" w:cs="Arial"/>
          <w:sz w:val="24"/>
          <w:lang w:eastAsia="en-US"/>
        </w:rPr>
        <w:t>е</w:t>
      </w:r>
      <w:r w:rsidRPr="007F1EF3">
        <w:rPr>
          <w:rFonts w:ascii="Arial" w:eastAsia="Calibri" w:hAnsi="Arial" w:cs="Arial"/>
          <w:sz w:val="24"/>
          <w:lang w:eastAsia="en-US"/>
        </w:rPr>
        <w:t>тности;</w:t>
      </w:r>
    </w:p>
    <w:p w:rsidR="00110AB9" w:rsidRPr="007F1EF3" w:rsidRDefault="00110AB9" w:rsidP="007F7C68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7F1EF3">
        <w:rPr>
          <w:rFonts w:ascii="Arial" w:eastAsia="Calibri" w:hAnsi="Arial" w:cs="Arial"/>
          <w:sz w:val="24"/>
          <w:lang w:eastAsia="en-US"/>
        </w:rPr>
        <w:t xml:space="preserve">своевременность утверждения муниципальных заданий подведомственным Главному распорядителю учреждениям на текущий финансовый год </w:t>
      </w:r>
      <w:r w:rsidR="00254FC9" w:rsidRPr="007F1EF3">
        <w:rPr>
          <w:rFonts w:ascii="Arial" w:eastAsia="Calibri" w:hAnsi="Arial" w:cs="Arial"/>
          <w:sz w:val="24"/>
          <w:lang w:eastAsia="en-US"/>
        </w:rPr>
        <w:t xml:space="preserve">                                </w:t>
      </w:r>
      <w:r w:rsidRPr="007F1EF3">
        <w:rPr>
          <w:rFonts w:ascii="Arial" w:eastAsia="Calibri" w:hAnsi="Arial" w:cs="Arial"/>
          <w:sz w:val="24"/>
          <w:lang w:eastAsia="en-US"/>
        </w:rPr>
        <w:t>и плановый период;</w:t>
      </w:r>
    </w:p>
    <w:p w:rsidR="00110AB9" w:rsidRPr="007F1EF3" w:rsidRDefault="00110AB9" w:rsidP="007F7C68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7F1EF3">
        <w:rPr>
          <w:rFonts w:ascii="Arial" w:eastAsia="Calibri" w:hAnsi="Arial" w:cs="Arial"/>
          <w:sz w:val="24"/>
          <w:lang w:eastAsia="en-US"/>
        </w:rPr>
        <w:t xml:space="preserve">своевременность </w:t>
      </w:r>
      <w:r w:rsidR="009A7627" w:rsidRPr="007F1EF3">
        <w:rPr>
          <w:rFonts w:ascii="Arial" w:eastAsia="Calibri" w:hAnsi="Arial" w:cs="Arial"/>
          <w:sz w:val="24"/>
          <w:lang w:eastAsia="en-US"/>
        </w:rPr>
        <w:t>представления уточн</w:t>
      </w:r>
      <w:r w:rsidR="00A50879" w:rsidRPr="007F1EF3">
        <w:rPr>
          <w:rFonts w:ascii="Arial" w:eastAsia="Calibri" w:hAnsi="Arial" w:cs="Arial"/>
          <w:sz w:val="24"/>
          <w:lang w:eastAsia="en-US"/>
        </w:rPr>
        <w:t>е</w:t>
      </w:r>
      <w:r w:rsidR="009A7627" w:rsidRPr="007F1EF3">
        <w:rPr>
          <w:rFonts w:ascii="Arial" w:eastAsia="Calibri" w:hAnsi="Arial" w:cs="Arial"/>
          <w:sz w:val="24"/>
          <w:lang w:eastAsia="en-US"/>
        </w:rPr>
        <w:t>нного реестра расходных обязатель</w:t>
      </w:r>
      <w:proofErr w:type="gramStart"/>
      <w:r w:rsidR="009A7627" w:rsidRPr="007F1EF3">
        <w:rPr>
          <w:rFonts w:ascii="Arial" w:eastAsia="Calibri" w:hAnsi="Arial" w:cs="Arial"/>
          <w:sz w:val="24"/>
          <w:lang w:eastAsia="en-US"/>
        </w:rPr>
        <w:t>ств Гл</w:t>
      </w:r>
      <w:proofErr w:type="gramEnd"/>
      <w:r w:rsidR="009A7627" w:rsidRPr="007F1EF3">
        <w:rPr>
          <w:rFonts w:ascii="Arial" w:eastAsia="Calibri" w:hAnsi="Arial" w:cs="Arial"/>
          <w:sz w:val="24"/>
          <w:lang w:eastAsia="en-US"/>
        </w:rPr>
        <w:t>авного распорядителя.</w:t>
      </w:r>
      <w:r w:rsidRPr="007F1EF3">
        <w:rPr>
          <w:rFonts w:ascii="Arial" w:eastAsia="Calibri" w:hAnsi="Arial" w:cs="Arial"/>
          <w:sz w:val="24"/>
          <w:lang w:eastAsia="en-US"/>
        </w:rPr>
        <w:t xml:space="preserve"> </w:t>
      </w:r>
    </w:p>
    <w:p w:rsidR="0061779C" w:rsidRPr="007F1EF3" w:rsidRDefault="0061779C" w:rsidP="007F7C68">
      <w:pPr>
        <w:ind w:firstLine="709"/>
        <w:jc w:val="both"/>
        <w:rPr>
          <w:rFonts w:ascii="Arial" w:hAnsi="Arial" w:cs="Arial"/>
          <w:sz w:val="24"/>
          <w:lang w:eastAsia="ru-RU"/>
        </w:rPr>
      </w:pPr>
    </w:p>
    <w:p w:rsidR="00732CF3" w:rsidRPr="007F1EF3" w:rsidRDefault="00732CF3" w:rsidP="007F7C68">
      <w:pPr>
        <w:ind w:firstLine="709"/>
        <w:jc w:val="center"/>
        <w:rPr>
          <w:rFonts w:ascii="Arial" w:hAnsi="Arial" w:cs="Arial"/>
          <w:b/>
          <w:sz w:val="24"/>
        </w:rPr>
      </w:pPr>
      <w:r w:rsidRPr="007F1EF3">
        <w:rPr>
          <w:rFonts w:ascii="Arial" w:hAnsi="Arial" w:cs="Arial"/>
          <w:b/>
          <w:sz w:val="24"/>
        </w:rPr>
        <w:t xml:space="preserve">2.6. </w:t>
      </w:r>
      <w:r w:rsidR="00235FF1">
        <w:rPr>
          <w:rFonts w:ascii="Arial" w:hAnsi="Arial" w:cs="Arial"/>
          <w:b/>
          <w:sz w:val="24"/>
        </w:rPr>
        <w:t xml:space="preserve"> </w:t>
      </w:r>
      <w:r w:rsidRPr="007F1EF3">
        <w:rPr>
          <w:rFonts w:ascii="Arial" w:hAnsi="Arial" w:cs="Arial"/>
          <w:b/>
          <w:sz w:val="24"/>
        </w:rPr>
        <w:t>Мероприятия подпрограммы</w:t>
      </w:r>
    </w:p>
    <w:p w:rsidR="00732CF3" w:rsidRPr="007F1EF3" w:rsidRDefault="00732CF3" w:rsidP="007F7C68">
      <w:pPr>
        <w:ind w:firstLine="709"/>
        <w:jc w:val="both"/>
        <w:rPr>
          <w:rFonts w:ascii="Arial" w:hAnsi="Arial" w:cs="Arial"/>
          <w:sz w:val="24"/>
        </w:rPr>
      </w:pPr>
      <w:r w:rsidRPr="007F1EF3">
        <w:rPr>
          <w:rFonts w:ascii="Arial" w:hAnsi="Arial" w:cs="Arial"/>
          <w:sz w:val="24"/>
        </w:rPr>
        <w:t xml:space="preserve">Мероприятия подпрограммы представлены в приложении № 2 </w:t>
      </w:r>
      <w:r w:rsidR="00254FC9" w:rsidRPr="007F1EF3">
        <w:rPr>
          <w:rFonts w:ascii="Arial" w:hAnsi="Arial" w:cs="Arial"/>
          <w:sz w:val="24"/>
        </w:rPr>
        <w:t xml:space="preserve">                            </w:t>
      </w:r>
      <w:r w:rsidRPr="007F1EF3">
        <w:rPr>
          <w:rFonts w:ascii="Arial" w:hAnsi="Arial" w:cs="Arial"/>
          <w:sz w:val="24"/>
        </w:rPr>
        <w:t xml:space="preserve">к подпрограмме </w:t>
      </w:r>
      <w:r w:rsidR="00493EAE" w:rsidRPr="007F1EF3">
        <w:rPr>
          <w:rFonts w:ascii="Arial" w:hAnsi="Arial" w:cs="Arial"/>
          <w:sz w:val="24"/>
        </w:rPr>
        <w:t>2</w:t>
      </w:r>
      <w:r w:rsidRPr="007F1EF3">
        <w:rPr>
          <w:rFonts w:ascii="Arial" w:hAnsi="Arial" w:cs="Arial"/>
          <w:sz w:val="24"/>
        </w:rPr>
        <w:t xml:space="preserve"> «Обеспечение реализации </w:t>
      </w:r>
      <w:r w:rsidR="00493EAE" w:rsidRPr="007F1EF3">
        <w:rPr>
          <w:rFonts w:ascii="Arial" w:hAnsi="Arial" w:cs="Arial"/>
          <w:sz w:val="24"/>
        </w:rPr>
        <w:t>Муниципальной</w:t>
      </w:r>
      <w:r w:rsidRPr="007F1EF3">
        <w:rPr>
          <w:rFonts w:ascii="Arial" w:hAnsi="Arial" w:cs="Arial"/>
          <w:sz w:val="24"/>
        </w:rPr>
        <w:t xml:space="preserve"> программы </w:t>
      </w:r>
      <w:r w:rsidR="00254FC9" w:rsidRPr="007F1EF3">
        <w:rPr>
          <w:rFonts w:ascii="Arial" w:hAnsi="Arial" w:cs="Arial"/>
          <w:sz w:val="24"/>
        </w:rPr>
        <w:t xml:space="preserve">                    </w:t>
      </w:r>
      <w:r w:rsidRPr="007F1EF3">
        <w:rPr>
          <w:rFonts w:ascii="Arial" w:hAnsi="Arial" w:cs="Arial"/>
          <w:sz w:val="24"/>
        </w:rPr>
        <w:t>и прочие мероприятия».</w:t>
      </w:r>
    </w:p>
    <w:p w:rsidR="00732CF3" w:rsidRPr="007F1EF3" w:rsidRDefault="00732CF3" w:rsidP="007F7C68">
      <w:pPr>
        <w:ind w:firstLine="709"/>
        <w:jc w:val="center"/>
        <w:rPr>
          <w:rFonts w:ascii="Arial" w:hAnsi="Arial" w:cs="Arial"/>
          <w:sz w:val="24"/>
        </w:rPr>
      </w:pPr>
    </w:p>
    <w:p w:rsidR="00FB243C" w:rsidRDefault="00732CF3" w:rsidP="00D67D44">
      <w:pPr>
        <w:jc w:val="center"/>
        <w:rPr>
          <w:rFonts w:ascii="Arial" w:hAnsi="Arial" w:cs="Arial"/>
          <w:b/>
          <w:sz w:val="24"/>
        </w:rPr>
      </w:pPr>
      <w:r w:rsidRPr="007F1EF3">
        <w:rPr>
          <w:rFonts w:ascii="Arial" w:hAnsi="Arial" w:cs="Arial"/>
          <w:b/>
          <w:sz w:val="24"/>
        </w:rPr>
        <w:t>2.7. Обоснование финансовых, материальных и</w:t>
      </w:r>
      <w:r w:rsidR="00254FC9" w:rsidRPr="007F1EF3">
        <w:rPr>
          <w:rFonts w:ascii="Arial" w:hAnsi="Arial" w:cs="Arial"/>
          <w:b/>
          <w:sz w:val="24"/>
        </w:rPr>
        <w:t xml:space="preserve"> </w:t>
      </w:r>
      <w:r w:rsidRPr="007F1EF3">
        <w:rPr>
          <w:rFonts w:ascii="Arial" w:hAnsi="Arial" w:cs="Arial"/>
          <w:b/>
          <w:sz w:val="24"/>
        </w:rPr>
        <w:t xml:space="preserve">трудовых затрат </w:t>
      </w:r>
    </w:p>
    <w:p w:rsidR="00D67D44" w:rsidRPr="005B1927" w:rsidRDefault="00732CF3" w:rsidP="00D67D44">
      <w:pPr>
        <w:jc w:val="center"/>
        <w:rPr>
          <w:rFonts w:ascii="Arial" w:hAnsi="Arial" w:cs="Arial"/>
          <w:b/>
          <w:sz w:val="24"/>
        </w:rPr>
      </w:pPr>
      <w:r w:rsidRPr="007F1EF3">
        <w:rPr>
          <w:rFonts w:ascii="Arial" w:hAnsi="Arial" w:cs="Arial"/>
          <w:b/>
          <w:sz w:val="24"/>
        </w:rPr>
        <w:t>(ресурсное обеспечение подпрограммы)</w:t>
      </w:r>
      <w:r w:rsidR="00D67D44">
        <w:rPr>
          <w:rFonts w:ascii="Arial" w:hAnsi="Arial" w:cs="Arial"/>
          <w:b/>
          <w:sz w:val="24"/>
        </w:rPr>
        <w:t xml:space="preserve"> </w:t>
      </w:r>
    </w:p>
    <w:p w:rsidR="00732CF3" w:rsidRPr="007F1EF3" w:rsidRDefault="00732CF3" w:rsidP="007F7C68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7F1EF3">
        <w:rPr>
          <w:rFonts w:ascii="Arial" w:eastAsia="Calibri" w:hAnsi="Arial" w:cs="Arial"/>
          <w:sz w:val="24"/>
          <w:lang w:eastAsia="en-US"/>
        </w:rPr>
        <w:t xml:space="preserve">Финансовое обеспечение реализации подпрограммы осуществляется </w:t>
      </w:r>
      <w:r w:rsidR="00254FC9" w:rsidRPr="007F1EF3">
        <w:rPr>
          <w:rFonts w:ascii="Arial" w:eastAsia="Calibri" w:hAnsi="Arial" w:cs="Arial"/>
          <w:sz w:val="24"/>
          <w:lang w:eastAsia="en-US"/>
        </w:rPr>
        <w:t xml:space="preserve">                     </w:t>
      </w:r>
      <w:r w:rsidRPr="007F1EF3">
        <w:rPr>
          <w:rFonts w:ascii="Arial" w:eastAsia="Calibri" w:hAnsi="Arial" w:cs="Arial"/>
          <w:sz w:val="24"/>
          <w:lang w:eastAsia="en-US"/>
        </w:rPr>
        <w:t>за счет сре</w:t>
      </w:r>
      <w:proofErr w:type="gramStart"/>
      <w:r w:rsidRPr="007F1EF3">
        <w:rPr>
          <w:rFonts w:ascii="Arial" w:eastAsia="Calibri" w:hAnsi="Arial" w:cs="Arial"/>
          <w:sz w:val="24"/>
          <w:lang w:eastAsia="en-US"/>
        </w:rPr>
        <w:t>дств кр</w:t>
      </w:r>
      <w:proofErr w:type="gramEnd"/>
      <w:r w:rsidRPr="007F1EF3">
        <w:rPr>
          <w:rFonts w:ascii="Arial" w:eastAsia="Calibri" w:hAnsi="Arial" w:cs="Arial"/>
          <w:sz w:val="24"/>
          <w:lang w:eastAsia="en-US"/>
        </w:rPr>
        <w:t>аевого</w:t>
      </w:r>
      <w:r w:rsidR="00BF7ADD" w:rsidRPr="007F1EF3">
        <w:rPr>
          <w:rFonts w:ascii="Arial" w:eastAsia="Calibri" w:hAnsi="Arial" w:cs="Arial"/>
          <w:sz w:val="24"/>
          <w:lang w:eastAsia="en-US"/>
        </w:rPr>
        <w:t xml:space="preserve"> и местного </w:t>
      </w:r>
      <w:r w:rsidRPr="007F1EF3">
        <w:rPr>
          <w:rFonts w:ascii="Arial" w:eastAsia="Calibri" w:hAnsi="Arial" w:cs="Arial"/>
          <w:sz w:val="24"/>
          <w:lang w:eastAsia="en-US"/>
        </w:rPr>
        <w:t xml:space="preserve"> бюджет</w:t>
      </w:r>
      <w:r w:rsidR="00BF7ADD" w:rsidRPr="007F1EF3">
        <w:rPr>
          <w:rFonts w:ascii="Arial" w:eastAsia="Calibri" w:hAnsi="Arial" w:cs="Arial"/>
          <w:sz w:val="24"/>
          <w:lang w:eastAsia="en-US"/>
        </w:rPr>
        <w:t>ов</w:t>
      </w:r>
      <w:r w:rsidRPr="007F1EF3">
        <w:rPr>
          <w:rFonts w:ascii="Arial" w:eastAsia="Calibri" w:hAnsi="Arial" w:cs="Arial"/>
          <w:sz w:val="24"/>
          <w:lang w:eastAsia="en-US"/>
        </w:rPr>
        <w:t>.</w:t>
      </w:r>
    </w:p>
    <w:p w:rsidR="00F8779F" w:rsidRDefault="005C0C00" w:rsidP="007F7C68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7F1EF3">
        <w:rPr>
          <w:rFonts w:ascii="Arial" w:eastAsia="Calibri" w:hAnsi="Arial" w:cs="Arial"/>
          <w:sz w:val="24"/>
          <w:lang w:eastAsia="en-US"/>
        </w:rPr>
        <w:t>Объ</w:t>
      </w:r>
      <w:r w:rsidR="00D12688" w:rsidRPr="007F1EF3">
        <w:rPr>
          <w:rFonts w:ascii="Arial" w:eastAsia="Calibri" w:hAnsi="Arial" w:cs="Arial"/>
          <w:sz w:val="24"/>
          <w:lang w:eastAsia="en-US"/>
        </w:rPr>
        <w:t>е</w:t>
      </w:r>
      <w:r w:rsidRPr="007F1EF3">
        <w:rPr>
          <w:rFonts w:ascii="Arial" w:eastAsia="Calibri" w:hAnsi="Arial" w:cs="Arial"/>
          <w:sz w:val="24"/>
          <w:lang w:eastAsia="en-US"/>
        </w:rPr>
        <w:t xml:space="preserve">м финансирования подпрограммы составит </w:t>
      </w:r>
      <w:r w:rsidR="0091553A">
        <w:rPr>
          <w:rFonts w:ascii="Arial" w:eastAsia="Calibri" w:hAnsi="Arial" w:cs="Arial"/>
          <w:sz w:val="24"/>
          <w:lang w:eastAsia="en-US"/>
        </w:rPr>
        <w:t>57 830 305,87</w:t>
      </w:r>
      <w:r w:rsidR="00B77FDB" w:rsidRPr="00CF6F26">
        <w:rPr>
          <w:sz w:val="28"/>
          <w:szCs w:val="28"/>
        </w:rPr>
        <w:t xml:space="preserve"> </w:t>
      </w:r>
      <w:r w:rsidRPr="007F1EF3">
        <w:rPr>
          <w:rFonts w:ascii="Arial" w:eastAsia="Calibri" w:hAnsi="Arial" w:cs="Arial"/>
          <w:sz w:val="24"/>
          <w:lang w:eastAsia="en-US"/>
        </w:rPr>
        <w:t>рубл</w:t>
      </w:r>
      <w:r w:rsidR="00D12688" w:rsidRPr="007F1EF3">
        <w:rPr>
          <w:rFonts w:ascii="Arial" w:eastAsia="Calibri" w:hAnsi="Arial" w:cs="Arial"/>
          <w:sz w:val="24"/>
          <w:lang w:eastAsia="en-US"/>
        </w:rPr>
        <w:t>ей</w:t>
      </w:r>
      <w:r w:rsidRPr="007F1EF3">
        <w:rPr>
          <w:rFonts w:ascii="Arial" w:eastAsia="Calibri" w:hAnsi="Arial" w:cs="Arial"/>
          <w:sz w:val="24"/>
          <w:lang w:eastAsia="en-US"/>
        </w:rPr>
        <w:t xml:space="preserve">, </w:t>
      </w:r>
      <w:r w:rsidR="00D12688" w:rsidRPr="007F1EF3">
        <w:rPr>
          <w:rFonts w:ascii="Arial" w:eastAsia="Calibri" w:hAnsi="Arial" w:cs="Arial"/>
          <w:sz w:val="24"/>
          <w:lang w:eastAsia="en-US"/>
        </w:rPr>
        <w:t xml:space="preserve">                </w:t>
      </w:r>
      <w:r w:rsidRPr="007F1EF3">
        <w:rPr>
          <w:rFonts w:ascii="Arial" w:eastAsia="Calibri" w:hAnsi="Arial" w:cs="Arial"/>
          <w:sz w:val="24"/>
          <w:lang w:eastAsia="en-US"/>
        </w:rPr>
        <w:t>в том числе:</w:t>
      </w:r>
      <w:r w:rsidR="00643A08">
        <w:rPr>
          <w:rFonts w:ascii="Arial" w:eastAsia="Calibri" w:hAnsi="Arial" w:cs="Arial"/>
          <w:sz w:val="24"/>
          <w:lang w:eastAsia="en-US"/>
        </w:rPr>
        <w:t xml:space="preserve">  </w:t>
      </w:r>
    </w:p>
    <w:p w:rsidR="005C0C00" w:rsidRPr="007F1EF3" w:rsidRDefault="005C0C00" w:rsidP="007F7C68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7F1EF3">
        <w:rPr>
          <w:rFonts w:ascii="Arial" w:eastAsia="Calibri" w:hAnsi="Arial" w:cs="Arial"/>
          <w:sz w:val="24"/>
          <w:lang w:eastAsia="en-US"/>
        </w:rPr>
        <w:t>по годам реализации:</w:t>
      </w:r>
    </w:p>
    <w:p w:rsidR="00B77FDB" w:rsidRPr="002B26CD" w:rsidRDefault="00B77FDB" w:rsidP="00B77FDB">
      <w:pPr>
        <w:ind w:firstLine="709"/>
        <w:jc w:val="both"/>
        <w:rPr>
          <w:rFonts w:ascii="Arial" w:hAnsi="Arial" w:cs="Arial"/>
          <w:sz w:val="24"/>
        </w:rPr>
      </w:pPr>
      <w:r w:rsidRPr="002B26CD">
        <w:rPr>
          <w:rFonts w:ascii="Arial" w:hAnsi="Arial" w:cs="Arial"/>
          <w:sz w:val="24"/>
        </w:rPr>
        <w:t>2014 год – 8 328 532,96 рублей;</w:t>
      </w:r>
    </w:p>
    <w:p w:rsidR="00B77FDB" w:rsidRPr="002B26CD" w:rsidRDefault="00B77FDB" w:rsidP="00B77FDB">
      <w:pPr>
        <w:ind w:firstLine="709"/>
        <w:jc w:val="both"/>
        <w:rPr>
          <w:rFonts w:ascii="Arial" w:hAnsi="Arial" w:cs="Arial"/>
          <w:sz w:val="24"/>
        </w:rPr>
      </w:pPr>
      <w:r w:rsidRPr="002B26CD">
        <w:rPr>
          <w:rFonts w:ascii="Arial" w:hAnsi="Arial" w:cs="Arial"/>
          <w:sz w:val="24"/>
        </w:rPr>
        <w:t>2015 год – 8 286 253,97 рублей;</w:t>
      </w:r>
    </w:p>
    <w:p w:rsidR="00B77FDB" w:rsidRPr="002B26CD" w:rsidRDefault="00B77FDB" w:rsidP="00B77FDB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2B26CD">
        <w:rPr>
          <w:rFonts w:ascii="Arial" w:hAnsi="Arial" w:cs="Arial"/>
          <w:sz w:val="24"/>
        </w:rPr>
        <w:t>2016 год – 8 106 098,84 рублей</w:t>
      </w:r>
      <w:r w:rsidRPr="002B26CD">
        <w:rPr>
          <w:rFonts w:ascii="Arial" w:eastAsia="Calibri" w:hAnsi="Arial" w:cs="Arial"/>
          <w:sz w:val="24"/>
          <w:lang w:eastAsia="en-US"/>
        </w:rPr>
        <w:t>;</w:t>
      </w:r>
    </w:p>
    <w:p w:rsidR="00B77FDB" w:rsidRPr="002B26CD" w:rsidRDefault="00B77FDB" w:rsidP="00B77FDB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2B26CD">
        <w:rPr>
          <w:rFonts w:ascii="Arial" w:eastAsia="Calibri" w:hAnsi="Arial" w:cs="Arial"/>
          <w:sz w:val="24"/>
          <w:lang w:eastAsia="en-US"/>
        </w:rPr>
        <w:t>2017 год – 8 </w:t>
      </w:r>
      <w:r w:rsidR="00695E49">
        <w:rPr>
          <w:rFonts w:ascii="Arial" w:eastAsia="Calibri" w:hAnsi="Arial" w:cs="Arial"/>
          <w:sz w:val="24"/>
          <w:lang w:eastAsia="en-US"/>
        </w:rPr>
        <w:t>368</w:t>
      </w:r>
      <w:r w:rsidRPr="002B26CD">
        <w:rPr>
          <w:rFonts w:ascii="Arial" w:eastAsia="Calibri" w:hAnsi="Arial" w:cs="Arial"/>
          <w:sz w:val="24"/>
          <w:lang w:eastAsia="en-US"/>
        </w:rPr>
        <w:t> 3</w:t>
      </w:r>
      <w:r w:rsidR="00695E49">
        <w:rPr>
          <w:rFonts w:ascii="Arial" w:eastAsia="Calibri" w:hAnsi="Arial" w:cs="Arial"/>
          <w:sz w:val="24"/>
          <w:lang w:eastAsia="en-US"/>
        </w:rPr>
        <w:t>15</w:t>
      </w:r>
      <w:r w:rsidRPr="002B26CD">
        <w:rPr>
          <w:rFonts w:ascii="Arial" w:eastAsia="Calibri" w:hAnsi="Arial" w:cs="Arial"/>
          <w:sz w:val="24"/>
          <w:lang w:eastAsia="en-US"/>
        </w:rPr>
        <w:t>,</w:t>
      </w:r>
      <w:r w:rsidR="00695E49">
        <w:rPr>
          <w:rFonts w:ascii="Arial" w:eastAsia="Calibri" w:hAnsi="Arial" w:cs="Arial"/>
          <w:sz w:val="24"/>
          <w:lang w:eastAsia="en-US"/>
        </w:rPr>
        <w:t>88</w:t>
      </w:r>
      <w:r w:rsidRPr="002B26CD">
        <w:rPr>
          <w:rFonts w:ascii="Arial" w:eastAsia="Calibri" w:hAnsi="Arial" w:cs="Arial"/>
          <w:sz w:val="24"/>
          <w:lang w:eastAsia="en-US"/>
        </w:rPr>
        <w:t xml:space="preserve"> рублей;</w:t>
      </w:r>
    </w:p>
    <w:p w:rsidR="00B77FDB" w:rsidRPr="002B26CD" w:rsidRDefault="00B77FDB" w:rsidP="00B77FDB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2B26CD">
        <w:rPr>
          <w:rFonts w:ascii="Arial" w:eastAsia="Calibri" w:hAnsi="Arial" w:cs="Arial"/>
          <w:sz w:val="24"/>
          <w:lang w:eastAsia="en-US"/>
        </w:rPr>
        <w:t>2018 год – 8 2</w:t>
      </w:r>
      <w:r w:rsidR="0091553A">
        <w:rPr>
          <w:rFonts w:ascii="Arial" w:eastAsia="Calibri" w:hAnsi="Arial" w:cs="Arial"/>
          <w:sz w:val="24"/>
          <w:lang w:eastAsia="en-US"/>
        </w:rPr>
        <w:t>4</w:t>
      </w:r>
      <w:r w:rsidRPr="002B26CD">
        <w:rPr>
          <w:rFonts w:ascii="Arial" w:eastAsia="Calibri" w:hAnsi="Arial" w:cs="Arial"/>
          <w:sz w:val="24"/>
          <w:lang w:eastAsia="en-US"/>
        </w:rPr>
        <w:t>7 </w:t>
      </w:r>
      <w:r w:rsidR="0091553A">
        <w:rPr>
          <w:rFonts w:ascii="Arial" w:eastAsia="Calibri" w:hAnsi="Arial" w:cs="Arial"/>
          <w:sz w:val="24"/>
          <w:lang w:eastAsia="en-US"/>
        </w:rPr>
        <w:t>0</w:t>
      </w:r>
      <w:r w:rsidRPr="002B26CD">
        <w:rPr>
          <w:rFonts w:ascii="Arial" w:eastAsia="Calibri" w:hAnsi="Arial" w:cs="Arial"/>
          <w:sz w:val="24"/>
          <w:lang w:eastAsia="en-US"/>
        </w:rPr>
        <w:t>3</w:t>
      </w:r>
      <w:r w:rsidR="0091553A">
        <w:rPr>
          <w:rFonts w:ascii="Arial" w:eastAsia="Calibri" w:hAnsi="Arial" w:cs="Arial"/>
          <w:sz w:val="24"/>
          <w:lang w:eastAsia="en-US"/>
        </w:rPr>
        <w:t>4</w:t>
      </w:r>
      <w:r w:rsidRPr="002B26CD">
        <w:rPr>
          <w:rFonts w:ascii="Arial" w:eastAsia="Calibri" w:hAnsi="Arial" w:cs="Arial"/>
          <w:sz w:val="24"/>
          <w:lang w:eastAsia="en-US"/>
        </w:rPr>
        <w:t>,</w:t>
      </w:r>
      <w:r w:rsidR="0091553A">
        <w:rPr>
          <w:rFonts w:ascii="Arial" w:eastAsia="Calibri" w:hAnsi="Arial" w:cs="Arial"/>
          <w:sz w:val="24"/>
          <w:lang w:eastAsia="en-US"/>
        </w:rPr>
        <w:t>74</w:t>
      </w:r>
      <w:r w:rsidRPr="002B26CD">
        <w:rPr>
          <w:rFonts w:ascii="Arial" w:eastAsia="Calibri" w:hAnsi="Arial" w:cs="Arial"/>
          <w:sz w:val="24"/>
          <w:lang w:eastAsia="en-US"/>
        </w:rPr>
        <w:t xml:space="preserve"> рублей;</w:t>
      </w:r>
    </w:p>
    <w:p w:rsidR="00717B00" w:rsidRDefault="00B77FDB" w:rsidP="00B77FDB">
      <w:pPr>
        <w:ind w:firstLine="709"/>
        <w:jc w:val="both"/>
        <w:rPr>
          <w:rFonts w:ascii="Arial" w:hAnsi="Arial" w:cs="Arial"/>
          <w:sz w:val="24"/>
        </w:rPr>
      </w:pPr>
      <w:r w:rsidRPr="002B26CD">
        <w:rPr>
          <w:rFonts w:ascii="Arial" w:hAnsi="Arial" w:cs="Arial"/>
          <w:sz w:val="24"/>
        </w:rPr>
        <w:t xml:space="preserve">2019 год – </w:t>
      </w:r>
      <w:r w:rsidR="00FA3EB6" w:rsidRPr="002B26CD">
        <w:rPr>
          <w:rFonts w:ascii="Arial" w:eastAsia="Calibri" w:hAnsi="Arial" w:cs="Arial"/>
          <w:sz w:val="24"/>
          <w:lang w:eastAsia="en-US"/>
        </w:rPr>
        <w:t>8 2</w:t>
      </w:r>
      <w:r w:rsidR="00FA3EB6">
        <w:rPr>
          <w:rFonts w:ascii="Arial" w:eastAsia="Calibri" w:hAnsi="Arial" w:cs="Arial"/>
          <w:sz w:val="24"/>
          <w:lang w:eastAsia="en-US"/>
        </w:rPr>
        <w:t>4</w:t>
      </w:r>
      <w:r w:rsidR="00FA3EB6" w:rsidRPr="002B26CD">
        <w:rPr>
          <w:rFonts w:ascii="Arial" w:eastAsia="Calibri" w:hAnsi="Arial" w:cs="Arial"/>
          <w:sz w:val="24"/>
          <w:lang w:eastAsia="en-US"/>
        </w:rPr>
        <w:t>7 </w:t>
      </w:r>
      <w:r w:rsidR="00FA3EB6">
        <w:rPr>
          <w:rFonts w:ascii="Arial" w:eastAsia="Calibri" w:hAnsi="Arial" w:cs="Arial"/>
          <w:sz w:val="24"/>
          <w:lang w:eastAsia="en-US"/>
        </w:rPr>
        <w:t>0</w:t>
      </w:r>
      <w:r w:rsidR="00FA3EB6" w:rsidRPr="002B26CD">
        <w:rPr>
          <w:rFonts w:ascii="Arial" w:eastAsia="Calibri" w:hAnsi="Arial" w:cs="Arial"/>
          <w:sz w:val="24"/>
          <w:lang w:eastAsia="en-US"/>
        </w:rPr>
        <w:t>3</w:t>
      </w:r>
      <w:r w:rsidR="00FA3EB6">
        <w:rPr>
          <w:rFonts w:ascii="Arial" w:eastAsia="Calibri" w:hAnsi="Arial" w:cs="Arial"/>
          <w:sz w:val="24"/>
          <w:lang w:eastAsia="en-US"/>
        </w:rPr>
        <w:t>4</w:t>
      </w:r>
      <w:r w:rsidR="00FA3EB6" w:rsidRPr="002B26CD">
        <w:rPr>
          <w:rFonts w:ascii="Arial" w:eastAsia="Calibri" w:hAnsi="Arial" w:cs="Arial"/>
          <w:sz w:val="24"/>
          <w:lang w:eastAsia="en-US"/>
        </w:rPr>
        <w:t>,</w:t>
      </w:r>
      <w:r w:rsidR="00FA3EB6">
        <w:rPr>
          <w:rFonts w:ascii="Arial" w:eastAsia="Calibri" w:hAnsi="Arial" w:cs="Arial"/>
          <w:sz w:val="24"/>
          <w:lang w:eastAsia="en-US"/>
        </w:rPr>
        <w:t>74</w:t>
      </w:r>
      <w:r w:rsidRPr="002B26CD">
        <w:rPr>
          <w:rFonts w:ascii="Arial" w:eastAsia="Calibri" w:hAnsi="Arial" w:cs="Arial"/>
          <w:sz w:val="24"/>
          <w:lang w:eastAsia="en-US"/>
        </w:rPr>
        <w:t xml:space="preserve"> </w:t>
      </w:r>
      <w:r w:rsidRPr="002B26CD">
        <w:rPr>
          <w:rFonts w:ascii="Arial" w:hAnsi="Arial" w:cs="Arial"/>
          <w:sz w:val="24"/>
        </w:rPr>
        <w:t xml:space="preserve"> рублей</w:t>
      </w:r>
      <w:r w:rsidR="00717B00">
        <w:rPr>
          <w:rFonts w:ascii="Arial" w:hAnsi="Arial" w:cs="Arial"/>
          <w:sz w:val="24"/>
        </w:rPr>
        <w:t>;</w:t>
      </w:r>
    </w:p>
    <w:p w:rsidR="00B77FDB" w:rsidRDefault="00717B00" w:rsidP="00B77FDB">
      <w:pPr>
        <w:ind w:firstLine="709"/>
        <w:jc w:val="both"/>
        <w:rPr>
          <w:rFonts w:ascii="Arial" w:hAnsi="Arial" w:cs="Arial"/>
          <w:sz w:val="24"/>
        </w:rPr>
      </w:pPr>
      <w:r w:rsidRPr="00FA3EB6">
        <w:rPr>
          <w:rFonts w:ascii="Arial" w:hAnsi="Arial" w:cs="Arial"/>
          <w:sz w:val="24"/>
        </w:rPr>
        <w:t xml:space="preserve">2020 год – </w:t>
      </w:r>
      <w:r w:rsidR="00FA3EB6" w:rsidRPr="00FA3EB6">
        <w:rPr>
          <w:rFonts w:ascii="Arial" w:eastAsia="Calibri" w:hAnsi="Arial" w:cs="Arial"/>
          <w:sz w:val="24"/>
          <w:lang w:eastAsia="en-US"/>
        </w:rPr>
        <w:t>8 247 034,74</w:t>
      </w:r>
      <w:r w:rsidRPr="00FA3EB6">
        <w:rPr>
          <w:rFonts w:ascii="Arial" w:eastAsia="Calibri" w:hAnsi="Arial" w:cs="Arial"/>
          <w:sz w:val="24"/>
          <w:lang w:eastAsia="en-US"/>
        </w:rPr>
        <w:t xml:space="preserve"> </w:t>
      </w:r>
      <w:r w:rsidRPr="00FA3EB6">
        <w:rPr>
          <w:rFonts w:ascii="Arial" w:hAnsi="Arial" w:cs="Arial"/>
          <w:sz w:val="24"/>
        </w:rPr>
        <w:t xml:space="preserve"> рублей</w:t>
      </w:r>
      <w:r w:rsidR="00B77FDB" w:rsidRPr="00FA3EB6">
        <w:rPr>
          <w:rFonts w:ascii="Arial" w:hAnsi="Arial" w:cs="Arial"/>
          <w:sz w:val="24"/>
        </w:rPr>
        <w:t>.</w:t>
      </w:r>
    </w:p>
    <w:p w:rsidR="008D47EE" w:rsidRDefault="008D47EE" w:rsidP="00B77FDB">
      <w:pPr>
        <w:ind w:firstLine="709"/>
        <w:jc w:val="both"/>
        <w:rPr>
          <w:rFonts w:ascii="Arial" w:hAnsi="Arial" w:cs="Arial"/>
          <w:sz w:val="24"/>
        </w:rPr>
      </w:pPr>
    </w:p>
    <w:p w:rsidR="008D47EE" w:rsidRDefault="008D47EE" w:rsidP="00B77FDB">
      <w:pPr>
        <w:ind w:firstLine="709"/>
        <w:jc w:val="both"/>
        <w:rPr>
          <w:rFonts w:ascii="Arial" w:hAnsi="Arial" w:cs="Arial"/>
          <w:sz w:val="24"/>
        </w:rPr>
      </w:pPr>
    </w:p>
    <w:p w:rsidR="008D47EE" w:rsidRPr="002B26CD" w:rsidRDefault="008D47EE" w:rsidP="00B77FDB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5C0C00" w:rsidRDefault="005C0C00" w:rsidP="007F7C68">
      <w:pPr>
        <w:ind w:firstLine="709"/>
        <w:jc w:val="both"/>
        <w:rPr>
          <w:rFonts w:ascii="Arial" w:hAnsi="Arial" w:cs="Arial"/>
          <w:sz w:val="24"/>
        </w:rPr>
      </w:pPr>
      <w:r w:rsidRPr="007F1EF3">
        <w:rPr>
          <w:rFonts w:ascii="Arial" w:eastAsia="Calibri" w:hAnsi="Arial" w:cs="Arial"/>
          <w:sz w:val="24"/>
          <w:lang w:eastAsia="en-US"/>
        </w:rPr>
        <w:t xml:space="preserve">Средства краевого бюджета, запланированные на реализацию подпрограммы, составляют </w:t>
      </w:r>
      <w:r w:rsidR="007F461C" w:rsidRPr="007C0D0D">
        <w:rPr>
          <w:rFonts w:ascii="Arial" w:eastAsia="Calibri" w:hAnsi="Arial" w:cs="Arial"/>
          <w:sz w:val="24"/>
          <w:lang w:eastAsia="en-US"/>
        </w:rPr>
        <w:t>9</w:t>
      </w:r>
      <w:r w:rsidR="009C5491" w:rsidRPr="007C0D0D">
        <w:rPr>
          <w:rFonts w:ascii="Arial" w:eastAsia="Calibri" w:hAnsi="Arial" w:cs="Arial"/>
          <w:sz w:val="24"/>
          <w:lang w:eastAsia="en-US"/>
        </w:rPr>
        <w:t xml:space="preserve"> 3</w:t>
      </w:r>
      <w:r w:rsidR="007F461C" w:rsidRPr="007C0D0D">
        <w:rPr>
          <w:rFonts w:ascii="Arial" w:eastAsia="Calibri" w:hAnsi="Arial" w:cs="Arial"/>
          <w:sz w:val="24"/>
          <w:lang w:eastAsia="en-US"/>
        </w:rPr>
        <w:t>75</w:t>
      </w:r>
      <w:r w:rsidR="00B77FDB" w:rsidRPr="007C0D0D">
        <w:rPr>
          <w:rFonts w:ascii="Arial" w:eastAsia="Calibri" w:hAnsi="Arial" w:cs="Arial"/>
          <w:sz w:val="24"/>
          <w:lang w:eastAsia="en-US"/>
        </w:rPr>
        <w:t> </w:t>
      </w:r>
      <w:r w:rsidR="00FA4CC1" w:rsidRPr="007C0D0D">
        <w:rPr>
          <w:rFonts w:ascii="Arial" w:eastAsia="Calibri" w:hAnsi="Arial" w:cs="Arial"/>
          <w:sz w:val="24"/>
          <w:lang w:eastAsia="en-US"/>
        </w:rPr>
        <w:t>7</w:t>
      </w:r>
      <w:r w:rsidR="009C5491" w:rsidRPr="007C0D0D">
        <w:rPr>
          <w:rFonts w:ascii="Arial" w:eastAsia="Calibri" w:hAnsi="Arial" w:cs="Arial"/>
          <w:sz w:val="24"/>
          <w:lang w:eastAsia="en-US"/>
        </w:rPr>
        <w:t>35</w:t>
      </w:r>
      <w:r w:rsidR="00B77FDB" w:rsidRPr="007C0D0D">
        <w:rPr>
          <w:rFonts w:ascii="Arial" w:eastAsia="Calibri" w:hAnsi="Arial" w:cs="Arial"/>
          <w:sz w:val="24"/>
          <w:lang w:eastAsia="en-US"/>
        </w:rPr>
        <w:t>,</w:t>
      </w:r>
      <w:r w:rsidR="009C5491" w:rsidRPr="007C0D0D">
        <w:rPr>
          <w:rFonts w:ascii="Arial" w:eastAsia="Calibri" w:hAnsi="Arial" w:cs="Arial"/>
          <w:sz w:val="24"/>
          <w:lang w:eastAsia="en-US"/>
        </w:rPr>
        <w:t>51</w:t>
      </w:r>
      <w:r w:rsidR="00B77FDB" w:rsidRPr="002B26CD">
        <w:rPr>
          <w:rFonts w:ascii="Arial" w:hAnsi="Arial" w:cs="Arial"/>
          <w:sz w:val="24"/>
        </w:rPr>
        <w:t xml:space="preserve"> </w:t>
      </w:r>
      <w:r w:rsidRPr="007F1EF3">
        <w:rPr>
          <w:rFonts w:ascii="Arial" w:hAnsi="Arial" w:cs="Arial"/>
          <w:sz w:val="24"/>
        </w:rPr>
        <w:t>рубл</w:t>
      </w:r>
      <w:r w:rsidR="00D12688" w:rsidRPr="007F1EF3">
        <w:rPr>
          <w:rFonts w:ascii="Arial" w:hAnsi="Arial" w:cs="Arial"/>
          <w:sz w:val="24"/>
        </w:rPr>
        <w:t>ей</w:t>
      </w:r>
      <w:r w:rsidRPr="007F1EF3">
        <w:rPr>
          <w:rFonts w:ascii="Arial" w:hAnsi="Arial" w:cs="Arial"/>
          <w:sz w:val="24"/>
        </w:rPr>
        <w:t>, в том числе:</w:t>
      </w:r>
    </w:p>
    <w:p w:rsidR="00B77FDB" w:rsidRPr="002B26CD" w:rsidRDefault="00B77FDB" w:rsidP="00B77FDB">
      <w:pPr>
        <w:ind w:firstLine="709"/>
        <w:jc w:val="both"/>
        <w:rPr>
          <w:rFonts w:ascii="Arial" w:hAnsi="Arial" w:cs="Arial"/>
          <w:sz w:val="24"/>
        </w:rPr>
      </w:pPr>
      <w:r w:rsidRPr="002B26CD">
        <w:rPr>
          <w:rFonts w:ascii="Arial" w:hAnsi="Arial" w:cs="Arial"/>
          <w:sz w:val="24"/>
        </w:rPr>
        <w:t>2014 год – 1 275 998,63 рублей;</w:t>
      </w:r>
    </w:p>
    <w:p w:rsidR="00B77FDB" w:rsidRPr="002B26CD" w:rsidRDefault="00B77FDB" w:rsidP="00B77FDB">
      <w:pPr>
        <w:ind w:firstLine="709"/>
        <w:jc w:val="both"/>
        <w:rPr>
          <w:rFonts w:ascii="Arial" w:hAnsi="Arial" w:cs="Arial"/>
          <w:sz w:val="24"/>
        </w:rPr>
      </w:pPr>
      <w:r w:rsidRPr="002B26CD">
        <w:rPr>
          <w:rFonts w:ascii="Arial" w:hAnsi="Arial" w:cs="Arial"/>
          <w:sz w:val="24"/>
        </w:rPr>
        <w:t>2015 год – 1 458 600,69 рублей;</w:t>
      </w:r>
    </w:p>
    <w:p w:rsidR="00B77FDB" w:rsidRPr="002B26CD" w:rsidRDefault="00B77FDB" w:rsidP="00B77FDB">
      <w:pPr>
        <w:ind w:firstLine="709"/>
        <w:jc w:val="both"/>
        <w:rPr>
          <w:rFonts w:ascii="Arial" w:hAnsi="Arial" w:cs="Arial"/>
          <w:sz w:val="24"/>
        </w:rPr>
      </w:pPr>
      <w:r w:rsidRPr="002B26CD">
        <w:rPr>
          <w:rFonts w:ascii="Arial" w:hAnsi="Arial" w:cs="Arial"/>
          <w:sz w:val="24"/>
        </w:rPr>
        <w:t>2016 год – 1 317 863,47 рублей</w:t>
      </w:r>
      <w:r w:rsidRPr="002B26CD">
        <w:rPr>
          <w:rFonts w:ascii="Arial" w:eastAsia="Calibri" w:hAnsi="Arial" w:cs="Arial"/>
          <w:sz w:val="24"/>
          <w:lang w:eastAsia="en-US"/>
        </w:rPr>
        <w:t>;</w:t>
      </w:r>
    </w:p>
    <w:p w:rsidR="00B77FDB" w:rsidRPr="002B26CD" w:rsidRDefault="00B77FDB" w:rsidP="00B77FDB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2B26CD">
        <w:rPr>
          <w:rFonts w:ascii="Arial" w:eastAsia="Calibri" w:hAnsi="Arial" w:cs="Arial"/>
          <w:sz w:val="24"/>
          <w:lang w:eastAsia="en-US"/>
        </w:rPr>
        <w:t>2017 год – 1 </w:t>
      </w:r>
      <w:r w:rsidR="00A57BD9">
        <w:rPr>
          <w:rFonts w:ascii="Arial" w:eastAsia="Calibri" w:hAnsi="Arial" w:cs="Arial"/>
          <w:sz w:val="24"/>
          <w:lang w:eastAsia="en-US"/>
        </w:rPr>
        <w:t>430</w:t>
      </w:r>
      <w:r w:rsidRPr="002B26CD">
        <w:rPr>
          <w:rFonts w:ascii="Arial" w:eastAsia="Calibri" w:hAnsi="Arial" w:cs="Arial"/>
          <w:sz w:val="24"/>
          <w:lang w:eastAsia="en-US"/>
        </w:rPr>
        <w:t> </w:t>
      </w:r>
      <w:r w:rsidR="00A57BD9">
        <w:rPr>
          <w:rFonts w:ascii="Arial" w:eastAsia="Calibri" w:hAnsi="Arial" w:cs="Arial"/>
          <w:sz w:val="24"/>
          <w:lang w:eastAsia="en-US"/>
        </w:rPr>
        <w:t>472</w:t>
      </w:r>
      <w:r w:rsidRPr="002B26CD">
        <w:rPr>
          <w:rFonts w:ascii="Arial" w:eastAsia="Calibri" w:hAnsi="Arial" w:cs="Arial"/>
          <w:sz w:val="24"/>
          <w:lang w:eastAsia="en-US"/>
        </w:rPr>
        <w:t>,</w:t>
      </w:r>
      <w:r w:rsidR="00A57BD9">
        <w:rPr>
          <w:rFonts w:ascii="Arial" w:eastAsia="Calibri" w:hAnsi="Arial" w:cs="Arial"/>
          <w:sz w:val="24"/>
          <w:lang w:eastAsia="en-US"/>
        </w:rPr>
        <w:t>72</w:t>
      </w:r>
      <w:r w:rsidRPr="002B26CD">
        <w:rPr>
          <w:rFonts w:ascii="Arial" w:eastAsia="Calibri" w:hAnsi="Arial" w:cs="Arial"/>
          <w:sz w:val="24"/>
          <w:lang w:eastAsia="en-US"/>
        </w:rPr>
        <w:t xml:space="preserve"> рублей;</w:t>
      </w:r>
    </w:p>
    <w:p w:rsidR="00B77FDB" w:rsidRPr="002B26CD" w:rsidRDefault="00B77FDB" w:rsidP="00B77FDB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2B26CD">
        <w:rPr>
          <w:rFonts w:ascii="Arial" w:eastAsia="Calibri" w:hAnsi="Arial" w:cs="Arial"/>
          <w:sz w:val="24"/>
          <w:lang w:eastAsia="en-US"/>
        </w:rPr>
        <w:t>2018 год – 1 2</w:t>
      </w:r>
      <w:r w:rsidR="007C0D0D">
        <w:rPr>
          <w:rFonts w:ascii="Arial" w:eastAsia="Calibri" w:hAnsi="Arial" w:cs="Arial"/>
          <w:sz w:val="24"/>
          <w:lang w:eastAsia="en-US"/>
        </w:rPr>
        <w:t>97</w:t>
      </w:r>
      <w:r w:rsidRPr="002B26CD">
        <w:rPr>
          <w:rFonts w:ascii="Arial" w:eastAsia="Calibri" w:hAnsi="Arial" w:cs="Arial"/>
          <w:sz w:val="24"/>
          <w:lang w:eastAsia="en-US"/>
        </w:rPr>
        <w:t> </w:t>
      </w:r>
      <w:r w:rsidR="007C0D0D">
        <w:rPr>
          <w:rFonts w:ascii="Arial" w:eastAsia="Calibri" w:hAnsi="Arial" w:cs="Arial"/>
          <w:sz w:val="24"/>
          <w:lang w:eastAsia="en-US"/>
        </w:rPr>
        <w:t>6</w:t>
      </w:r>
      <w:r w:rsidRPr="002B26CD">
        <w:rPr>
          <w:rFonts w:ascii="Arial" w:eastAsia="Calibri" w:hAnsi="Arial" w:cs="Arial"/>
          <w:sz w:val="24"/>
          <w:lang w:eastAsia="en-US"/>
        </w:rPr>
        <w:t>00,00 рублей;</w:t>
      </w:r>
    </w:p>
    <w:p w:rsidR="00717B00" w:rsidRDefault="00B77FDB" w:rsidP="00B77FDB">
      <w:pPr>
        <w:ind w:firstLine="709"/>
        <w:jc w:val="both"/>
        <w:rPr>
          <w:rFonts w:ascii="Arial" w:hAnsi="Arial" w:cs="Arial"/>
          <w:sz w:val="24"/>
        </w:rPr>
      </w:pPr>
      <w:r w:rsidRPr="002B26CD">
        <w:rPr>
          <w:rFonts w:ascii="Arial" w:hAnsi="Arial" w:cs="Arial"/>
          <w:sz w:val="24"/>
        </w:rPr>
        <w:t xml:space="preserve">2019 год – </w:t>
      </w:r>
      <w:r w:rsidR="007C0D0D" w:rsidRPr="002B26CD">
        <w:rPr>
          <w:rFonts w:ascii="Arial" w:eastAsia="Calibri" w:hAnsi="Arial" w:cs="Arial"/>
          <w:sz w:val="24"/>
          <w:lang w:eastAsia="en-US"/>
        </w:rPr>
        <w:t>1 2</w:t>
      </w:r>
      <w:r w:rsidR="007C0D0D">
        <w:rPr>
          <w:rFonts w:ascii="Arial" w:eastAsia="Calibri" w:hAnsi="Arial" w:cs="Arial"/>
          <w:sz w:val="24"/>
          <w:lang w:eastAsia="en-US"/>
        </w:rPr>
        <w:t>97</w:t>
      </w:r>
      <w:r w:rsidR="007C0D0D" w:rsidRPr="002B26CD">
        <w:rPr>
          <w:rFonts w:ascii="Arial" w:eastAsia="Calibri" w:hAnsi="Arial" w:cs="Arial"/>
          <w:sz w:val="24"/>
          <w:lang w:eastAsia="en-US"/>
        </w:rPr>
        <w:t> </w:t>
      </w:r>
      <w:r w:rsidR="007C0D0D">
        <w:rPr>
          <w:rFonts w:ascii="Arial" w:eastAsia="Calibri" w:hAnsi="Arial" w:cs="Arial"/>
          <w:sz w:val="24"/>
          <w:lang w:eastAsia="en-US"/>
        </w:rPr>
        <w:t>6</w:t>
      </w:r>
      <w:r w:rsidR="007C0D0D" w:rsidRPr="002B26CD">
        <w:rPr>
          <w:rFonts w:ascii="Arial" w:eastAsia="Calibri" w:hAnsi="Arial" w:cs="Arial"/>
          <w:sz w:val="24"/>
          <w:lang w:eastAsia="en-US"/>
        </w:rPr>
        <w:t>00,00</w:t>
      </w:r>
      <w:r w:rsidRPr="002B26CD">
        <w:rPr>
          <w:rFonts w:ascii="Arial" w:eastAsia="Calibri" w:hAnsi="Arial" w:cs="Arial"/>
          <w:sz w:val="24"/>
          <w:lang w:eastAsia="en-US"/>
        </w:rPr>
        <w:t xml:space="preserve"> </w:t>
      </w:r>
      <w:r w:rsidRPr="002B26CD">
        <w:rPr>
          <w:rFonts w:ascii="Arial" w:hAnsi="Arial" w:cs="Arial"/>
          <w:sz w:val="24"/>
        </w:rPr>
        <w:t>рублей</w:t>
      </w:r>
      <w:r w:rsidR="00717B00">
        <w:rPr>
          <w:rFonts w:ascii="Arial" w:hAnsi="Arial" w:cs="Arial"/>
          <w:sz w:val="24"/>
        </w:rPr>
        <w:t>;</w:t>
      </w:r>
    </w:p>
    <w:p w:rsidR="00B77FDB" w:rsidRPr="002B26CD" w:rsidRDefault="00717B00" w:rsidP="00B77FDB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7C0D0D">
        <w:rPr>
          <w:rFonts w:ascii="Arial" w:hAnsi="Arial" w:cs="Arial"/>
          <w:sz w:val="24"/>
        </w:rPr>
        <w:t xml:space="preserve">2020 год – </w:t>
      </w:r>
      <w:r w:rsidR="007C0D0D" w:rsidRPr="007C0D0D">
        <w:rPr>
          <w:rFonts w:ascii="Arial" w:eastAsia="Calibri" w:hAnsi="Arial" w:cs="Arial"/>
          <w:sz w:val="24"/>
          <w:lang w:eastAsia="en-US"/>
        </w:rPr>
        <w:t>1 297 600,00</w:t>
      </w:r>
      <w:r w:rsidRPr="007C0D0D">
        <w:rPr>
          <w:rFonts w:ascii="Arial" w:eastAsia="Calibri" w:hAnsi="Arial" w:cs="Arial"/>
          <w:sz w:val="24"/>
          <w:lang w:eastAsia="en-US"/>
        </w:rPr>
        <w:t xml:space="preserve"> </w:t>
      </w:r>
      <w:r w:rsidRPr="007C0D0D">
        <w:rPr>
          <w:rFonts w:ascii="Arial" w:hAnsi="Arial" w:cs="Arial"/>
          <w:sz w:val="24"/>
        </w:rPr>
        <w:t>рублей</w:t>
      </w:r>
      <w:r w:rsidR="00B77FDB" w:rsidRPr="007C0D0D">
        <w:rPr>
          <w:rFonts w:ascii="Arial" w:hAnsi="Arial" w:cs="Arial"/>
          <w:sz w:val="24"/>
        </w:rPr>
        <w:t>.</w:t>
      </w:r>
    </w:p>
    <w:p w:rsidR="005C0C00" w:rsidRDefault="005C0C00" w:rsidP="007F7C68">
      <w:pPr>
        <w:ind w:firstLine="709"/>
        <w:jc w:val="both"/>
        <w:rPr>
          <w:rFonts w:ascii="Arial" w:hAnsi="Arial" w:cs="Arial"/>
          <w:sz w:val="24"/>
        </w:rPr>
      </w:pPr>
      <w:r w:rsidRPr="007F1EF3">
        <w:rPr>
          <w:rFonts w:ascii="Arial" w:eastAsia="Calibri" w:hAnsi="Arial" w:cs="Arial"/>
          <w:sz w:val="24"/>
          <w:lang w:eastAsia="en-US"/>
        </w:rPr>
        <w:t>Средства местного бюджета, запланированные на реализацию подпрограммы, составляют</w:t>
      </w:r>
      <w:r w:rsidRPr="007F1EF3">
        <w:rPr>
          <w:rFonts w:ascii="Arial" w:eastAsia="Calibri" w:hAnsi="Arial" w:cs="Arial"/>
          <w:color w:val="FF0000"/>
          <w:sz w:val="24"/>
          <w:lang w:eastAsia="en-US"/>
        </w:rPr>
        <w:t xml:space="preserve"> </w:t>
      </w:r>
      <w:r w:rsidR="00B77FDB" w:rsidRPr="004267F6">
        <w:rPr>
          <w:rFonts w:ascii="Arial" w:eastAsia="Calibri" w:hAnsi="Arial" w:cs="Arial"/>
          <w:sz w:val="24"/>
          <w:lang w:eastAsia="en-US"/>
        </w:rPr>
        <w:t>4</w:t>
      </w:r>
      <w:r w:rsidR="004267F6">
        <w:rPr>
          <w:rFonts w:ascii="Arial" w:eastAsia="Calibri" w:hAnsi="Arial" w:cs="Arial"/>
          <w:sz w:val="24"/>
          <w:lang w:eastAsia="en-US"/>
        </w:rPr>
        <w:t>8</w:t>
      </w:r>
      <w:r w:rsidR="00B77FDB" w:rsidRPr="004267F6">
        <w:rPr>
          <w:rFonts w:ascii="Arial" w:eastAsia="Calibri" w:hAnsi="Arial" w:cs="Arial"/>
          <w:sz w:val="24"/>
          <w:lang w:eastAsia="en-US"/>
        </w:rPr>
        <w:t> 4</w:t>
      </w:r>
      <w:r w:rsidR="004267F6">
        <w:rPr>
          <w:rFonts w:ascii="Arial" w:eastAsia="Calibri" w:hAnsi="Arial" w:cs="Arial"/>
          <w:sz w:val="24"/>
          <w:lang w:eastAsia="en-US"/>
        </w:rPr>
        <w:t>54</w:t>
      </w:r>
      <w:r w:rsidR="00B77FDB" w:rsidRPr="004267F6">
        <w:rPr>
          <w:rFonts w:ascii="Arial" w:eastAsia="Calibri" w:hAnsi="Arial" w:cs="Arial"/>
          <w:sz w:val="24"/>
          <w:lang w:eastAsia="en-US"/>
        </w:rPr>
        <w:t> </w:t>
      </w:r>
      <w:r w:rsidR="004267F6">
        <w:rPr>
          <w:rFonts w:ascii="Arial" w:eastAsia="Calibri" w:hAnsi="Arial" w:cs="Arial"/>
          <w:sz w:val="24"/>
          <w:lang w:eastAsia="en-US"/>
        </w:rPr>
        <w:t>570</w:t>
      </w:r>
      <w:r w:rsidR="00B77FDB" w:rsidRPr="004267F6">
        <w:rPr>
          <w:rFonts w:ascii="Arial" w:eastAsia="Calibri" w:hAnsi="Arial" w:cs="Arial"/>
          <w:sz w:val="24"/>
          <w:lang w:eastAsia="en-US"/>
        </w:rPr>
        <w:t>,</w:t>
      </w:r>
      <w:r w:rsidR="004267F6">
        <w:rPr>
          <w:rFonts w:ascii="Arial" w:eastAsia="Calibri" w:hAnsi="Arial" w:cs="Arial"/>
          <w:sz w:val="24"/>
          <w:lang w:eastAsia="en-US"/>
        </w:rPr>
        <w:t>3</w:t>
      </w:r>
      <w:r w:rsidR="00B77FDB" w:rsidRPr="004267F6">
        <w:rPr>
          <w:rFonts w:ascii="Arial" w:eastAsia="Calibri" w:hAnsi="Arial" w:cs="Arial"/>
          <w:sz w:val="24"/>
          <w:lang w:eastAsia="en-US"/>
        </w:rPr>
        <w:t>6</w:t>
      </w:r>
      <w:r w:rsidR="00B77FDB">
        <w:rPr>
          <w:rFonts w:ascii="Arial" w:eastAsia="Calibri" w:hAnsi="Arial" w:cs="Arial"/>
          <w:sz w:val="24"/>
          <w:lang w:eastAsia="en-US"/>
        </w:rPr>
        <w:t xml:space="preserve"> </w:t>
      </w:r>
      <w:r w:rsidRPr="007F1EF3">
        <w:rPr>
          <w:rFonts w:ascii="Arial" w:hAnsi="Arial" w:cs="Arial"/>
          <w:sz w:val="24"/>
        </w:rPr>
        <w:t>рублей, в том числе:</w:t>
      </w:r>
    </w:p>
    <w:p w:rsidR="00B77FDB" w:rsidRPr="002B26CD" w:rsidRDefault="00B77FDB" w:rsidP="00B77FDB">
      <w:pPr>
        <w:ind w:firstLine="709"/>
        <w:jc w:val="both"/>
        <w:rPr>
          <w:rFonts w:ascii="Arial" w:hAnsi="Arial" w:cs="Arial"/>
          <w:sz w:val="24"/>
        </w:rPr>
      </w:pPr>
      <w:r w:rsidRPr="002B26CD">
        <w:rPr>
          <w:rFonts w:ascii="Arial" w:hAnsi="Arial" w:cs="Arial"/>
          <w:sz w:val="24"/>
        </w:rPr>
        <w:t>2014 год – 7 052 534,33 рублей;</w:t>
      </w:r>
    </w:p>
    <w:p w:rsidR="00B77FDB" w:rsidRPr="002B26CD" w:rsidRDefault="00B77FDB" w:rsidP="00B77FDB">
      <w:pPr>
        <w:ind w:firstLine="709"/>
        <w:jc w:val="both"/>
        <w:rPr>
          <w:rFonts w:ascii="Arial" w:hAnsi="Arial" w:cs="Arial"/>
          <w:sz w:val="24"/>
        </w:rPr>
      </w:pPr>
      <w:r w:rsidRPr="002B26CD">
        <w:rPr>
          <w:rFonts w:ascii="Arial" w:hAnsi="Arial" w:cs="Arial"/>
          <w:sz w:val="24"/>
        </w:rPr>
        <w:t>2015 год – 6 827 653,28 рублей;</w:t>
      </w:r>
    </w:p>
    <w:p w:rsidR="00B77FDB" w:rsidRPr="002B26CD" w:rsidRDefault="00B77FDB" w:rsidP="00B77FDB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</w:rPr>
      </w:pPr>
      <w:r w:rsidRPr="002B26CD">
        <w:rPr>
          <w:rFonts w:ascii="Arial" w:hAnsi="Arial" w:cs="Arial"/>
          <w:sz w:val="24"/>
        </w:rPr>
        <w:t>2016 год – 6 788 235,37 рублей;</w:t>
      </w:r>
    </w:p>
    <w:p w:rsidR="00B77FDB" w:rsidRPr="002B26CD" w:rsidRDefault="00B77FDB" w:rsidP="00B77FDB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</w:rPr>
      </w:pPr>
      <w:r w:rsidRPr="002B26CD">
        <w:rPr>
          <w:rFonts w:ascii="Arial" w:hAnsi="Arial" w:cs="Arial"/>
          <w:sz w:val="24"/>
        </w:rPr>
        <w:t>2017 год – 6 9</w:t>
      </w:r>
      <w:r w:rsidR="00A156F5">
        <w:rPr>
          <w:rFonts w:ascii="Arial" w:hAnsi="Arial" w:cs="Arial"/>
          <w:sz w:val="24"/>
        </w:rPr>
        <w:t>37</w:t>
      </w:r>
      <w:r w:rsidRPr="002B26CD">
        <w:rPr>
          <w:rFonts w:ascii="Arial" w:hAnsi="Arial" w:cs="Arial"/>
          <w:sz w:val="24"/>
        </w:rPr>
        <w:t> 843,16 рублей;</w:t>
      </w:r>
    </w:p>
    <w:p w:rsidR="00B77FDB" w:rsidRPr="002B26CD" w:rsidRDefault="00B77FDB" w:rsidP="00B77FDB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</w:rPr>
      </w:pPr>
      <w:r w:rsidRPr="002B26CD">
        <w:rPr>
          <w:rFonts w:ascii="Arial" w:hAnsi="Arial" w:cs="Arial"/>
          <w:sz w:val="24"/>
        </w:rPr>
        <w:t>2018 год – 6 9</w:t>
      </w:r>
      <w:r w:rsidR="00163D34">
        <w:rPr>
          <w:rFonts w:ascii="Arial" w:hAnsi="Arial" w:cs="Arial"/>
          <w:sz w:val="24"/>
        </w:rPr>
        <w:t>49</w:t>
      </w:r>
      <w:r w:rsidRPr="002B26CD">
        <w:rPr>
          <w:rFonts w:ascii="Arial" w:hAnsi="Arial" w:cs="Arial"/>
          <w:sz w:val="24"/>
        </w:rPr>
        <w:t> 43</w:t>
      </w:r>
      <w:r w:rsidR="00163D34">
        <w:rPr>
          <w:rFonts w:ascii="Arial" w:hAnsi="Arial" w:cs="Arial"/>
          <w:sz w:val="24"/>
        </w:rPr>
        <w:t>4</w:t>
      </w:r>
      <w:r w:rsidRPr="002B26CD">
        <w:rPr>
          <w:rFonts w:ascii="Arial" w:hAnsi="Arial" w:cs="Arial"/>
          <w:sz w:val="24"/>
        </w:rPr>
        <w:t>,</w:t>
      </w:r>
      <w:r w:rsidR="00163D34">
        <w:rPr>
          <w:rFonts w:ascii="Arial" w:hAnsi="Arial" w:cs="Arial"/>
          <w:sz w:val="24"/>
        </w:rPr>
        <w:t>74</w:t>
      </w:r>
      <w:r w:rsidRPr="002B26CD">
        <w:rPr>
          <w:rFonts w:ascii="Arial" w:hAnsi="Arial" w:cs="Arial"/>
          <w:sz w:val="24"/>
        </w:rPr>
        <w:t xml:space="preserve"> рублей;</w:t>
      </w:r>
    </w:p>
    <w:p w:rsidR="00CF1DD5" w:rsidRDefault="00B77FDB" w:rsidP="00B77FDB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</w:rPr>
      </w:pPr>
      <w:r w:rsidRPr="002B26CD">
        <w:rPr>
          <w:rFonts w:ascii="Arial" w:hAnsi="Arial" w:cs="Arial"/>
          <w:sz w:val="24"/>
        </w:rPr>
        <w:t xml:space="preserve">2019 год – </w:t>
      </w:r>
      <w:r w:rsidR="00AA2882" w:rsidRPr="002B26CD">
        <w:rPr>
          <w:rFonts w:ascii="Arial" w:hAnsi="Arial" w:cs="Arial"/>
          <w:sz w:val="24"/>
        </w:rPr>
        <w:t>6 9</w:t>
      </w:r>
      <w:r w:rsidR="00AA2882">
        <w:rPr>
          <w:rFonts w:ascii="Arial" w:hAnsi="Arial" w:cs="Arial"/>
          <w:sz w:val="24"/>
        </w:rPr>
        <w:t>49</w:t>
      </w:r>
      <w:r w:rsidR="00AA2882" w:rsidRPr="002B26CD">
        <w:rPr>
          <w:rFonts w:ascii="Arial" w:hAnsi="Arial" w:cs="Arial"/>
          <w:sz w:val="24"/>
        </w:rPr>
        <w:t> 43</w:t>
      </w:r>
      <w:r w:rsidR="00AA2882">
        <w:rPr>
          <w:rFonts w:ascii="Arial" w:hAnsi="Arial" w:cs="Arial"/>
          <w:sz w:val="24"/>
        </w:rPr>
        <w:t>4</w:t>
      </w:r>
      <w:r w:rsidR="00AA2882" w:rsidRPr="002B26CD">
        <w:rPr>
          <w:rFonts w:ascii="Arial" w:hAnsi="Arial" w:cs="Arial"/>
          <w:sz w:val="24"/>
        </w:rPr>
        <w:t>,</w:t>
      </w:r>
      <w:r w:rsidR="00AA2882">
        <w:rPr>
          <w:rFonts w:ascii="Arial" w:hAnsi="Arial" w:cs="Arial"/>
          <w:sz w:val="24"/>
        </w:rPr>
        <w:t>74</w:t>
      </w:r>
      <w:r w:rsidRPr="002B26CD">
        <w:rPr>
          <w:rFonts w:ascii="Arial" w:hAnsi="Arial" w:cs="Arial"/>
          <w:sz w:val="24"/>
        </w:rPr>
        <w:t xml:space="preserve"> рублей</w:t>
      </w:r>
      <w:r w:rsidR="00CF1DD5">
        <w:rPr>
          <w:rFonts w:ascii="Arial" w:hAnsi="Arial" w:cs="Arial"/>
          <w:sz w:val="24"/>
        </w:rPr>
        <w:t>;</w:t>
      </w:r>
    </w:p>
    <w:p w:rsidR="005C0C00" w:rsidRPr="007F1EF3" w:rsidRDefault="00CF1DD5" w:rsidP="00B77FDB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</w:rPr>
      </w:pPr>
      <w:r w:rsidRPr="00AA2882">
        <w:rPr>
          <w:rFonts w:ascii="Arial" w:hAnsi="Arial" w:cs="Arial"/>
          <w:sz w:val="24"/>
        </w:rPr>
        <w:t xml:space="preserve">2020 год – </w:t>
      </w:r>
      <w:r w:rsidR="00AA2882" w:rsidRPr="00AA2882">
        <w:rPr>
          <w:rFonts w:ascii="Arial" w:hAnsi="Arial" w:cs="Arial"/>
          <w:sz w:val="24"/>
        </w:rPr>
        <w:t xml:space="preserve">6 949 434,74 </w:t>
      </w:r>
      <w:r w:rsidRPr="00AA2882">
        <w:rPr>
          <w:rFonts w:ascii="Arial" w:hAnsi="Arial" w:cs="Arial"/>
          <w:sz w:val="24"/>
        </w:rPr>
        <w:t>рублей</w:t>
      </w:r>
      <w:r w:rsidR="005C0C00" w:rsidRPr="00AA2882">
        <w:rPr>
          <w:rFonts w:ascii="Arial" w:hAnsi="Arial" w:cs="Arial"/>
          <w:sz w:val="24"/>
        </w:rPr>
        <w:t>.</w:t>
      </w:r>
    </w:p>
    <w:p w:rsidR="005C0C00" w:rsidRPr="007F1EF3" w:rsidRDefault="005C0C00" w:rsidP="00B77FDB">
      <w:pPr>
        <w:autoSpaceDE w:val="0"/>
        <w:autoSpaceDN w:val="0"/>
        <w:adjustRightInd w:val="0"/>
        <w:ind w:firstLine="709"/>
        <w:rPr>
          <w:rFonts w:ascii="Arial" w:hAnsi="Arial" w:cs="Arial"/>
          <w:sz w:val="24"/>
        </w:rPr>
      </w:pPr>
    </w:p>
    <w:p w:rsidR="00973A2D" w:rsidRDefault="00973A2D" w:rsidP="00E80B7E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973A2D" w:rsidRDefault="00973A2D" w:rsidP="00E80B7E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973A2D" w:rsidRDefault="00973A2D" w:rsidP="00E80B7E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973A2D" w:rsidRDefault="00973A2D" w:rsidP="00E80B7E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643A08" w:rsidRDefault="00643A08" w:rsidP="00E80B7E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643A08" w:rsidRDefault="00643A08" w:rsidP="00E80B7E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643A08" w:rsidRDefault="00643A08" w:rsidP="00E80B7E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643A08" w:rsidRDefault="00643A08" w:rsidP="00E80B7E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643A08" w:rsidRDefault="00643A08" w:rsidP="00E80B7E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643A08" w:rsidRDefault="00643A08" w:rsidP="00E80B7E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643A08" w:rsidRDefault="00643A08" w:rsidP="00E80B7E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643A08" w:rsidRDefault="00643A08" w:rsidP="00E80B7E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643A08" w:rsidRDefault="00643A08" w:rsidP="00E80B7E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643A08" w:rsidRDefault="00643A08" w:rsidP="00E80B7E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643A08" w:rsidRDefault="00643A08" w:rsidP="00E80B7E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643A08" w:rsidRDefault="00643A08" w:rsidP="00E80B7E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643A08" w:rsidRDefault="00643A08" w:rsidP="00E80B7E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643A08" w:rsidRDefault="00643A08" w:rsidP="00E80B7E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643A08" w:rsidRDefault="00643A08" w:rsidP="00E80B7E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643A08" w:rsidRDefault="00643A08" w:rsidP="00E80B7E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643A08" w:rsidRDefault="00643A08" w:rsidP="00E80B7E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643A08" w:rsidRDefault="00643A08" w:rsidP="00E80B7E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643A08" w:rsidRDefault="00643A08" w:rsidP="00E80B7E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643A08" w:rsidRDefault="00643A08" w:rsidP="00E80B7E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643A08" w:rsidRDefault="00643A08" w:rsidP="00E80B7E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643A08" w:rsidRDefault="00643A08" w:rsidP="00E80B7E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643A08" w:rsidRDefault="00643A08" w:rsidP="00E80B7E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643A08" w:rsidRDefault="00643A08" w:rsidP="00E80B7E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643A08" w:rsidRDefault="00643A08" w:rsidP="00E80B7E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643A08" w:rsidRDefault="00643A08" w:rsidP="00E80B7E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p w:rsidR="00973A2D" w:rsidRDefault="00973A2D" w:rsidP="00E80B7E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17"/>
        <w:gridCol w:w="4703"/>
      </w:tblGrid>
      <w:tr w:rsidR="00973A2D" w:rsidRPr="00AD446C" w:rsidTr="00854586">
        <w:trPr>
          <w:trHeight w:val="786"/>
        </w:trPr>
        <w:tc>
          <w:tcPr>
            <w:tcW w:w="4617" w:type="dxa"/>
          </w:tcPr>
          <w:p w:rsidR="00973A2D" w:rsidRDefault="00973A2D" w:rsidP="00287D34">
            <w:pPr>
              <w:spacing w:line="276" w:lineRule="auto"/>
              <w:ind w:firstLine="709"/>
              <w:jc w:val="center"/>
              <w:rPr>
                <w:rFonts w:ascii="Arial" w:hAnsi="Arial" w:cs="Arial"/>
                <w:b/>
                <w:sz w:val="24"/>
              </w:rPr>
            </w:pPr>
          </w:p>
          <w:p w:rsidR="00973A2D" w:rsidRDefault="00973A2D" w:rsidP="00287D34">
            <w:pPr>
              <w:spacing w:line="276" w:lineRule="auto"/>
              <w:ind w:firstLine="709"/>
              <w:jc w:val="center"/>
              <w:rPr>
                <w:rFonts w:ascii="Arial" w:hAnsi="Arial" w:cs="Arial"/>
                <w:b/>
                <w:sz w:val="24"/>
              </w:rPr>
            </w:pPr>
          </w:p>
          <w:p w:rsidR="00973A2D" w:rsidRDefault="00973A2D" w:rsidP="00287D34">
            <w:pPr>
              <w:spacing w:line="276" w:lineRule="auto"/>
              <w:ind w:firstLine="709"/>
              <w:jc w:val="center"/>
              <w:rPr>
                <w:rFonts w:ascii="Arial" w:hAnsi="Arial" w:cs="Arial"/>
                <w:b/>
                <w:sz w:val="24"/>
              </w:rPr>
            </w:pPr>
          </w:p>
          <w:p w:rsidR="00973A2D" w:rsidRDefault="00973A2D" w:rsidP="00287D34">
            <w:pPr>
              <w:spacing w:line="276" w:lineRule="auto"/>
              <w:ind w:firstLine="709"/>
              <w:jc w:val="center"/>
              <w:rPr>
                <w:rFonts w:ascii="Arial" w:hAnsi="Arial" w:cs="Arial"/>
                <w:b/>
                <w:sz w:val="24"/>
              </w:rPr>
            </w:pPr>
          </w:p>
          <w:p w:rsidR="00973A2D" w:rsidRPr="00AD446C" w:rsidRDefault="00973A2D" w:rsidP="00287D34">
            <w:pPr>
              <w:spacing w:line="276" w:lineRule="auto"/>
              <w:ind w:firstLine="709"/>
              <w:jc w:val="center"/>
              <w:rPr>
                <w:rFonts w:ascii="Arial" w:hAnsi="Arial" w:cs="Arial"/>
                <w:b/>
                <w:sz w:val="24"/>
              </w:rPr>
            </w:pPr>
          </w:p>
          <w:p w:rsidR="00973A2D" w:rsidRPr="00AD446C" w:rsidRDefault="00973A2D" w:rsidP="00287D34">
            <w:pPr>
              <w:spacing w:line="276" w:lineRule="auto"/>
              <w:ind w:firstLine="709"/>
              <w:jc w:val="center"/>
              <w:rPr>
                <w:rFonts w:ascii="Arial" w:hAnsi="Arial" w:cs="Arial"/>
                <w:b/>
                <w:sz w:val="24"/>
              </w:rPr>
            </w:pPr>
          </w:p>
          <w:p w:rsidR="00973A2D" w:rsidRPr="00AD446C" w:rsidRDefault="00973A2D" w:rsidP="00287D34">
            <w:pPr>
              <w:spacing w:line="276" w:lineRule="auto"/>
              <w:ind w:firstLine="709"/>
              <w:jc w:val="center"/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4703" w:type="dxa"/>
          </w:tcPr>
          <w:p w:rsidR="00973A2D" w:rsidRPr="00AD446C" w:rsidRDefault="00C107BB" w:rsidP="00C107BB">
            <w:pPr>
              <w:ind w:firstLine="709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  </w:t>
            </w:r>
            <w:r w:rsidR="00973A2D" w:rsidRPr="00AD446C">
              <w:rPr>
                <w:rFonts w:ascii="Arial" w:hAnsi="Arial" w:cs="Arial"/>
                <w:sz w:val="24"/>
              </w:rPr>
              <w:t xml:space="preserve">Приложение № </w:t>
            </w:r>
            <w:r w:rsidR="005D7FBD">
              <w:rPr>
                <w:rFonts w:ascii="Arial" w:hAnsi="Arial" w:cs="Arial"/>
                <w:sz w:val="24"/>
              </w:rPr>
              <w:t>6</w:t>
            </w:r>
          </w:p>
          <w:p w:rsidR="00C107BB" w:rsidRDefault="00C107BB" w:rsidP="00C107BB">
            <w:pPr>
              <w:ind w:firstLine="709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  </w:t>
            </w:r>
            <w:r w:rsidR="00973A2D" w:rsidRPr="00AD446C">
              <w:rPr>
                <w:rFonts w:ascii="Arial" w:hAnsi="Arial" w:cs="Arial"/>
                <w:sz w:val="24"/>
              </w:rPr>
              <w:t xml:space="preserve">к Муниципальной программе </w:t>
            </w:r>
          </w:p>
          <w:p w:rsidR="00C107BB" w:rsidRDefault="00C107BB" w:rsidP="00C107BB">
            <w:pPr>
              <w:ind w:firstLine="709"/>
              <w:jc w:val="both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  </w:t>
            </w:r>
            <w:r w:rsidR="00973A2D" w:rsidRPr="00AD446C">
              <w:rPr>
                <w:rFonts w:ascii="Arial" w:hAnsi="Arial" w:cs="Arial"/>
                <w:sz w:val="24"/>
              </w:rPr>
              <w:t xml:space="preserve">«Развитие образования города </w:t>
            </w:r>
          </w:p>
          <w:p w:rsidR="00973A2D" w:rsidRPr="00AD446C" w:rsidRDefault="00C107BB" w:rsidP="00C107BB">
            <w:pPr>
              <w:ind w:firstLine="709"/>
              <w:jc w:val="both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   </w:t>
            </w:r>
            <w:r w:rsidR="00973A2D" w:rsidRPr="00AD446C">
              <w:rPr>
                <w:rFonts w:ascii="Arial" w:hAnsi="Arial" w:cs="Arial"/>
                <w:sz w:val="24"/>
              </w:rPr>
              <w:t>Бородино»</w:t>
            </w:r>
          </w:p>
        </w:tc>
      </w:tr>
    </w:tbl>
    <w:p w:rsidR="00973A2D" w:rsidRDefault="00973A2D" w:rsidP="00973A2D">
      <w:pPr>
        <w:spacing w:line="276" w:lineRule="auto"/>
        <w:ind w:firstLine="709"/>
        <w:rPr>
          <w:rFonts w:ascii="Arial" w:hAnsi="Arial" w:cs="Arial"/>
          <w:sz w:val="24"/>
        </w:rPr>
      </w:pPr>
    </w:p>
    <w:p w:rsidR="00973A2D" w:rsidRPr="00AD446C" w:rsidRDefault="00973A2D" w:rsidP="00973A2D">
      <w:pPr>
        <w:jc w:val="center"/>
        <w:rPr>
          <w:rFonts w:ascii="Arial" w:hAnsi="Arial" w:cs="Arial"/>
          <w:b/>
          <w:kern w:val="32"/>
          <w:sz w:val="24"/>
        </w:rPr>
      </w:pPr>
      <w:r w:rsidRPr="00AD446C">
        <w:rPr>
          <w:rFonts w:ascii="Arial" w:hAnsi="Arial" w:cs="Arial"/>
          <w:b/>
          <w:kern w:val="32"/>
          <w:sz w:val="24"/>
        </w:rPr>
        <w:t>1.  Паспорт</w:t>
      </w:r>
    </w:p>
    <w:p w:rsidR="00973A2D" w:rsidRDefault="00973A2D" w:rsidP="00973A2D">
      <w:pPr>
        <w:jc w:val="center"/>
        <w:rPr>
          <w:rFonts w:ascii="Arial" w:hAnsi="Arial" w:cs="Arial"/>
          <w:b/>
          <w:kern w:val="32"/>
          <w:sz w:val="24"/>
        </w:rPr>
      </w:pPr>
      <w:r w:rsidRPr="00AD446C">
        <w:rPr>
          <w:rFonts w:ascii="Arial" w:hAnsi="Arial" w:cs="Arial"/>
          <w:b/>
          <w:kern w:val="32"/>
          <w:sz w:val="24"/>
        </w:rPr>
        <w:t xml:space="preserve">подпрограммы </w:t>
      </w:r>
      <w:r>
        <w:rPr>
          <w:rFonts w:ascii="Arial" w:hAnsi="Arial" w:cs="Arial"/>
          <w:b/>
          <w:kern w:val="32"/>
          <w:sz w:val="24"/>
        </w:rPr>
        <w:t>4</w:t>
      </w:r>
      <w:r w:rsidRPr="00AD446C">
        <w:rPr>
          <w:rFonts w:ascii="Arial" w:hAnsi="Arial" w:cs="Arial"/>
          <w:b/>
          <w:kern w:val="32"/>
          <w:sz w:val="24"/>
        </w:rPr>
        <w:t xml:space="preserve"> «</w:t>
      </w:r>
      <w:r w:rsidRPr="00AD446C">
        <w:rPr>
          <w:rFonts w:ascii="Arial" w:hAnsi="Arial" w:cs="Arial"/>
          <w:b/>
          <w:sz w:val="24"/>
        </w:rPr>
        <w:t>Профилактика безнадзорности и правонарушений несовершеннолетних</w:t>
      </w:r>
      <w:r w:rsidRPr="00AD446C">
        <w:rPr>
          <w:rFonts w:ascii="Arial" w:hAnsi="Arial" w:cs="Arial"/>
          <w:b/>
          <w:kern w:val="32"/>
          <w:sz w:val="24"/>
        </w:rPr>
        <w:t>» Муниципальной программы «Развитие образования города Бородино»</w:t>
      </w:r>
    </w:p>
    <w:p w:rsidR="00973A2D" w:rsidRPr="00AD446C" w:rsidRDefault="00973A2D" w:rsidP="00973A2D">
      <w:pPr>
        <w:jc w:val="center"/>
        <w:rPr>
          <w:rFonts w:ascii="Arial" w:hAnsi="Arial" w:cs="Arial"/>
          <w:b/>
          <w:kern w:val="32"/>
          <w:sz w:val="24"/>
        </w:rPr>
      </w:pPr>
    </w:p>
    <w:tbl>
      <w:tblPr>
        <w:tblpPr w:leftFromText="180" w:rightFromText="180" w:vertAnchor="text" w:horzAnchor="margin" w:tblpXSpec="center" w:tblpY="255"/>
        <w:tblW w:w="9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41"/>
        <w:gridCol w:w="6374"/>
      </w:tblGrid>
      <w:tr w:rsidR="00973A2D" w:rsidRPr="00AD446C" w:rsidTr="00287D34">
        <w:trPr>
          <w:cantSplit/>
          <w:trHeight w:val="72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A2D" w:rsidRPr="00AD446C" w:rsidRDefault="00973A2D" w:rsidP="00287D34">
            <w:pPr>
              <w:rPr>
                <w:rFonts w:ascii="Arial" w:hAnsi="Arial" w:cs="Arial"/>
                <w:sz w:val="24"/>
              </w:rPr>
            </w:pPr>
            <w:r w:rsidRPr="00AD446C">
              <w:rPr>
                <w:rFonts w:ascii="Arial" w:hAnsi="Arial" w:cs="Arial"/>
                <w:sz w:val="24"/>
              </w:rPr>
              <w:t>Наименование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A2D" w:rsidRPr="00AD446C" w:rsidRDefault="00973A2D" w:rsidP="00287D34">
            <w:pPr>
              <w:jc w:val="center"/>
              <w:rPr>
                <w:rFonts w:ascii="Arial" w:hAnsi="Arial" w:cs="Arial"/>
                <w:kern w:val="32"/>
                <w:sz w:val="24"/>
              </w:rPr>
            </w:pPr>
            <w:r w:rsidRPr="00AD446C">
              <w:rPr>
                <w:rFonts w:ascii="Arial" w:hAnsi="Arial" w:cs="Arial"/>
                <w:kern w:val="32"/>
                <w:sz w:val="24"/>
              </w:rPr>
              <w:t>Профилактика безнадзорности и правонарушений несовершеннолетних</w:t>
            </w:r>
          </w:p>
          <w:p w:rsidR="00973A2D" w:rsidRPr="00AD446C" w:rsidRDefault="00973A2D" w:rsidP="00287D34">
            <w:pPr>
              <w:ind w:firstLine="709"/>
              <w:rPr>
                <w:rFonts w:ascii="Arial" w:hAnsi="Arial" w:cs="Arial"/>
                <w:sz w:val="24"/>
              </w:rPr>
            </w:pPr>
          </w:p>
        </w:tc>
      </w:tr>
      <w:tr w:rsidR="00973A2D" w:rsidRPr="00AD446C" w:rsidTr="00287D34">
        <w:trPr>
          <w:cantSplit/>
          <w:trHeight w:val="72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A2D" w:rsidRPr="00AD446C" w:rsidRDefault="00973A2D" w:rsidP="00287D34">
            <w:pPr>
              <w:rPr>
                <w:rFonts w:ascii="Arial" w:hAnsi="Arial" w:cs="Arial"/>
                <w:sz w:val="24"/>
              </w:rPr>
            </w:pPr>
            <w:r w:rsidRPr="00AD446C">
              <w:rPr>
                <w:rFonts w:ascii="Arial" w:hAnsi="Arial" w:cs="Arial"/>
                <w:sz w:val="24"/>
              </w:rPr>
              <w:t>Наименование Муниципальной программы, в рамках которой реализуется подпрограмма</w:t>
            </w:r>
          </w:p>
          <w:p w:rsidR="00973A2D" w:rsidRPr="00AD446C" w:rsidRDefault="00973A2D" w:rsidP="00287D34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A2D" w:rsidRPr="00AD446C" w:rsidRDefault="00973A2D" w:rsidP="00287D34">
            <w:pPr>
              <w:ind w:firstLine="709"/>
              <w:rPr>
                <w:rFonts w:ascii="Arial" w:hAnsi="Arial" w:cs="Arial"/>
                <w:sz w:val="24"/>
              </w:rPr>
            </w:pPr>
            <w:r w:rsidRPr="00AD446C">
              <w:rPr>
                <w:rFonts w:ascii="Arial" w:hAnsi="Arial" w:cs="Arial"/>
                <w:sz w:val="24"/>
              </w:rPr>
              <w:t xml:space="preserve">Развитие образования города Бородино </w:t>
            </w:r>
          </w:p>
        </w:tc>
      </w:tr>
      <w:tr w:rsidR="00973A2D" w:rsidRPr="00AD446C" w:rsidTr="00287D34">
        <w:trPr>
          <w:cantSplit/>
          <w:trHeight w:val="72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A2D" w:rsidRDefault="00FB243C" w:rsidP="00F56F82">
            <w:pPr>
              <w:rPr>
                <w:rFonts w:ascii="Arial" w:hAnsi="Arial" w:cs="Arial"/>
                <w:sz w:val="24"/>
              </w:rPr>
            </w:pPr>
            <w:r w:rsidRPr="00235821">
              <w:rPr>
                <w:rFonts w:ascii="Arial" w:hAnsi="Arial" w:cs="Arial"/>
                <w:sz w:val="24"/>
              </w:rPr>
              <w:t>С</w:t>
            </w:r>
            <w:r w:rsidR="00973A2D" w:rsidRPr="00235821">
              <w:rPr>
                <w:rFonts w:ascii="Arial" w:hAnsi="Arial" w:cs="Arial"/>
                <w:sz w:val="24"/>
              </w:rPr>
              <w:t>оисполнитель</w:t>
            </w:r>
            <w:r w:rsidR="00973A2D" w:rsidRPr="00AD446C">
              <w:rPr>
                <w:rFonts w:ascii="Arial" w:hAnsi="Arial" w:cs="Arial"/>
                <w:sz w:val="24"/>
              </w:rPr>
              <w:t xml:space="preserve"> Муниципальной программы, реализующий настоящую  подпрограмму </w:t>
            </w:r>
            <w:r w:rsidR="000E7B68">
              <w:rPr>
                <w:rFonts w:ascii="Arial" w:hAnsi="Arial" w:cs="Arial"/>
                <w:sz w:val="24"/>
              </w:rPr>
              <w:t>(далее – исполнитель подпрограммы)</w:t>
            </w:r>
          </w:p>
          <w:p w:rsidR="00F56F82" w:rsidRPr="00AD446C" w:rsidRDefault="00F56F82" w:rsidP="00F56F82">
            <w:pPr>
              <w:rPr>
                <w:rFonts w:ascii="Arial" w:hAnsi="Arial" w:cs="Arial"/>
                <w:sz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A2D" w:rsidRPr="00AD446C" w:rsidRDefault="0003554C" w:rsidP="00287D34">
            <w:pPr>
              <w:ind w:firstLine="709"/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kern w:val="32"/>
                <w:sz w:val="24"/>
              </w:rPr>
              <w:t xml:space="preserve">       </w:t>
            </w:r>
            <w:r w:rsidR="00973A2D" w:rsidRPr="00AD446C">
              <w:rPr>
                <w:rFonts w:ascii="Arial" w:hAnsi="Arial" w:cs="Arial"/>
                <w:kern w:val="32"/>
                <w:sz w:val="24"/>
              </w:rPr>
              <w:t>Администрация  города Бородино</w:t>
            </w:r>
          </w:p>
        </w:tc>
      </w:tr>
      <w:tr w:rsidR="00235821" w:rsidRPr="00AD446C" w:rsidTr="00287D34">
        <w:trPr>
          <w:cantSplit/>
          <w:trHeight w:val="72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821" w:rsidRPr="00235821" w:rsidRDefault="00235821" w:rsidP="00F56F82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Исполнитель мероприятий подпрограммы</w:t>
            </w:r>
            <w:r w:rsidR="000948B2">
              <w:rPr>
                <w:rFonts w:ascii="Arial" w:hAnsi="Arial" w:cs="Arial"/>
                <w:sz w:val="24"/>
              </w:rPr>
              <w:t xml:space="preserve"> (ГРБС)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5821" w:rsidRDefault="00235821" w:rsidP="00287D34">
            <w:pPr>
              <w:ind w:firstLine="709"/>
              <w:rPr>
                <w:rFonts w:ascii="Arial" w:hAnsi="Arial" w:cs="Arial"/>
                <w:kern w:val="32"/>
                <w:sz w:val="24"/>
              </w:rPr>
            </w:pPr>
            <w:r w:rsidRPr="00AD446C">
              <w:rPr>
                <w:rFonts w:ascii="Arial" w:hAnsi="Arial" w:cs="Arial"/>
                <w:kern w:val="32"/>
                <w:sz w:val="24"/>
              </w:rPr>
              <w:t>Администрация  города Бородино</w:t>
            </w:r>
          </w:p>
        </w:tc>
      </w:tr>
      <w:tr w:rsidR="00973A2D" w:rsidRPr="00AD446C" w:rsidTr="00287D34">
        <w:trPr>
          <w:cantSplit/>
          <w:trHeight w:val="72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A2D" w:rsidRPr="00AD446C" w:rsidRDefault="00973A2D" w:rsidP="00287D34">
            <w:pPr>
              <w:rPr>
                <w:rFonts w:ascii="Arial" w:hAnsi="Arial" w:cs="Arial"/>
                <w:sz w:val="24"/>
              </w:rPr>
            </w:pPr>
            <w:r w:rsidRPr="00AD446C">
              <w:rPr>
                <w:rFonts w:ascii="Arial" w:hAnsi="Arial" w:cs="Arial"/>
                <w:sz w:val="24"/>
              </w:rPr>
              <w:t>Цель и задачи  подпрограммы</w:t>
            </w:r>
          </w:p>
          <w:p w:rsidR="00973A2D" w:rsidRPr="00AD446C" w:rsidRDefault="00953358" w:rsidP="00287D34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(соответствующие поставленным целям </w:t>
            </w:r>
            <w:r w:rsidRPr="005B1927">
              <w:rPr>
                <w:rFonts w:ascii="Arial" w:hAnsi="Arial" w:cs="Arial"/>
                <w:sz w:val="24"/>
              </w:rPr>
              <w:t>подпрограммы</w:t>
            </w:r>
            <w:r>
              <w:rPr>
                <w:rFonts w:ascii="Arial" w:hAnsi="Arial" w:cs="Arial"/>
                <w:sz w:val="24"/>
              </w:rPr>
              <w:t>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A2D" w:rsidRDefault="00973A2D" w:rsidP="00287D34">
            <w:pPr>
              <w:ind w:firstLine="36"/>
              <w:jc w:val="both"/>
              <w:rPr>
                <w:rFonts w:ascii="Arial" w:hAnsi="Arial" w:cs="Arial"/>
                <w:sz w:val="24"/>
              </w:rPr>
            </w:pPr>
            <w:r w:rsidRPr="00AD446C">
              <w:rPr>
                <w:rFonts w:ascii="Arial" w:hAnsi="Arial" w:cs="Arial"/>
                <w:sz w:val="24"/>
              </w:rPr>
              <w:t>Цель: профилактика безнадзорности,</w:t>
            </w:r>
          </w:p>
          <w:p w:rsidR="00973A2D" w:rsidRPr="00AD446C" w:rsidRDefault="00973A2D" w:rsidP="00287D34">
            <w:pPr>
              <w:ind w:firstLine="36"/>
              <w:jc w:val="both"/>
              <w:rPr>
                <w:rFonts w:ascii="Arial" w:hAnsi="Arial" w:cs="Arial"/>
                <w:sz w:val="24"/>
              </w:rPr>
            </w:pPr>
            <w:r w:rsidRPr="00AD446C">
              <w:rPr>
                <w:rFonts w:ascii="Arial" w:hAnsi="Arial" w:cs="Arial"/>
                <w:sz w:val="24"/>
              </w:rPr>
              <w:t>правонарушений несовершеннолетних</w:t>
            </w:r>
          </w:p>
          <w:p w:rsidR="00973A2D" w:rsidRPr="00AD446C" w:rsidRDefault="00973A2D" w:rsidP="00287D34">
            <w:pPr>
              <w:ind w:left="34" w:firstLine="36"/>
              <w:jc w:val="both"/>
              <w:rPr>
                <w:rFonts w:ascii="Arial" w:hAnsi="Arial" w:cs="Arial"/>
                <w:sz w:val="24"/>
              </w:rPr>
            </w:pPr>
            <w:r w:rsidRPr="00AD446C">
              <w:rPr>
                <w:rFonts w:ascii="Arial" w:hAnsi="Arial" w:cs="Arial"/>
                <w:sz w:val="24"/>
              </w:rPr>
              <w:t>Задача: обеспечение прав и законных интересов несовершеннолетних, проживающих на территории города Бородино</w:t>
            </w:r>
          </w:p>
          <w:p w:rsidR="00973A2D" w:rsidRPr="00AD446C" w:rsidRDefault="00973A2D" w:rsidP="00287D34">
            <w:pPr>
              <w:ind w:left="34" w:firstLine="709"/>
              <w:rPr>
                <w:rFonts w:ascii="Arial" w:hAnsi="Arial" w:cs="Arial"/>
                <w:sz w:val="24"/>
              </w:rPr>
            </w:pPr>
          </w:p>
        </w:tc>
      </w:tr>
      <w:tr w:rsidR="00973A2D" w:rsidRPr="00AD446C" w:rsidTr="00287D34">
        <w:trPr>
          <w:cantSplit/>
          <w:trHeight w:val="72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A2D" w:rsidRDefault="00973A2D" w:rsidP="00287D34">
            <w:pPr>
              <w:rPr>
                <w:rFonts w:ascii="Arial" w:hAnsi="Arial" w:cs="Arial"/>
                <w:sz w:val="24"/>
              </w:rPr>
            </w:pPr>
            <w:r w:rsidRPr="00AD446C">
              <w:rPr>
                <w:rFonts w:ascii="Arial" w:hAnsi="Arial" w:cs="Arial"/>
                <w:sz w:val="24"/>
              </w:rPr>
              <w:t>Целевые индикаторы подпрограммы</w:t>
            </w:r>
          </w:p>
          <w:p w:rsidR="00973A2D" w:rsidRPr="00AD446C" w:rsidRDefault="00EA3F85" w:rsidP="008D47EE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(соответствующие поставленным целям </w:t>
            </w:r>
            <w:r w:rsidRPr="005B1927">
              <w:rPr>
                <w:rFonts w:ascii="Arial" w:hAnsi="Arial" w:cs="Arial"/>
                <w:sz w:val="24"/>
              </w:rPr>
              <w:t>подпрограммы</w:t>
            </w:r>
            <w:r>
              <w:rPr>
                <w:rFonts w:ascii="Arial" w:hAnsi="Arial" w:cs="Arial"/>
                <w:sz w:val="24"/>
              </w:rPr>
              <w:t>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A2D" w:rsidRPr="00AD446C" w:rsidRDefault="00973A2D" w:rsidP="00287D34">
            <w:pPr>
              <w:ind w:firstLine="36"/>
              <w:rPr>
                <w:rFonts w:ascii="Arial" w:hAnsi="Arial" w:cs="Arial"/>
                <w:sz w:val="24"/>
              </w:rPr>
            </w:pPr>
            <w:r w:rsidRPr="00AD446C">
              <w:rPr>
                <w:rFonts w:ascii="Arial" w:hAnsi="Arial" w:cs="Arial"/>
                <w:sz w:val="24"/>
              </w:rPr>
              <w:t xml:space="preserve">Целевые индикаторы, показатели подпрограммы представлены в приложении </w:t>
            </w:r>
            <w:r w:rsidR="00EA3F85">
              <w:rPr>
                <w:rFonts w:ascii="Arial" w:hAnsi="Arial" w:cs="Arial"/>
                <w:sz w:val="24"/>
              </w:rPr>
              <w:t xml:space="preserve">№ </w:t>
            </w:r>
            <w:r w:rsidRPr="00AD446C">
              <w:rPr>
                <w:rFonts w:ascii="Arial" w:hAnsi="Arial" w:cs="Arial"/>
                <w:sz w:val="24"/>
              </w:rPr>
              <w:t>1 к Подпрограмме</w:t>
            </w:r>
          </w:p>
        </w:tc>
      </w:tr>
      <w:tr w:rsidR="00973A2D" w:rsidRPr="00AD446C" w:rsidTr="00287D34">
        <w:trPr>
          <w:cantSplit/>
          <w:trHeight w:val="72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A2D" w:rsidRPr="00AD446C" w:rsidRDefault="00973A2D" w:rsidP="008D47EE">
            <w:pPr>
              <w:rPr>
                <w:rFonts w:ascii="Arial" w:hAnsi="Arial" w:cs="Arial"/>
                <w:sz w:val="24"/>
              </w:rPr>
            </w:pPr>
            <w:r w:rsidRPr="00AD446C">
              <w:rPr>
                <w:rFonts w:ascii="Arial" w:hAnsi="Arial" w:cs="Arial"/>
                <w:sz w:val="24"/>
              </w:rPr>
              <w:t>Сроки реализации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A2D" w:rsidRPr="00AD446C" w:rsidRDefault="00973A2D" w:rsidP="00854586">
            <w:pPr>
              <w:rPr>
                <w:rFonts w:ascii="Arial" w:hAnsi="Arial" w:cs="Arial"/>
                <w:bCs/>
                <w:sz w:val="24"/>
              </w:rPr>
            </w:pPr>
            <w:r w:rsidRPr="00AD446C">
              <w:rPr>
                <w:rFonts w:ascii="Arial" w:hAnsi="Arial" w:cs="Arial"/>
                <w:bCs/>
                <w:sz w:val="24"/>
              </w:rPr>
              <w:t>2016 год; 2017 год; 2018 год; 2019 год</w:t>
            </w:r>
            <w:r w:rsidR="00995082">
              <w:rPr>
                <w:rFonts w:ascii="Arial" w:hAnsi="Arial" w:cs="Arial"/>
                <w:bCs/>
                <w:sz w:val="24"/>
              </w:rPr>
              <w:t xml:space="preserve">; </w:t>
            </w:r>
            <w:r w:rsidR="00995082" w:rsidRPr="003F6FDC">
              <w:rPr>
                <w:rFonts w:ascii="Arial" w:hAnsi="Arial" w:cs="Arial"/>
                <w:bCs/>
                <w:sz w:val="24"/>
              </w:rPr>
              <w:t>2020 год</w:t>
            </w:r>
          </w:p>
        </w:tc>
      </w:tr>
      <w:tr w:rsidR="00973A2D" w:rsidRPr="00AD446C" w:rsidTr="00287D34">
        <w:trPr>
          <w:cantSplit/>
          <w:trHeight w:val="325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A2D" w:rsidRDefault="00973A2D" w:rsidP="00287D34">
            <w:pPr>
              <w:rPr>
                <w:rFonts w:ascii="Arial" w:hAnsi="Arial" w:cs="Arial"/>
                <w:iCs/>
                <w:sz w:val="24"/>
              </w:rPr>
            </w:pPr>
            <w:r w:rsidRPr="00AD446C">
              <w:rPr>
                <w:rFonts w:ascii="Arial" w:hAnsi="Arial" w:cs="Arial"/>
                <w:iCs/>
                <w:sz w:val="24"/>
              </w:rPr>
              <w:t>Объемы и источники финансирования подпрограммы</w:t>
            </w:r>
          </w:p>
          <w:p w:rsidR="00FE7EC8" w:rsidRDefault="00FE7EC8" w:rsidP="00FE7E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lang w:eastAsia="ru-RU"/>
              </w:rPr>
            </w:pPr>
            <w:r>
              <w:rPr>
                <w:rFonts w:ascii="Arial" w:hAnsi="Arial" w:cs="Arial"/>
                <w:sz w:val="24"/>
                <w:lang w:eastAsia="ru-RU"/>
              </w:rPr>
              <w:t xml:space="preserve">на период </w:t>
            </w:r>
          </w:p>
          <w:p w:rsidR="00FE7EC8" w:rsidRDefault="00FE7EC8" w:rsidP="00FE7E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lang w:eastAsia="ru-RU"/>
              </w:rPr>
            </w:pPr>
            <w:r>
              <w:rPr>
                <w:rFonts w:ascii="Arial" w:hAnsi="Arial" w:cs="Arial"/>
                <w:sz w:val="24"/>
                <w:lang w:eastAsia="ru-RU"/>
              </w:rPr>
              <w:t xml:space="preserve">действия подпрограммы </w:t>
            </w:r>
          </w:p>
          <w:p w:rsidR="00FE7EC8" w:rsidRDefault="00FE7EC8" w:rsidP="00FE7E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lang w:eastAsia="ru-RU"/>
              </w:rPr>
            </w:pPr>
            <w:r>
              <w:rPr>
                <w:rFonts w:ascii="Arial" w:hAnsi="Arial" w:cs="Arial"/>
                <w:sz w:val="24"/>
                <w:lang w:eastAsia="ru-RU"/>
              </w:rPr>
              <w:t xml:space="preserve">с указанием </w:t>
            </w:r>
          </w:p>
          <w:p w:rsidR="00FE7EC8" w:rsidRDefault="00FE7EC8" w:rsidP="00FE7EC8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lang w:eastAsia="ru-RU"/>
              </w:rPr>
            </w:pPr>
            <w:r>
              <w:rPr>
                <w:rFonts w:ascii="Arial" w:hAnsi="Arial" w:cs="Arial"/>
                <w:sz w:val="24"/>
                <w:lang w:eastAsia="ru-RU"/>
              </w:rPr>
              <w:t xml:space="preserve">на источники финансирования </w:t>
            </w:r>
          </w:p>
          <w:p w:rsidR="00FE7EC8" w:rsidRPr="00AD446C" w:rsidRDefault="00FE7EC8" w:rsidP="00FE7EC8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  <w:lang w:eastAsia="ru-RU"/>
              </w:rPr>
              <w:t xml:space="preserve">по годам реализации подпрограммы  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A2D" w:rsidRPr="00AD446C" w:rsidRDefault="00973A2D" w:rsidP="00287D34">
            <w:pPr>
              <w:ind w:firstLine="36"/>
              <w:rPr>
                <w:rFonts w:ascii="Arial" w:hAnsi="Arial" w:cs="Arial"/>
                <w:sz w:val="24"/>
              </w:rPr>
            </w:pPr>
            <w:r w:rsidRPr="00AD446C">
              <w:rPr>
                <w:rFonts w:ascii="Arial" w:hAnsi="Arial" w:cs="Arial"/>
                <w:sz w:val="24"/>
              </w:rPr>
              <w:t>Подпрограмма финансируется за счет сре</w:t>
            </w:r>
            <w:proofErr w:type="gramStart"/>
            <w:r w:rsidRPr="00AD446C">
              <w:rPr>
                <w:rFonts w:ascii="Arial" w:hAnsi="Arial" w:cs="Arial"/>
                <w:sz w:val="24"/>
              </w:rPr>
              <w:t>дств кр</w:t>
            </w:r>
            <w:proofErr w:type="gramEnd"/>
            <w:r w:rsidRPr="00AD446C">
              <w:rPr>
                <w:rFonts w:ascii="Arial" w:hAnsi="Arial" w:cs="Arial"/>
                <w:sz w:val="24"/>
              </w:rPr>
              <w:t>аевого бюджета.</w:t>
            </w:r>
          </w:p>
          <w:p w:rsidR="00973A2D" w:rsidRDefault="00973A2D" w:rsidP="00287D34">
            <w:pPr>
              <w:ind w:firstLine="36"/>
              <w:rPr>
                <w:rFonts w:ascii="Arial" w:hAnsi="Arial" w:cs="Arial"/>
                <w:sz w:val="24"/>
              </w:rPr>
            </w:pPr>
            <w:r w:rsidRPr="00AD446C">
              <w:rPr>
                <w:rFonts w:ascii="Arial" w:hAnsi="Arial" w:cs="Arial"/>
                <w:sz w:val="24"/>
              </w:rPr>
              <w:t xml:space="preserve">Объем финансирования подпрограммы составит </w:t>
            </w:r>
          </w:p>
          <w:p w:rsidR="0028762E" w:rsidRPr="00AD446C" w:rsidRDefault="0028762E" w:rsidP="0028762E">
            <w:pPr>
              <w:ind w:firstLine="36"/>
              <w:rPr>
                <w:rFonts w:ascii="Arial" w:hAnsi="Arial" w:cs="Arial"/>
                <w:sz w:val="24"/>
              </w:rPr>
            </w:pPr>
            <w:r w:rsidRPr="00074378">
              <w:rPr>
                <w:rFonts w:ascii="Arial" w:eastAsia="Calibri" w:hAnsi="Arial" w:cs="Arial"/>
                <w:sz w:val="24"/>
                <w:lang w:eastAsia="en-US"/>
              </w:rPr>
              <w:t>2</w:t>
            </w:r>
            <w:r>
              <w:rPr>
                <w:rFonts w:ascii="Arial" w:eastAsia="Calibri" w:hAnsi="Arial" w:cs="Arial"/>
                <w:sz w:val="24"/>
                <w:lang w:eastAsia="en-US"/>
              </w:rPr>
              <w:t> 344 500,00</w:t>
            </w:r>
            <w:r w:rsidRPr="00074378">
              <w:rPr>
                <w:rFonts w:ascii="Arial" w:eastAsia="Calibri" w:hAnsi="Arial" w:cs="Arial"/>
                <w:sz w:val="24"/>
                <w:lang w:eastAsia="en-US"/>
              </w:rPr>
              <w:t xml:space="preserve"> рублей</w:t>
            </w:r>
            <w:r>
              <w:rPr>
                <w:rFonts w:ascii="Arial" w:eastAsia="Calibri" w:hAnsi="Arial" w:cs="Arial"/>
                <w:sz w:val="24"/>
                <w:lang w:eastAsia="en-US"/>
              </w:rPr>
              <w:t xml:space="preserve"> </w:t>
            </w:r>
            <w:r w:rsidRPr="00AD446C">
              <w:rPr>
                <w:rFonts w:ascii="Arial" w:hAnsi="Arial" w:cs="Arial"/>
                <w:sz w:val="24"/>
              </w:rPr>
              <w:t>в том числе:</w:t>
            </w:r>
          </w:p>
          <w:p w:rsidR="0028762E" w:rsidRPr="00AD446C" w:rsidRDefault="0028762E" w:rsidP="0028762E">
            <w:pPr>
              <w:ind w:firstLine="36"/>
              <w:rPr>
                <w:rFonts w:ascii="Arial" w:hAnsi="Arial" w:cs="Arial"/>
                <w:sz w:val="24"/>
              </w:rPr>
            </w:pPr>
            <w:r w:rsidRPr="00AD446C">
              <w:rPr>
                <w:rFonts w:ascii="Arial" w:hAnsi="Arial" w:cs="Arial"/>
                <w:sz w:val="24"/>
              </w:rPr>
              <w:t>2016 год – 467 700,00 рублей, в том числе за счет сре</w:t>
            </w:r>
            <w:proofErr w:type="gramStart"/>
            <w:r w:rsidRPr="00AD446C">
              <w:rPr>
                <w:rFonts w:ascii="Arial" w:hAnsi="Arial" w:cs="Arial"/>
                <w:sz w:val="24"/>
              </w:rPr>
              <w:t>дств кр</w:t>
            </w:r>
            <w:proofErr w:type="gramEnd"/>
            <w:r w:rsidRPr="00AD446C">
              <w:rPr>
                <w:rFonts w:ascii="Arial" w:hAnsi="Arial" w:cs="Arial"/>
                <w:sz w:val="24"/>
              </w:rPr>
              <w:t>аевого бюджета 467 700,00 рублей;</w:t>
            </w:r>
          </w:p>
          <w:p w:rsidR="0028762E" w:rsidRPr="00AD446C" w:rsidRDefault="0028762E" w:rsidP="0028762E">
            <w:pPr>
              <w:ind w:firstLine="36"/>
              <w:rPr>
                <w:rFonts w:ascii="Arial" w:hAnsi="Arial" w:cs="Arial"/>
                <w:sz w:val="24"/>
              </w:rPr>
            </w:pPr>
            <w:r w:rsidRPr="00AD446C">
              <w:rPr>
                <w:rFonts w:ascii="Arial" w:hAnsi="Arial" w:cs="Arial"/>
                <w:sz w:val="24"/>
              </w:rPr>
              <w:t xml:space="preserve">2017 год – </w:t>
            </w:r>
            <w:r>
              <w:rPr>
                <w:rFonts w:ascii="Arial" w:hAnsi="Arial" w:cs="Arial"/>
                <w:sz w:val="24"/>
              </w:rPr>
              <w:t>467 700,00</w:t>
            </w:r>
            <w:r w:rsidRPr="00AD446C">
              <w:rPr>
                <w:rFonts w:ascii="Arial" w:hAnsi="Arial" w:cs="Arial"/>
                <w:sz w:val="24"/>
              </w:rPr>
              <w:t xml:space="preserve"> рублей, в том числе за счет сре</w:t>
            </w:r>
            <w:proofErr w:type="gramStart"/>
            <w:r w:rsidRPr="00AD446C">
              <w:rPr>
                <w:rFonts w:ascii="Arial" w:hAnsi="Arial" w:cs="Arial"/>
                <w:sz w:val="24"/>
              </w:rPr>
              <w:t>дств кр</w:t>
            </w:r>
            <w:proofErr w:type="gramEnd"/>
            <w:r w:rsidRPr="00AD446C">
              <w:rPr>
                <w:rFonts w:ascii="Arial" w:hAnsi="Arial" w:cs="Arial"/>
                <w:sz w:val="24"/>
              </w:rPr>
              <w:t xml:space="preserve">аевого бюджета </w:t>
            </w:r>
            <w:r w:rsidR="005D2747">
              <w:rPr>
                <w:rFonts w:ascii="Arial" w:hAnsi="Arial" w:cs="Arial"/>
                <w:sz w:val="24"/>
              </w:rPr>
              <w:t>467 700,00</w:t>
            </w:r>
            <w:r w:rsidRPr="00AD446C">
              <w:rPr>
                <w:rFonts w:ascii="Arial" w:hAnsi="Arial" w:cs="Arial"/>
                <w:sz w:val="24"/>
              </w:rPr>
              <w:t xml:space="preserve"> рублей;</w:t>
            </w:r>
          </w:p>
          <w:p w:rsidR="0028762E" w:rsidRPr="00AD446C" w:rsidRDefault="0028762E" w:rsidP="0028762E">
            <w:pPr>
              <w:ind w:firstLine="36"/>
              <w:rPr>
                <w:rFonts w:ascii="Arial" w:hAnsi="Arial" w:cs="Arial"/>
                <w:sz w:val="24"/>
              </w:rPr>
            </w:pPr>
            <w:r w:rsidRPr="00AD446C">
              <w:rPr>
                <w:rFonts w:ascii="Arial" w:hAnsi="Arial" w:cs="Arial"/>
                <w:sz w:val="24"/>
              </w:rPr>
              <w:t>2018 год – 46</w:t>
            </w:r>
            <w:r>
              <w:rPr>
                <w:rFonts w:ascii="Arial" w:hAnsi="Arial" w:cs="Arial"/>
                <w:sz w:val="24"/>
              </w:rPr>
              <w:t>9</w:t>
            </w:r>
            <w:r w:rsidRPr="00AD446C">
              <w:rPr>
                <w:rFonts w:ascii="Arial" w:hAnsi="Arial" w:cs="Arial"/>
                <w:sz w:val="24"/>
              </w:rPr>
              <w:t> 700,00 рублей, в том числе за счет сре</w:t>
            </w:r>
            <w:proofErr w:type="gramStart"/>
            <w:r w:rsidRPr="00AD446C">
              <w:rPr>
                <w:rFonts w:ascii="Arial" w:hAnsi="Arial" w:cs="Arial"/>
                <w:sz w:val="24"/>
              </w:rPr>
              <w:t>дств кр</w:t>
            </w:r>
            <w:proofErr w:type="gramEnd"/>
            <w:r w:rsidRPr="00AD446C">
              <w:rPr>
                <w:rFonts w:ascii="Arial" w:hAnsi="Arial" w:cs="Arial"/>
                <w:sz w:val="24"/>
              </w:rPr>
              <w:t>аевого бюджета 46</w:t>
            </w:r>
            <w:r>
              <w:rPr>
                <w:rFonts w:ascii="Arial" w:hAnsi="Arial" w:cs="Arial"/>
                <w:sz w:val="24"/>
              </w:rPr>
              <w:t>9</w:t>
            </w:r>
            <w:r w:rsidRPr="00AD446C">
              <w:rPr>
                <w:rFonts w:ascii="Arial" w:hAnsi="Arial" w:cs="Arial"/>
                <w:sz w:val="24"/>
              </w:rPr>
              <w:t xml:space="preserve"> 700,00 рублей;</w:t>
            </w:r>
          </w:p>
          <w:p w:rsidR="0028762E" w:rsidRPr="00AD446C" w:rsidRDefault="0028762E" w:rsidP="0028762E">
            <w:pPr>
              <w:ind w:firstLine="36"/>
              <w:rPr>
                <w:rFonts w:ascii="Arial" w:hAnsi="Arial" w:cs="Arial"/>
                <w:sz w:val="24"/>
              </w:rPr>
            </w:pPr>
            <w:r w:rsidRPr="00AD446C">
              <w:rPr>
                <w:rFonts w:ascii="Arial" w:hAnsi="Arial" w:cs="Arial"/>
                <w:sz w:val="24"/>
              </w:rPr>
              <w:t>2019 год – 46</w:t>
            </w:r>
            <w:r>
              <w:rPr>
                <w:rFonts w:ascii="Arial" w:hAnsi="Arial" w:cs="Arial"/>
                <w:sz w:val="24"/>
              </w:rPr>
              <w:t>9</w:t>
            </w:r>
            <w:r w:rsidRPr="00AD446C">
              <w:rPr>
                <w:rFonts w:ascii="Arial" w:hAnsi="Arial" w:cs="Arial"/>
                <w:sz w:val="24"/>
              </w:rPr>
              <w:t> 700,00 рублей, в том числе за счет сре</w:t>
            </w:r>
            <w:proofErr w:type="gramStart"/>
            <w:r w:rsidRPr="00AD446C">
              <w:rPr>
                <w:rFonts w:ascii="Arial" w:hAnsi="Arial" w:cs="Arial"/>
                <w:sz w:val="24"/>
              </w:rPr>
              <w:t>дств кр</w:t>
            </w:r>
            <w:proofErr w:type="gramEnd"/>
            <w:r w:rsidRPr="00AD446C">
              <w:rPr>
                <w:rFonts w:ascii="Arial" w:hAnsi="Arial" w:cs="Arial"/>
                <w:sz w:val="24"/>
              </w:rPr>
              <w:t>аевого бюджета 46</w:t>
            </w:r>
            <w:r>
              <w:rPr>
                <w:rFonts w:ascii="Arial" w:hAnsi="Arial" w:cs="Arial"/>
                <w:sz w:val="24"/>
              </w:rPr>
              <w:t>9</w:t>
            </w:r>
            <w:r w:rsidRPr="00AD446C">
              <w:rPr>
                <w:rFonts w:ascii="Arial" w:hAnsi="Arial" w:cs="Arial"/>
                <w:sz w:val="24"/>
              </w:rPr>
              <w:t xml:space="preserve"> 700,00 рублей</w:t>
            </w:r>
            <w:r>
              <w:rPr>
                <w:rFonts w:ascii="Arial" w:hAnsi="Arial" w:cs="Arial"/>
                <w:sz w:val="24"/>
              </w:rPr>
              <w:t>;</w:t>
            </w:r>
          </w:p>
          <w:p w:rsidR="0048788B" w:rsidRPr="00AD446C" w:rsidRDefault="0028762E" w:rsidP="0028762E">
            <w:pPr>
              <w:ind w:firstLine="36"/>
              <w:rPr>
                <w:rFonts w:ascii="Arial" w:hAnsi="Arial" w:cs="Arial"/>
                <w:sz w:val="24"/>
              </w:rPr>
            </w:pPr>
            <w:r w:rsidRPr="00D44ABD">
              <w:rPr>
                <w:rFonts w:ascii="Arial" w:hAnsi="Arial" w:cs="Arial"/>
                <w:sz w:val="24"/>
              </w:rPr>
              <w:t>2020 год – 469 700,00 рублей, в том числе за счет сре</w:t>
            </w:r>
            <w:proofErr w:type="gramStart"/>
            <w:r w:rsidRPr="00D44ABD">
              <w:rPr>
                <w:rFonts w:ascii="Arial" w:hAnsi="Arial" w:cs="Arial"/>
                <w:sz w:val="24"/>
              </w:rPr>
              <w:t>дств кр</w:t>
            </w:r>
            <w:proofErr w:type="gramEnd"/>
            <w:r w:rsidRPr="00D44ABD">
              <w:rPr>
                <w:rFonts w:ascii="Arial" w:hAnsi="Arial" w:cs="Arial"/>
                <w:sz w:val="24"/>
              </w:rPr>
              <w:t>аевого бюджета 469 700,00 рублей</w:t>
            </w:r>
            <w:r w:rsidRPr="00AD446C">
              <w:rPr>
                <w:rFonts w:ascii="Arial" w:hAnsi="Arial" w:cs="Arial"/>
                <w:sz w:val="24"/>
              </w:rPr>
              <w:t xml:space="preserve"> </w:t>
            </w:r>
          </w:p>
        </w:tc>
      </w:tr>
      <w:tr w:rsidR="00973A2D" w:rsidRPr="00AD446C" w:rsidTr="00287D34">
        <w:trPr>
          <w:cantSplit/>
          <w:trHeight w:val="1352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A2D" w:rsidRDefault="00973A2D" w:rsidP="00287D34">
            <w:pPr>
              <w:rPr>
                <w:rFonts w:ascii="Arial" w:hAnsi="Arial" w:cs="Arial"/>
                <w:iCs/>
                <w:sz w:val="24"/>
              </w:rPr>
            </w:pPr>
            <w:r w:rsidRPr="00AD446C">
              <w:rPr>
                <w:rFonts w:ascii="Arial" w:hAnsi="Arial" w:cs="Arial"/>
                <w:iCs/>
                <w:sz w:val="24"/>
              </w:rPr>
              <w:t xml:space="preserve">Система </w:t>
            </w:r>
          </w:p>
          <w:p w:rsidR="00973A2D" w:rsidRPr="00AD446C" w:rsidRDefault="00973A2D" w:rsidP="00287D34">
            <w:pPr>
              <w:rPr>
                <w:rFonts w:ascii="Arial" w:hAnsi="Arial" w:cs="Arial"/>
                <w:iCs/>
                <w:sz w:val="24"/>
              </w:rPr>
            </w:pPr>
            <w:r w:rsidRPr="00AD446C">
              <w:rPr>
                <w:rFonts w:ascii="Arial" w:hAnsi="Arial" w:cs="Arial"/>
                <w:iCs/>
                <w:sz w:val="24"/>
              </w:rPr>
              <w:t xml:space="preserve">организации </w:t>
            </w:r>
            <w:proofErr w:type="gramStart"/>
            <w:r w:rsidRPr="00AD446C">
              <w:rPr>
                <w:rFonts w:ascii="Arial" w:hAnsi="Arial" w:cs="Arial"/>
                <w:iCs/>
                <w:sz w:val="24"/>
              </w:rPr>
              <w:t>контроля за</w:t>
            </w:r>
            <w:proofErr w:type="gramEnd"/>
            <w:r w:rsidRPr="00AD446C">
              <w:rPr>
                <w:rFonts w:ascii="Arial" w:hAnsi="Arial" w:cs="Arial"/>
                <w:iCs/>
                <w:sz w:val="24"/>
              </w:rPr>
              <w:t xml:space="preserve"> исполнением подпрограммы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73A2D" w:rsidRDefault="00973A2D" w:rsidP="00287D34">
            <w:pPr>
              <w:ind w:firstLine="36"/>
              <w:rPr>
                <w:rFonts w:ascii="Arial" w:hAnsi="Arial" w:cs="Arial"/>
                <w:sz w:val="24"/>
              </w:rPr>
            </w:pPr>
            <w:proofErr w:type="gramStart"/>
            <w:r w:rsidRPr="00AD446C">
              <w:rPr>
                <w:rFonts w:ascii="Arial" w:hAnsi="Arial" w:cs="Arial"/>
                <w:sz w:val="24"/>
              </w:rPr>
              <w:t>Контроль за</w:t>
            </w:r>
            <w:proofErr w:type="gramEnd"/>
            <w:r w:rsidRPr="00AD446C">
              <w:rPr>
                <w:rFonts w:ascii="Arial" w:hAnsi="Arial" w:cs="Arial"/>
                <w:sz w:val="24"/>
              </w:rPr>
              <w:t xml:space="preserve"> ходом реализации программы </w:t>
            </w:r>
            <w:r>
              <w:rPr>
                <w:rFonts w:ascii="Arial" w:hAnsi="Arial" w:cs="Arial"/>
                <w:sz w:val="24"/>
              </w:rPr>
              <w:t xml:space="preserve">   </w:t>
            </w:r>
          </w:p>
          <w:p w:rsidR="00973A2D" w:rsidRPr="00AD446C" w:rsidRDefault="00973A2D" w:rsidP="00287D34">
            <w:pPr>
              <w:ind w:firstLine="36"/>
              <w:rPr>
                <w:rFonts w:ascii="Arial" w:hAnsi="Arial" w:cs="Arial"/>
                <w:sz w:val="24"/>
              </w:rPr>
            </w:pPr>
            <w:r w:rsidRPr="00AD446C">
              <w:rPr>
                <w:rFonts w:ascii="Arial" w:hAnsi="Arial" w:cs="Arial"/>
                <w:sz w:val="24"/>
              </w:rPr>
              <w:t>осуществляют:</w:t>
            </w:r>
          </w:p>
          <w:p w:rsidR="00973A2D" w:rsidRPr="00AD446C" w:rsidRDefault="00973A2D" w:rsidP="00287D34">
            <w:pPr>
              <w:ind w:firstLine="36"/>
              <w:rPr>
                <w:rFonts w:ascii="Arial" w:hAnsi="Arial" w:cs="Arial"/>
                <w:sz w:val="24"/>
              </w:rPr>
            </w:pPr>
            <w:r w:rsidRPr="00AD446C">
              <w:rPr>
                <w:rFonts w:ascii="Arial" w:hAnsi="Arial" w:cs="Arial"/>
                <w:sz w:val="24"/>
              </w:rPr>
              <w:t>администрация города Бородино;</w:t>
            </w:r>
          </w:p>
          <w:p w:rsidR="00973A2D" w:rsidRDefault="00973A2D" w:rsidP="00287D34">
            <w:pPr>
              <w:ind w:firstLine="36"/>
              <w:rPr>
                <w:rFonts w:ascii="Arial" w:hAnsi="Arial" w:cs="Arial"/>
                <w:sz w:val="24"/>
              </w:rPr>
            </w:pPr>
            <w:r w:rsidRPr="00AD446C">
              <w:rPr>
                <w:rFonts w:ascii="Arial" w:hAnsi="Arial" w:cs="Arial"/>
                <w:sz w:val="24"/>
              </w:rPr>
              <w:t xml:space="preserve">финансовое управление администрации города </w:t>
            </w:r>
            <w:r>
              <w:rPr>
                <w:rFonts w:ascii="Arial" w:hAnsi="Arial" w:cs="Arial"/>
                <w:sz w:val="24"/>
              </w:rPr>
              <w:t xml:space="preserve">    </w:t>
            </w:r>
          </w:p>
          <w:p w:rsidR="00973A2D" w:rsidRPr="00AD446C" w:rsidRDefault="00973A2D" w:rsidP="0048788B">
            <w:pPr>
              <w:ind w:firstLine="36"/>
              <w:rPr>
                <w:rFonts w:ascii="Arial" w:hAnsi="Arial" w:cs="Arial"/>
                <w:sz w:val="24"/>
              </w:rPr>
            </w:pPr>
            <w:r w:rsidRPr="00AD446C">
              <w:rPr>
                <w:rFonts w:ascii="Arial" w:hAnsi="Arial" w:cs="Arial"/>
                <w:sz w:val="24"/>
              </w:rPr>
              <w:t>Бородино</w:t>
            </w:r>
          </w:p>
        </w:tc>
      </w:tr>
    </w:tbl>
    <w:p w:rsidR="00973A2D" w:rsidRPr="00AD446C" w:rsidRDefault="00973A2D" w:rsidP="00973A2D">
      <w:pPr>
        <w:ind w:firstLine="709"/>
        <w:rPr>
          <w:rFonts w:ascii="Arial" w:hAnsi="Arial" w:cs="Arial"/>
          <w:sz w:val="24"/>
        </w:rPr>
      </w:pPr>
    </w:p>
    <w:p w:rsidR="00973A2D" w:rsidRPr="00AD446C" w:rsidRDefault="00973A2D" w:rsidP="00C4020B">
      <w:pPr>
        <w:jc w:val="center"/>
        <w:rPr>
          <w:rFonts w:ascii="Arial" w:hAnsi="Arial" w:cs="Arial"/>
          <w:b/>
          <w:sz w:val="24"/>
        </w:rPr>
      </w:pPr>
      <w:r w:rsidRPr="00AD446C">
        <w:rPr>
          <w:rFonts w:ascii="Arial" w:hAnsi="Arial" w:cs="Arial"/>
          <w:b/>
          <w:sz w:val="24"/>
        </w:rPr>
        <w:t>2. Основные разделы подпрограммы</w:t>
      </w:r>
    </w:p>
    <w:p w:rsidR="00973A2D" w:rsidRPr="00AD446C" w:rsidRDefault="00973A2D" w:rsidP="00C4020B">
      <w:pPr>
        <w:jc w:val="center"/>
        <w:rPr>
          <w:rFonts w:ascii="Arial" w:hAnsi="Arial" w:cs="Arial"/>
          <w:b/>
          <w:sz w:val="24"/>
        </w:rPr>
      </w:pPr>
    </w:p>
    <w:p w:rsidR="00973A2D" w:rsidRPr="00AD446C" w:rsidRDefault="00973A2D" w:rsidP="00C4020B">
      <w:pPr>
        <w:jc w:val="center"/>
        <w:rPr>
          <w:rFonts w:ascii="Arial" w:hAnsi="Arial" w:cs="Arial"/>
          <w:b/>
          <w:sz w:val="24"/>
        </w:rPr>
      </w:pPr>
      <w:r w:rsidRPr="00AD446C">
        <w:rPr>
          <w:rFonts w:ascii="Arial" w:hAnsi="Arial" w:cs="Arial"/>
          <w:b/>
          <w:sz w:val="24"/>
        </w:rPr>
        <w:t xml:space="preserve">2.1. Постановка общегородской проблемы </w:t>
      </w:r>
    </w:p>
    <w:p w:rsidR="00973A2D" w:rsidRPr="00AD446C" w:rsidRDefault="00973A2D" w:rsidP="00C4020B">
      <w:pPr>
        <w:jc w:val="center"/>
        <w:rPr>
          <w:rFonts w:ascii="Arial" w:hAnsi="Arial" w:cs="Arial"/>
          <w:b/>
          <w:sz w:val="24"/>
        </w:rPr>
      </w:pPr>
      <w:r w:rsidRPr="00AD446C">
        <w:rPr>
          <w:rFonts w:ascii="Arial" w:hAnsi="Arial" w:cs="Arial"/>
          <w:b/>
          <w:sz w:val="24"/>
        </w:rPr>
        <w:t>и обоснование необходимости разработки подпрограммы</w:t>
      </w:r>
    </w:p>
    <w:p w:rsidR="00973A2D" w:rsidRPr="00AD446C" w:rsidRDefault="00973A2D" w:rsidP="00973A2D">
      <w:pPr>
        <w:ind w:firstLine="709"/>
        <w:jc w:val="both"/>
        <w:rPr>
          <w:rFonts w:ascii="Arial" w:hAnsi="Arial" w:cs="Arial"/>
          <w:bCs/>
          <w:sz w:val="24"/>
        </w:rPr>
      </w:pPr>
      <w:r w:rsidRPr="00AD446C">
        <w:rPr>
          <w:rFonts w:ascii="Arial" w:hAnsi="Arial" w:cs="Arial"/>
          <w:bCs/>
          <w:sz w:val="24"/>
        </w:rPr>
        <w:t xml:space="preserve"> </w:t>
      </w:r>
      <w:r w:rsidRPr="00BA43DE">
        <w:rPr>
          <w:rFonts w:ascii="Arial" w:hAnsi="Arial" w:cs="Arial"/>
          <w:bCs/>
          <w:sz w:val="24"/>
        </w:rPr>
        <w:t>В 201</w:t>
      </w:r>
      <w:r w:rsidR="00D56338" w:rsidRPr="00BA43DE">
        <w:rPr>
          <w:rFonts w:ascii="Arial" w:hAnsi="Arial" w:cs="Arial"/>
          <w:bCs/>
          <w:sz w:val="24"/>
        </w:rPr>
        <w:t>7</w:t>
      </w:r>
      <w:r w:rsidRPr="00BA43DE">
        <w:rPr>
          <w:rFonts w:ascii="Arial" w:hAnsi="Arial" w:cs="Arial"/>
          <w:bCs/>
          <w:sz w:val="24"/>
        </w:rPr>
        <w:t xml:space="preserve"> году на территории города Бородино проживало 372</w:t>
      </w:r>
      <w:r w:rsidR="00683D62" w:rsidRPr="00BA43DE">
        <w:rPr>
          <w:rFonts w:ascii="Arial" w:hAnsi="Arial" w:cs="Arial"/>
          <w:bCs/>
          <w:sz w:val="24"/>
        </w:rPr>
        <w:t>8</w:t>
      </w:r>
      <w:r w:rsidRPr="00BA43DE">
        <w:rPr>
          <w:rFonts w:ascii="Arial" w:hAnsi="Arial" w:cs="Arial"/>
          <w:bCs/>
          <w:sz w:val="24"/>
        </w:rPr>
        <w:t xml:space="preserve"> несовершеннолетних, из них в возрасте от 8 до 18 лет – 223</w:t>
      </w:r>
      <w:r w:rsidR="00D56338" w:rsidRPr="00BA43DE">
        <w:rPr>
          <w:rFonts w:ascii="Arial" w:hAnsi="Arial" w:cs="Arial"/>
          <w:bCs/>
          <w:sz w:val="24"/>
        </w:rPr>
        <w:t>6</w:t>
      </w:r>
      <w:r w:rsidRPr="00BA43DE">
        <w:rPr>
          <w:rFonts w:ascii="Arial" w:hAnsi="Arial" w:cs="Arial"/>
          <w:bCs/>
          <w:sz w:val="24"/>
        </w:rPr>
        <w:t xml:space="preserve"> человек.</w:t>
      </w:r>
      <w:r w:rsidRPr="00AD446C">
        <w:rPr>
          <w:rFonts w:ascii="Arial" w:hAnsi="Arial" w:cs="Arial"/>
          <w:bCs/>
          <w:sz w:val="24"/>
        </w:rPr>
        <w:t xml:space="preserve"> </w:t>
      </w:r>
    </w:p>
    <w:p w:rsidR="00973A2D" w:rsidRPr="00AD446C" w:rsidRDefault="00973A2D" w:rsidP="00973A2D">
      <w:pPr>
        <w:ind w:firstLine="709"/>
        <w:jc w:val="both"/>
        <w:rPr>
          <w:rFonts w:ascii="Arial" w:hAnsi="Arial" w:cs="Arial"/>
          <w:bCs/>
          <w:sz w:val="24"/>
        </w:rPr>
      </w:pPr>
      <w:r w:rsidRPr="00AD446C">
        <w:rPr>
          <w:rFonts w:ascii="Arial" w:hAnsi="Arial" w:cs="Arial"/>
          <w:bCs/>
          <w:sz w:val="24"/>
        </w:rPr>
        <w:t xml:space="preserve">Анализ подростковой безнадзорности и правонарушений показывает, </w:t>
      </w:r>
      <w:r w:rsidR="00CB64DE">
        <w:rPr>
          <w:rFonts w:ascii="Arial" w:hAnsi="Arial" w:cs="Arial"/>
          <w:bCs/>
          <w:sz w:val="24"/>
        </w:rPr>
        <w:t xml:space="preserve">                     </w:t>
      </w:r>
      <w:r w:rsidRPr="00AD446C">
        <w:rPr>
          <w:rFonts w:ascii="Arial" w:hAnsi="Arial" w:cs="Arial"/>
          <w:bCs/>
          <w:sz w:val="24"/>
        </w:rPr>
        <w:t xml:space="preserve">что имеется тенденция к росту числа правонарушений и безнадзорности несовершеннолетних, а также  нарушений их прав и законных интересов со стороны законных представителей, лиц, их заменяющих, и иных лиц. </w:t>
      </w:r>
    </w:p>
    <w:p w:rsidR="00973A2D" w:rsidRPr="00AD446C" w:rsidRDefault="00973A2D" w:rsidP="00973A2D">
      <w:pPr>
        <w:pStyle w:val="af1"/>
        <w:shd w:val="clear" w:color="auto" w:fill="FFFFFF"/>
        <w:spacing w:after="0"/>
        <w:ind w:firstLine="709"/>
        <w:jc w:val="both"/>
        <w:textAlignment w:val="baseline"/>
        <w:rPr>
          <w:rFonts w:ascii="Arial" w:hAnsi="Arial" w:cs="Arial"/>
          <w:bCs/>
        </w:rPr>
      </w:pPr>
      <w:r w:rsidRPr="00AD446C">
        <w:rPr>
          <w:rFonts w:ascii="Arial" w:hAnsi="Arial" w:cs="Arial"/>
          <w:bCs/>
        </w:rPr>
        <w:t xml:space="preserve">Согласно статистическим данным о состоянии преступности среди несовершеннолетних, </w:t>
      </w:r>
      <w:r w:rsidR="009838A5" w:rsidRPr="00AD446C">
        <w:rPr>
          <w:rFonts w:ascii="Arial" w:hAnsi="Arial" w:cs="Arial"/>
          <w:bCs/>
        </w:rPr>
        <w:t>в 201</w:t>
      </w:r>
      <w:r w:rsidR="009838A5">
        <w:rPr>
          <w:rFonts w:ascii="Arial" w:hAnsi="Arial" w:cs="Arial"/>
          <w:bCs/>
        </w:rPr>
        <w:t>3</w:t>
      </w:r>
      <w:r w:rsidR="009838A5" w:rsidRPr="00AD446C">
        <w:rPr>
          <w:rFonts w:ascii="Arial" w:hAnsi="Arial" w:cs="Arial"/>
          <w:bCs/>
        </w:rPr>
        <w:t xml:space="preserve"> году несовершеннолетними совершено                                      2</w:t>
      </w:r>
      <w:r w:rsidR="009838A5">
        <w:rPr>
          <w:rFonts w:ascii="Arial" w:hAnsi="Arial" w:cs="Arial"/>
          <w:bCs/>
        </w:rPr>
        <w:t>2</w:t>
      </w:r>
      <w:r w:rsidR="009838A5" w:rsidRPr="00AD446C">
        <w:rPr>
          <w:rFonts w:ascii="Arial" w:hAnsi="Arial" w:cs="Arial"/>
          <w:bCs/>
        </w:rPr>
        <w:t xml:space="preserve"> преступлени</w:t>
      </w:r>
      <w:r w:rsidR="009838A5">
        <w:rPr>
          <w:rFonts w:ascii="Arial" w:hAnsi="Arial" w:cs="Arial"/>
          <w:bCs/>
        </w:rPr>
        <w:t>я</w:t>
      </w:r>
      <w:r w:rsidR="009838A5" w:rsidRPr="00AD446C">
        <w:rPr>
          <w:rFonts w:ascii="Arial" w:hAnsi="Arial" w:cs="Arial"/>
          <w:bCs/>
        </w:rPr>
        <w:t>,</w:t>
      </w:r>
      <w:r w:rsidR="009838A5">
        <w:rPr>
          <w:rFonts w:ascii="Arial" w:hAnsi="Arial" w:cs="Arial"/>
          <w:bCs/>
        </w:rPr>
        <w:t xml:space="preserve"> </w:t>
      </w:r>
      <w:r w:rsidRPr="00AD446C">
        <w:rPr>
          <w:rFonts w:ascii="Arial" w:hAnsi="Arial" w:cs="Arial"/>
          <w:bCs/>
        </w:rPr>
        <w:t xml:space="preserve">в 2014 году </w:t>
      </w:r>
      <w:r w:rsidR="009838A5">
        <w:rPr>
          <w:rFonts w:ascii="Arial" w:hAnsi="Arial" w:cs="Arial"/>
          <w:bCs/>
        </w:rPr>
        <w:t xml:space="preserve">- </w:t>
      </w:r>
      <w:r w:rsidRPr="00AD446C">
        <w:rPr>
          <w:rFonts w:ascii="Arial" w:hAnsi="Arial" w:cs="Arial"/>
          <w:bCs/>
        </w:rPr>
        <w:t xml:space="preserve">25 преступлений, в 2015 году – 19 преступлений, </w:t>
      </w:r>
      <w:r w:rsidR="009838A5">
        <w:rPr>
          <w:rFonts w:ascii="Arial" w:hAnsi="Arial" w:cs="Arial"/>
          <w:bCs/>
        </w:rPr>
        <w:t xml:space="preserve">                 </w:t>
      </w:r>
      <w:r w:rsidRPr="00AD446C">
        <w:rPr>
          <w:rFonts w:ascii="Arial" w:hAnsi="Arial" w:cs="Arial"/>
          <w:bCs/>
        </w:rPr>
        <w:t xml:space="preserve">в 2016 году – </w:t>
      </w:r>
      <w:r w:rsidRPr="00BA43DE">
        <w:rPr>
          <w:rFonts w:ascii="Arial" w:hAnsi="Arial" w:cs="Arial"/>
          <w:bCs/>
        </w:rPr>
        <w:t>13 преступлений</w:t>
      </w:r>
      <w:r w:rsidR="002F28F3" w:rsidRPr="00BA43DE">
        <w:rPr>
          <w:rFonts w:ascii="Arial" w:hAnsi="Arial" w:cs="Arial"/>
          <w:bCs/>
        </w:rPr>
        <w:t xml:space="preserve">, на 01.11.2017 года - </w:t>
      </w:r>
      <w:r w:rsidR="001C6806" w:rsidRPr="00BA43DE">
        <w:rPr>
          <w:rFonts w:ascii="Arial" w:hAnsi="Arial" w:cs="Arial"/>
          <w:bCs/>
        </w:rPr>
        <w:t>13 преступлений</w:t>
      </w:r>
      <w:r w:rsidRPr="00BA43DE">
        <w:rPr>
          <w:rFonts w:ascii="Arial" w:hAnsi="Arial" w:cs="Arial"/>
          <w:bCs/>
        </w:rPr>
        <w:t>.</w:t>
      </w:r>
    </w:p>
    <w:p w:rsidR="00973A2D" w:rsidRPr="00AD446C" w:rsidRDefault="00973A2D" w:rsidP="00973A2D">
      <w:pPr>
        <w:ind w:firstLine="709"/>
        <w:jc w:val="both"/>
        <w:rPr>
          <w:rFonts w:ascii="Arial" w:hAnsi="Arial" w:cs="Arial"/>
          <w:color w:val="000000"/>
          <w:sz w:val="24"/>
          <w:shd w:val="clear" w:color="auto" w:fill="FFFFFF"/>
        </w:rPr>
      </w:pPr>
      <w:r w:rsidRPr="00AD446C">
        <w:rPr>
          <w:rFonts w:ascii="Arial" w:hAnsi="Arial" w:cs="Arial"/>
          <w:color w:val="000000"/>
          <w:sz w:val="24"/>
          <w:shd w:val="clear" w:color="auto" w:fill="FFFFFF"/>
        </w:rPr>
        <w:t xml:space="preserve">Положительный итог снижения преступности </w:t>
      </w:r>
      <w:proofErr w:type="gramStart"/>
      <w:r w:rsidRPr="00AD446C">
        <w:rPr>
          <w:rFonts w:ascii="Arial" w:hAnsi="Arial" w:cs="Arial"/>
          <w:color w:val="000000"/>
          <w:sz w:val="24"/>
          <w:shd w:val="clear" w:color="auto" w:fill="FFFFFF"/>
        </w:rPr>
        <w:t>несовершеннолетних</w:t>
      </w:r>
      <w:proofErr w:type="gramEnd"/>
      <w:r w:rsidR="0005447B">
        <w:rPr>
          <w:rFonts w:ascii="Arial" w:hAnsi="Arial" w:cs="Arial"/>
          <w:color w:val="000000"/>
          <w:sz w:val="24"/>
          <w:shd w:val="clear" w:color="auto" w:fill="FFFFFF"/>
        </w:rPr>
        <w:t xml:space="preserve">                                в последние годы </w:t>
      </w:r>
      <w:r w:rsidRPr="00AD446C">
        <w:rPr>
          <w:rFonts w:ascii="Arial" w:hAnsi="Arial" w:cs="Arial"/>
          <w:color w:val="000000"/>
          <w:sz w:val="24"/>
          <w:shd w:val="clear" w:color="auto" w:fill="FFFFFF"/>
        </w:rPr>
        <w:t xml:space="preserve">достигнут путем внедрения в профилактическую практику комплекса дополнительных мероприятий, реализуемых органами и учреждениями системы профилактики безнадзорности и правонарушений несовершеннолетних.  </w:t>
      </w:r>
    </w:p>
    <w:p w:rsidR="0065123E" w:rsidRDefault="00973A2D" w:rsidP="00973A2D">
      <w:pPr>
        <w:pStyle w:val="af1"/>
        <w:shd w:val="clear" w:color="auto" w:fill="FFFFFF"/>
        <w:spacing w:after="0"/>
        <w:ind w:firstLine="709"/>
        <w:jc w:val="both"/>
        <w:textAlignment w:val="baseline"/>
        <w:rPr>
          <w:rFonts w:ascii="Arial" w:hAnsi="Arial" w:cs="Arial"/>
          <w:bCs/>
        </w:rPr>
      </w:pPr>
      <w:proofErr w:type="gramStart"/>
      <w:r w:rsidRPr="0048788B">
        <w:rPr>
          <w:rFonts w:ascii="Arial" w:hAnsi="Arial" w:cs="Arial"/>
          <w:bCs/>
        </w:rPr>
        <w:t>В 201</w:t>
      </w:r>
      <w:r w:rsidR="00BA43DE" w:rsidRPr="0048788B">
        <w:rPr>
          <w:rFonts w:ascii="Arial" w:hAnsi="Arial" w:cs="Arial"/>
          <w:bCs/>
        </w:rPr>
        <w:t>7</w:t>
      </w:r>
      <w:r w:rsidRPr="0048788B">
        <w:rPr>
          <w:rFonts w:ascii="Arial" w:hAnsi="Arial" w:cs="Arial"/>
          <w:bCs/>
        </w:rPr>
        <w:t xml:space="preserve"> году </w:t>
      </w:r>
      <w:r w:rsidR="00614AA5" w:rsidRPr="0048788B">
        <w:rPr>
          <w:rFonts w:ascii="Arial" w:hAnsi="Arial" w:cs="Arial"/>
          <w:bCs/>
        </w:rPr>
        <w:t xml:space="preserve">уровень </w:t>
      </w:r>
      <w:r w:rsidRPr="0048788B">
        <w:rPr>
          <w:rFonts w:ascii="Arial" w:hAnsi="Arial" w:cs="Arial"/>
          <w:bCs/>
        </w:rPr>
        <w:t>преступности несовершеннолетних по сравнению с 201</w:t>
      </w:r>
      <w:r w:rsidR="00A73DE4" w:rsidRPr="0048788B">
        <w:rPr>
          <w:rFonts w:ascii="Arial" w:hAnsi="Arial" w:cs="Arial"/>
          <w:bCs/>
        </w:rPr>
        <w:t>6</w:t>
      </w:r>
      <w:r w:rsidRPr="0048788B">
        <w:rPr>
          <w:rFonts w:ascii="Arial" w:hAnsi="Arial" w:cs="Arial"/>
          <w:bCs/>
        </w:rPr>
        <w:t xml:space="preserve"> годом</w:t>
      </w:r>
      <w:r w:rsidR="004319C2" w:rsidRPr="0048788B">
        <w:rPr>
          <w:rFonts w:ascii="Arial" w:hAnsi="Arial" w:cs="Arial"/>
          <w:bCs/>
        </w:rPr>
        <w:t xml:space="preserve"> не изменился</w:t>
      </w:r>
      <w:r w:rsidRPr="0048788B">
        <w:rPr>
          <w:rFonts w:ascii="Arial" w:hAnsi="Arial" w:cs="Arial"/>
          <w:bCs/>
        </w:rPr>
        <w:t>: у</w:t>
      </w:r>
      <w:r w:rsidR="004319C2" w:rsidRPr="0048788B">
        <w:rPr>
          <w:rFonts w:ascii="Arial" w:hAnsi="Arial" w:cs="Arial"/>
          <w:bCs/>
        </w:rPr>
        <w:t xml:space="preserve">величилась </w:t>
      </w:r>
      <w:r w:rsidRPr="0048788B">
        <w:rPr>
          <w:rFonts w:ascii="Arial" w:hAnsi="Arial" w:cs="Arial"/>
          <w:bCs/>
        </w:rPr>
        <w:t xml:space="preserve">численность краж (ст.158 УК РФ) с </w:t>
      </w:r>
      <w:r w:rsidR="00614AA5" w:rsidRPr="0048788B">
        <w:rPr>
          <w:rFonts w:ascii="Arial" w:hAnsi="Arial" w:cs="Arial"/>
          <w:bCs/>
        </w:rPr>
        <w:t>8</w:t>
      </w:r>
      <w:r w:rsidRPr="0048788B">
        <w:rPr>
          <w:rFonts w:ascii="Arial" w:hAnsi="Arial" w:cs="Arial"/>
          <w:bCs/>
        </w:rPr>
        <w:t xml:space="preserve"> до </w:t>
      </w:r>
      <w:r w:rsidR="00A73DE4" w:rsidRPr="0048788B">
        <w:rPr>
          <w:rFonts w:ascii="Arial" w:hAnsi="Arial" w:cs="Arial"/>
          <w:bCs/>
        </w:rPr>
        <w:t>1</w:t>
      </w:r>
      <w:r w:rsidR="00614AA5" w:rsidRPr="0048788B">
        <w:rPr>
          <w:rFonts w:ascii="Arial" w:hAnsi="Arial" w:cs="Arial"/>
          <w:bCs/>
        </w:rPr>
        <w:t>2</w:t>
      </w:r>
      <w:r w:rsidRPr="0048788B">
        <w:rPr>
          <w:rFonts w:ascii="Arial" w:hAnsi="Arial" w:cs="Arial"/>
          <w:bCs/>
        </w:rPr>
        <w:t>;  преступлени</w:t>
      </w:r>
      <w:r w:rsidR="00A34A63" w:rsidRPr="0048788B">
        <w:rPr>
          <w:rFonts w:ascii="Arial" w:hAnsi="Arial" w:cs="Arial"/>
          <w:bCs/>
        </w:rPr>
        <w:t>я</w:t>
      </w:r>
      <w:r w:rsidRPr="0048788B">
        <w:rPr>
          <w:rFonts w:ascii="Arial" w:hAnsi="Arial" w:cs="Arial"/>
          <w:bCs/>
        </w:rPr>
        <w:t>, связанны</w:t>
      </w:r>
      <w:r w:rsidR="00A34A63" w:rsidRPr="0048788B">
        <w:rPr>
          <w:rFonts w:ascii="Arial" w:hAnsi="Arial" w:cs="Arial"/>
          <w:bCs/>
        </w:rPr>
        <w:t>е</w:t>
      </w:r>
      <w:r w:rsidRPr="0048788B">
        <w:rPr>
          <w:rFonts w:ascii="Arial" w:hAnsi="Arial" w:cs="Arial"/>
          <w:bCs/>
        </w:rPr>
        <w:t xml:space="preserve"> с угоном автотранспорта (ст.166 УК РФ) </w:t>
      </w:r>
      <w:r w:rsidR="000A6648" w:rsidRPr="0048788B">
        <w:rPr>
          <w:rFonts w:ascii="Arial" w:hAnsi="Arial" w:cs="Arial"/>
          <w:bCs/>
        </w:rPr>
        <w:t xml:space="preserve">и наркотиками (ст.228 УК РФ) </w:t>
      </w:r>
      <w:r w:rsidR="00AE300C" w:rsidRPr="0048788B">
        <w:rPr>
          <w:rFonts w:ascii="Arial" w:hAnsi="Arial" w:cs="Arial"/>
          <w:bCs/>
        </w:rPr>
        <w:t xml:space="preserve">прекратились: </w:t>
      </w:r>
      <w:r w:rsidR="000A6648" w:rsidRPr="0048788B">
        <w:rPr>
          <w:rFonts w:ascii="Arial" w:hAnsi="Arial" w:cs="Arial"/>
          <w:bCs/>
        </w:rPr>
        <w:t xml:space="preserve">соответственно </w:t>
      </w:r>
      <w:r w:rsidR="00A34A63" w:rsidRPr="0048788B">
        <w:rPr>
          <w:rFonts w:ascii="Arial" w:hAnsi="Arial" w:cs="Arial"/>
          <w:bCs/>
        </w:rPr>
        <w:t>0</w:t>
      </w:r>
      <w:r w:rsidRPr="0048788B">
        <w:rPr>
          <w:rFonts w:ascii="Arial" w:hAnsi="Arial" w:cs="Arial"/>
          <w:bCs/>
        </w:rPr>
        <w:t xml:space="preserve"> </w:t>
      </w:r>
      <w:r w:rsidR="00AE300C" w:rsidRPr="0048788B">
        <w:rPr>
          <w:rFonts w:ascii="Arial" w:hAnsi="Arial" w:cs="Arial"/>
          <w:bCs/>
        </w:rPr>
        <w:t xml:space="preserve">против </w:t>
      </w:r>
      <w:r w:rsidRPr="0048788B">
        <w:rPr>
          <w:rFonts w:ascii="Arial" w:hAnsi="Arial" w:cs="Arial"/>
          <w:bCs/>
        </w:rPr>
        <w:t>2</w:t>
      </w:r>
      <w:r w:rsidR="00AE300C" w:rsidRPr="0048788B">
        <w:rPr>
          <w:rFonts w:ascii="Arial" w:hAnsi="Arial" w:cs="Arial"/>
          <w:bCs/>
        </w:rPr>
        <w:t xml:space="preserve"> </w:t>
      </w:r>
      <w:r w:rsidR="000A6648" w:rsidRPr="0048788B">
        <w:rPr>
          <w:rFonts w:ascii="Arial" w:hAnsi="Arial" w:cs="Arial"/>
          <w:bCs/>
        </w:rPr>
        <w:t xml:space="preserve">и </w:t>
      </w:r>
      <w:r w:rsidR="00770AD1" w:rsidRPr="0048788B">
        <w:rPr>
          <w:rFonts w:ascii="Arial" w:hAnsi="Arial" w:cs="Arial"/>
          <w:bCs/>
        </w:rPr>
        <w:t xml:space="preserve">0 против 1 </w:t>
      </w:r>
      <w:r w:rsidR="00AE300C" w:rsidRPr="0048788B">
        <w:rPr>
          <w:rFonts w:ascii="Arial" w:hAnsi="Arial" w:cs="Arial"/>
          <w:bCs/>
        </w:rPr>
        <w:t>в прошлом году</w:t>
      </w:r>
      <w:r w:rsidRPr="0048788B">
        <w:rPr>
          <w:rFonts w:ascii="Arial" w:hAnsi="Arial" w:cs="Arial"/>
          <w:bCs/>
        </w:rPr>
        <w:t>;</w:t>
      </w:r>
      <w:proofErr w:type="gramEnd"/>
      <w:r w:rsidRPr="0048788B">
        <w:rPr>
          <w:rFonts w:ascii="Arial" w:hAnsi="Arial" w:cs="Arial"/>
          <w:bCs/>
        </w:rPr>
        <w:t xml:space="preserve"> </w:t>
      </w:r>
      <w:r w:rsidR="00AD2A15" w:rsidRPr="0048788B">
        <w:rPr>
          <w:rFonts w:ascii="Arial" w:hAnsi="Arial" w:cs="Arial"/>
          <w:bCs/>
        </w:rPr>
        <w:t xml:space="preserve">в текущем году несовершеннолетним совершен 1 грабеж </w:t>
      </w:r>
      <w:r w:rsidRPr="0048788B">
        <w:rPr>
          <w:rFonts w:ascii="Arial" w:hAnsi="Arial" w:cs="Arial"/>
          <w:bCs/>
        </w:rPr>
        <w:t>(ст.</w:t>
      </w:r>
      <w:r w:rsidR="006546F3" w:rsidRPr="0048788B">
        <w:rPr>
          <w:rFonts w:ascii="Arial" w:hAnsi="Arial" w:cs="Arial"/>
          <w:bCs/>
        </w:rPr>
        <w:t>161</w:t>
      </w:r>
      <w:r w:rsidR="00120B66">
        <w:rPr>
          <w:rFonts w:ascii="Arial" w:hAnsi="Arial" w:cs="Arial"/>
          <w:bCs/>
        </w:rPr>
        <w:t xml:space="preserve"> </w:t>
      </w:r>
      <w:r w:rsidRPr="0048788B">
        <w:rPr>
          <w:rFonts w:ascii="Arial" w:hAnsi="Arial" w:cs="Arial"/>
          <w:bCs/>
        </w:rPr>
        <w:t>УК РФ)</w:t>
      </w:r>
      <w:r w:rsidR="006546F3" w:rsidRPr="0048788B">
        <w:rPr>
          <w:rFonts w:ascii="Arial" w:hAnsi="Arial" w:cs="Arial"/>
          <w:bCs/>
        </w:rPr>
        <w:t xml:space="preserve">.     </w:t>
      </w:r>
    </w:p>
    <w:p w:rsidR="00973A2D" w:rsidRPr="00AD446C" w:rsidRDefault="00973A2D" w:rsidP="00973A2D">
      <w:pPr>
        <w:pStyle w:val="af1"/>
        <w:shd w:val="clear" w:color="auto" w:fill="FFFFFF"/>
        <w:spacing w:after="0"/>
        <w:ind w:firstLine="709"/>
        <w:jc w:val="both"/>
        <w:textAlignment w:val="baseline"/>
        <w:rPr>
          <w:rFonts w:ascii="Arial" w:hAnsi="Arial" w:cs="Arial"/>
          <w:bCs/>
        </w:rPr>
      </w:pPr>
      <w:r w:rsidRPr="0048788B">
        <w:rPr>
          <w:rFonts w:ascii="Arial" w:hAnsi="Arial" w:cs="Arial"/>
          <w:bCs/>
        </w:rPr>
        <w:t>Число общественно</w:t>
      </w:r>
      <w:r w:rsidR="00CA3B31">
        <w:rPr>
          <w:rFonts w:ascii="Arial" w:hAnsi="Arial" w:cs="Arial"/>
          <w:bCs/>
        </w:rPr>
        <w:t>-</w:t>
      </w:r>
      <w:r w:rsidRPr="0048788B">
        <w:rPr>
          <w:rFonts w:ascii="Arial" w:hAnsi="Arial" w:cs="Arial"/>
          <w:bCs/>
        </w:rPr>
        <w:t xml:space="preserve">опасных деяний, совершенных до достижения возраста, </w:t>
      </w:r>
      <w:r w:rsidR="004B30A1" w:rsidRPr="0048788B">
        <w:rPr>
          <w:rFonts w:ascii="Arial" w:hAnsi="Arial" w:cs="Arial"/>
          <w:bCs/>
        </w:rPr>
        <w:t xml:space="preserve">                             </w:t>
      </w:r>
      <w:r w:rsidRPr="0048788B">
        <w:rPr>
          <w:rFonts w:ascii="Arial" w:hAnsi="Arial" w:cs="Arial"/>
          <w:bCs/>
        </w:rPr>
        <w:t>с которого наступает уголовная ответственность, по сравнению с 201</w:t>
      </w:r>
      <w:r w:rsidR="004B30A1" w:rsidRPr="0048788B">
        <w:rPr>
          <w:rFonts w:ascii="Arial" w:hAnsi="Arial" w:cs="Arial"/>
          <w:bCs/>
        </w:rPr>
        <w:t>6</w:t>
      </w:r>
      <w:r w:rsidRPr="0048788B">
        <w:rPr>
          <w:rFonts w:ascii="Arial" w:hAnsi="Arial" w:cs="Arial"/>
          <w:bCs/>
        </w:rPr>
        <w:t xml:space="preserve"> годом </w:t>
      </w:r>
      <w:r w:rsidR="004B30A1" w:rsidRPr="0048788B">
        <w:rPr>
          <w:rFonts w:ascii="Arial" w:hAnsi="Arial" w:cs="Arial"/>
          <w:bCs/>
        </w:rPr>
        <w:t xml:space="preserve">возросло </w:t>
      </w:r>
      <w:r w:rsidRPr="0048788B">
        <w:rPr>
          <w:rFonts w:ascii="Arial" w:hAnsi="Arial" w:cs="Arial"/>
          <w:bCs/>
        </w:rPr>
        <w:t xml:space="preserve">с </w:t>
      </w:r>
      <w:r w:rsidR="004B30A1" w:rsidRPr="0048788B">
        <w:rPr>
          <w:rFonts w:ascii="Arial" w:hAnsi="Arial" w:cs="Arial"/>
          <w:bCs/>
        </w:rPr>
        <w:t>8</w:t>
      </w:r>
      <w:r w:rsidRPr="0048788B">
        <w:rPr>
          <w:rFonts w:ascii="Arial" w:hAnsi="Arial" w:cs="Arial"/>
          <w:bCs/>
        </w:rPr>
        <w:t xml:space="preserve"> до </w:t>
      </w:r>
      <w:r w:rsidR="004B30A1" w:rsidRPr="0048788B">
        <w:rPr>
          <w:rFonts w:ascii="Arial" w:hAnsi="Arial" w:cs="Arial"/>
          <w:bCs/>
        </w:rPr>
        <w:t>1</w:t>
      </w:r>
      <w:r w:rsidRPr="0048788B">
        <w:rPr>
          <w:rFonts w:ascii="Arial" w:hAnsi="Arial" w:cs="Arial"/>
          <w:bCs/>
        </w:rPr>
        <w:t>8.</w:t>
      </w:r>
    </w:p>
    <w:p w:rsidR="00973A2D" w:rsidRDefault="00973A2D" w:rsidP="00973A2D">
      <w:pPr>
        <w:pStyle w:val="af1"/>
        <w:shd w:val="clear" w:color="auto" w:fill="FFFFFF"/>
        <w:spacing w:after="0"/>
        <w:ind w:firstLine="709"/>
        <w:jc w:val="both"/>
        <w:textAlignment w:val="baseline"/>
        <w:rPr>
          <w:rFonts w:ascii="Arial" w:hAnsi="Arial" w:cs="Arial"/>
          <w:shd w:val="clear" w:color="auto" w:fill="FFFFFF"/>
        </w:rPr>
      </w:pPr>
      <w:r w:rsidRPr="00AD446C">
        <w:rPr>
          <w:rFonts w:ascii="Arial" w:hAnsi="Arial" w:cs="Arial"/>
          <w:shd w:val="clear" w:color="auto" w:fill="FFFFFF"/>
        </w:rPr>
        <w:t xml:space="preserve"> Несмотря на усиление профилактики, подростковая преступность остается одной из существенных социально-правовых проблем города.</w:t>
      </w:r>
    </w:p>
    <w:p w:rsidR="00973A2D" w:rsidRDefault="00973A2D" w:rsidP="00973A2D">
      <w:pPr>
        <w:pStyle w:val="af1"/>
        <w:shd w:val="clear" w:color="auto" w:fill="FFFFFF"/>
        <w:spacing w:after="0"/>
        <w:ind w:firstLine="709"/>
        <w:jc w:val="both"/>
        <w:textAlignment w:val="baseline"/>
        <w:rPr>
          <w:rFonts w:ascii="Arial" w:hAnsi="Arial" w:cs="Arial"/>
        </w:rPr>
      </w:pPr>
      <w:r w:rsidRPr="00AD446C">
        <w:rPr>
          <w:rFonts w:ascii="Arial" w:hAnsi="Arial" w:cs="Arial"/>
        </w:rPr>
        <w:t>Основными задачами деятельности по профилактике безнадзорности                             и правонарушений несовершеннолетних являются:</w:t>
      </w:r>
    </w:p>
    <w:p w:rsidR="00973A2D" w:rsidRPr="00AD446C" w:rsidRDefault="00973A2D" w:rsidP="00973A2D">
      <w:pPr>
        <w:pStyle w:val="af1"/>
        <w:shd w:val="clear" w:color="auto" w:fill="FFFFFF"/>
        <w:spacing w:after="0"/>
        <w:ind w:firstLine="709"/>
        <w:jc w:val="both"/>
        <w:textAlignment w:val="baseline"/>
        <w:rPr>
          <w:rFonts w:ascii="Arial" w:hAnsi="Arial" w:cs="Arial"/>
        </w:rPr>
      </w:pPr>
      <w:r w:rsidRPr="00AD446C">
        <w:rPr>
          <w:rFonts w:ascii="Arial" w:hAnsi="Arial" w:cs="Arial"/>
        </w:rPr>
        <w:t xml:space="preserve">- предупреждение безнадзорности, беспризорности, правонарушений                            и антиобщественных действий несовершеннолетних, </w:t>
      </w:r>
    </w:p>
    <w:p w:rsidR="00973A2D" w:rsidRDefault="00973A2D" w:rsidP="00973A2D">
      <w:pPr>
        <w:pStyle w:val="af1"/>
        <w:shd w:val="clear" w:color="auto" w:fill="FFFFFF"/>
        <w:spacing w:after="0"/>
        <w:ind w:firstLine="709"/>
        <w:jc w:val="both"/>
        <w:textAlignment w:val="baseline"/>
        <w:rPr>
          <w:rFonts w:ascii="Arial" w:hAnsi="Arial" w:cs="Arial"/>
        </w:rPr>
      </w:pPr>
      <w:r w:rsidRPr="00AD446C">
        <w:rPr>
          <w:rFonts w:ascii="Arial" w:hAnsi="Arial" w:cs="Arial"/>
        </w:rPr>
        <w:t>- выявление и устранение причин и условий, способствующих этому;</w:t>
      </w:r>
    </w:p>
    <w:p w:rsidR="00973A2D" w:rsidRPr="00AD446C" w:rsidRDefault="00973A2D" w:rsidP="00973A2D">
      <w:pPr>
        <w:pStyle w:val="af1"/>
        <w:shd w:val="clear" w:color="auto" w:fill="FFFFFF"/>
        <w:spacing w:after="0"/>
        <w:ind w:firstLine="709"/>
        <w:jc w:val="both"/>
        <w:textAlignment w:val="baseline"/>
        <w:rPr>
          <w:rFonts w:ascii="Arial" w:hAnsi="Arial" w:cs="Arial"/>
        </w:rPr>
      </w:pPr>
      <w:r w:rsidRPr="00AD446C">
        <w:rPr>
          <w:rFonts w:ascii="Arial" w:hAnsi="Arial" w:cs="Arial"/>
        </w:rPr>
        <w:t>- обеспечение защиты прав и законных интересов несовершеннолетних;</w:t>
      </w:r>
    </w:p>
    <w:p w:rsidR="00973A2D" w:rsidRPr="00AD446C" w:rsidRDefault="00973A2D" w:rsidP="00973A2D">
      <w:pPr>
        <w:pStyle w:val="af1"/>
        <w:shd w:val="clear" w:color="auto" w:fill="FFFFFF"/>
        <w:spacing w:after="0"/>
        <w:ind w:firstLine="709"/>
        <w:jc w:val="both"/>
        <w:textAlignment w:val="baseline"/>
        <w:rPr>
          <w:rFonts w:ascii="Arial" w:hAnsi="Arial" w:cs="Arial"/>
        </w:rPr>
      </w:pPr>
      <w:r w:rsidRPr="00AD446C">
        <w:rPr>
          <w:rFonts w:ascii="Arial" w:hAnsi="Arial" w:cs="Arial"/>
        </w:rPr>
        <w:t>- социально-педагогическая реабилитация несовершеннолетних, находящихся           в социально опасном положении;</w:t>
      </w:r>
    </w:p>
    <w:p w:rsidR="00973A2D" w:rsidRPr="00AD446C" w:rsidRDefault="00973A2D" w:rsidP="00973A2D">
      <w:pPr>
        <w:pStyle w:val="af1"/>
        <w:shd w:val="clear" w:color="auto" w:fill="FFFFFF"/>
        <w:spacing w:after="0"/>
        <w:ind w:firstLine="709"/>
        <w:jc w:val="both"/>
        <w:textAlignment w:val="baseline"/>
        <w:rPr>
          <w:rFonts w:ascii="Arial" w:hAnsi="Arial" w:cs="Arial"/>
        </w:rPr>
      </w:pPr>
      <w:r w:rsidRPr="00AD446C">
        <w:rPr>
          <w:rFonts w:ascii="Arial" w:hAnsi="Arial" w:cs="Arial"/>
        </w:rPr>
        <w:t>- выявление и пресечение случаев вовлечения несовершеннолетних                              в совершение преступлений и антиобщественных действий.</w:t>
      </w:r>
    </w:p>
    <w:p w:rsidR="00973A2D" w:rsidRPr="00AD446C" w:rsidRDefault="00973A2D" w:rsidP="00973A2D">
      <w:pPr>
        <w:ind w:firstLine="709"/>
        <w:jc w:val="both"/>
        <w:rPr>
          <w:rFonts w:ascii="Arial" w:hAnsi="Arial" w:cs="Arial"/>
          <w:bCs/>
          <w:sz w:val="24"/>
        </w:rPr>
      </w:pPr>
      <w:r w:rsidRPr="00AD446C">
        <w:rPr>
          <w:rFonts w:ascii="Arial" w:hAnsi="Arial" w:cs="Arial"/>
          <w:sz w:val="24"/>
          <w:shd w:val="clear" w:color="auto" w:fill="FFFFFF"/>
        </w:rPr>
        <w:t>Поиск путей снижения роста преступлений среди молодежи и повышения эффективности их профилактики является одной из самых актуальных и социально значимых задач.</w:t>
      </w:r>
    </w:p>
    <w:p w:rsidR="00973A2D" w:rsidRPr="00AD446C" w:rsidRDefault="00973A2D" w:rsidP="00973A2D">
      <w:pPr>
        <w:ind w:firstLine="709"/>
        <w:jc w:val="center"/>
        <w:rPr>
          <w:rFonts w:ascii="Arial" w:hAnsi="Arial" w:cs="Arial"/>
          <w:b/>
          <w:sz w:val="24"/>
        </w:rPr>
      </w:pPr>
    </w:p>
    <w:p w:rsidR="00973A2D" w:rsidRPr="00714DF8" w:rsidRDefault="00973A2D" w:rsidP="003A6FA6">
      <w:pPr>
        <w:jc w:val="center"/>
        <w:rPr>
          <w:rFonts w:ascii="Arial" w:hAnsi="Arial" w:cs="Arial"/>
          <w:b/>
          <w:sz w:val="24"/>
        </w:rPr>
      </w:pPr>
      <w:r w:rsidRPr="00714DF8">
        <w:rPr>
          <w:rFonts w:ascii="Arial" w:hAnsi="Arial" w:cs="Arial"/>
          <w:b/>
          <w:sz w:val="24"/>
        </w:rPr>
        <w:t>2.2. Основная цель, задач</w:t>
      </w:r>
      <w:r w:rsidR="00E452D1" w:rsidRPr="00714DF8">
        <w:rPr>
          <w:rFonts w:ascii="Arial" w:hAnsi="Arial" w:cs="Arial"/>
          <w:b/>
          <w:sz w:val="24"/>
        </w:rPr>
        <w:t>и</w:t>
      </w:r>
      <w:r w:rsidR="003A6FA6" w:rsidRPr="00714DF8">
        <w:rPr>
          <w:rFonts w:ascii="Arial" w:hAnsi="Arial" w:cs="Arial"/>
          <w:b/>
          <w:sz w:val="24"/>
        </w:rPr>
        <w:t>, этапы</w:t>
      </w:r>
      <w:r w:rsidRPr="00714DF8">
        <w:rPr>
          <w:rFonts w:ascii="Arial" w:hAnsi="Arial" w:cs="Arial"/>
          <w:b/>
          <w:sz w:val="24"/>
        </w:rPr>
        <w:t xml:space="preserve"> </w:t>
      </w:r>
    </w:p>
    <w:p w:rsidR="00973A2D" w:rsidRPr="00714DF8" w:rsidRDefault="00973A2D" w:rsidP="003A6FA6">
      <w:pPr>
        <w:jc w:val="center"/>
        <w:rPr>
          <w:rFonts w:ascii="Arial" w:hAnsi="Arial" w:cs="Arial"/>
          <w:b/>
          <w:sz w:val="24"/>
        </w:rPr>
      </w:pPr>
      <w:r w:rsidRPr="00714DF8">
        <w:rPr>
          <w:rFonts w:ascii="Arial" w:hAnsi="Arial" w:cs="Arial"/>
          <w:b/>
          <w:sz w:val="24"/>
        </w:rPr>
        <w:t>и сроки выполнения подпрограммы, целевые индикаторы</w:t>
      </w:r>
    </w:p>
    <w:p w:rsidR="00973A2D" w:rsidRPr="00714DF8" w:rsidRDefault="00973A2D" w:rsidP="00973A2D">
      <w:pPr>
        <w:ind w:firstLine="709"/>
        <w:jc w:val="both"/>
        <w:rPr>
          <w:rFonts w:ascii="Arial" w:hAnsi="Arial" w:cs="Arial"/>
          <w:sz w:val="24"/>
        </w:rPr>
      </w:pPr>
      <w:r w:rsidRPr="00714DF8">
        <w:rPr>
          <w:rFonts w:ascii="Arial" w:hAnsi="Arial" w:cs="Arial"/>
          <w:sz w:val="24"/>
        </w:rPr>
        <w:t>Целью подпрограммы является профилактика безнадзорности, правонарушений несовершеннолетних.</w:t>
      </w:r>
    </w:p>
    <w:p w:rsidR="00973A2D" w:rsidRPr="00714DF8" w:rsidRDefault="00973A2D" w:rsidP="00973A2D">
      <w:pPr>
        <w:ind w:firstLine="709"/>
        <w:jc w:val="both"/>
        <w:rPr>
          <w:rFonts w:ascii="Arial" w:hAnsi="Arial" w:cs="Arial"/>
          <w:sz w:val="24"/>
        </w:rPr>
      </w:pPr>
      <w:r w:rsidRPr="00714DF8">
        <w:rPr>
          <w:rFonts w:ascii="Arial" w:hAnsi="Arial" w:cs="Arial"/>
          <w:sz w:val="24"/>
        </w:rPr>
        <w:t>Задача подпрограммы: обеспечение прав и законных интересов несовершеннолетних, проживающих на территории города Бородино.</w:t>
      </w:r>
    </w:p>
    <w:p w:rsidR="00800345" w:rsidRPr="00714DF8" w:rsidRDefault="00800345" w:rsidP="00800345">
      <w:pPr>
        <w:pStyle w:val="ConsPlusNormal"/>
        <w:ind w:firstLine="709"/>
        <w:jc w:val="both"/>
        <w:rPr>
          <w:sz w:val="24"/>
          <w:szCs w:val="24"/>
        </w:rPr>
      </w:pPr>
      <w:r w:rsidRPr="00714DF8">
        <w:rPr>
          <w:sz w:val="24"/>
          <w:szCs w:val="24"/>
        </w:rPr>
        <w:t>Органом, ответственным за реализацию подпрограммы, является администраци</w:t>
      </w:r>
      <w:r w:rsidR="006C4087" w:rsidRPr="00714DF8">
        <w:rPr>
          <w:sz w:val="24"/>
          <w:szCs w:val="24"/>
        </w:rPr>
        <w:t>я</w:t>
      </w:r>
      <w:r w:rsidRPr="00714DF8">
        <w:rPr>
          <w:sz w:val="24"/>
          <w:szCs w:val="24"/>
        </w:rPr>
        <w:t xml:space="preserve"> города</w:t>
      </w:r>
      <w:r w:rsidR="006C4087" w:rsidRPr="00714DF8">
        <w:rPr>
          <w:sz w:val="24"/>
          <w:szCs w:val="24"/>
        </w:rPr>
        <w:t xml:space="preserve"> Бородино</w:t>
      </w:r>
      <w:r w:rsidRPr="00714DF8">
        <w:rPr>
          <w:sz w:val="24"/>
          <w:szCs w:val="24"/>
        </w:rPr>
        <w:t>, котор</w:t>
      </w:r>
      <w:r w:rsidR="006C4087" w:rsidRPr="00714DF8">
        <w:rPr>
          <w:sz w:val="24"/>
          <w:szCs w:val="24"/>
        </w:rPr>
        <w:t>ая</w:t>
      </w:r>
      <w:r w:rsidRPr="00714DF8">
        <w:rPr>
          <w:sz w:val="24"/>
          <w:szCs w:val="24"/>
        </w:rPr>
        <w:t xml:space="preserve"> осуществляет следующие функции:</w:t>
      </w:r>
    </w:p>
    <w:p w:rsidR="006C4087" w:rsidRPr="00714DF8" w:rsidRDefault="006C4087" w:rsidP="006C4087">
      <w:pPr>
        <w:jc w:val="both"/>
        <w:rPr>
          <w:rFonts w:ascii="Arial" w:hAnsi="Arial" w:cs="Arial"/>
          <w:sz w:val="24"/>
        </w:rPr>
      </w:pPr>
      <w:r w:rsidRPr="00714DF8">
        <w:rPr>
          <w:sz w:val="24"/>
        </w:rPr>
        <w:t xml:space="preserve">           </w:t>
      </w:r>
      <w:r w:rsidR="00800345" w:rsidRPr="00714DF8">
        <w:rPr>
          <w:sz w:val="24"/>
        </w:rPr>
        <w:t xml:space="preserve">- </w:t>
      </w:r>
      <w:r w:rsidRPr="00714DF8">
        <w:rPr>
          <w:rFonts w:ascii="Arial" w:hAnsi="Arial" w:cs="Arial"/>
          <w:sz w:val="24"/>
        </w:rPr>
        <w:t>обеспечение деятельности комиссии по делам несовершеннолетних                             и защите их прав;</w:t>
      </w:r>
    </w:p>
    <w:p w:rsidR="00800345" w:rsidRPr="00714DF8" w:rsidRDefault="00800345" w:rsidP="006C4087">
      <w:pPr>
        <w:pStyle w:val="ConsPlusNormal"/>
        <w:ind w:firstLine="709"/>
        <w:jc w:val="both"/>
        <w:rPr>
          <w:sz w:val="24"/>
          <w:szCs w:val="24"/>
        </w:rPr>
      </w:pPr>
      <w:r w:rsidRPr="00714DF8">
        <w:rPr>
          <w:sz w:val="24"/>
          <w:szCs w:val="24"/>
        </w:rPr>
        <w:t>- подготовк</w:t>
      </w:r>
      <w:r w:rsidR="00096663" w:rsidRPr="00714DF8">
        <w:rPr>
          <w:sz w:val="24"/>
          <w:szCs w:val="24"/>
        </w:rPr>
        <w:t>а</w:t>
      </w:r>
      <w:r w:rsidRPr="00714DF8">
        <w:rPr>
          <w:sz w:val="24"/>
          <w:szCs w:val="24"/>
        </w:rPr>
        <w:t xml:space="preserve"> отчет</w:t>
      </w:r>
      <w:r w:rsidR="00603B3E" w:rsidRPr="00714DF8">
        <w:rPr>
          <w:sz w:val="24"/>
          <w:szCs w:val="24"/>
        </w:rPr>
        <w:t xml:space="preserve">ов </w:t>
      </w:r>
      <w:r w:rsidRPr="00714DF8">
        <w:rPr>
          <w:sz w:val="24"/>
          <w:szCs w:val="24"/>
        </w:rPr>
        <w:t>по итогам реализации подпрограммных мероприятий.</w:t>
      </w:r>
    </w:p>
    <w:p w:rsidR="00973A2D" w:rsidRPr="00714DF8" w:rsidRDefault="00973A2D" w:rsidP="00973A2D">
      <w:pPr>
        <w:ind w:firstLine="709"/>
        <w:jc w:val="both"/>
        <w:rPr>
          <w:rFonts w:ascii="Arial" w:hAnsi="Arial" w:cs="Arial"/>
          <w:sz w:val="24"/>
        </w:rPr>
      </w:pPr>
      <w:r w:rsidRPr="00714DF8">
        <w:rPr>
          <w:rFonts w:ascii="Arial" w:hAnsi="Arial" w:cs="Arial"/>
          <w:sz w:val="24"/>
        </w:rPr>
        <w:t>Срок выполнения подпрограммы: 201</w:t>
      </w:r>
      <w:r w:rsidR="001773AB" w:rsidRPr="00714DF8">
        <w:rPr>
          <w:rFonts w:ascii="Arial" w:hAnsi="Arial" w:cs="Arial"/>
          <w:sz w:val="24"/>
        </w:rPr>
        <w:t>6</w:t>
      </w:r>
      <w:r w:rsidR="00FA6FB0" w:rsidRPr="00714DF8">
        <w:rPr>
          <w:rFonts w:ascii="Arial" w:hAnsi="Arial" w:cs="Arial"/>
          <w:sz w:val="24"/>
        </w:rPr>
        <w:t xml:space="preserve"> </w:t>
      </w:r>
      <w:r w:rsidRPr="00714DF8">
        <w:rPr>
          <w:rFonts w:ascii="Arial" w:hAnsi="Arial" w:cs="Arial"/>
          <w:sz w:val="24"/>
        </w:rPr>
        <w:t>-</w:t>
      </w:r>
      <w:r w:rsidR="00FA6FB0" w:rsidRPr="00714DF8">
        <w:rPr>
          <w:rFonts w:ascii="Arial" w:hAnsi="Arial" w:cs="Arial"/>
          <w:sz w:val="24"/>
        </w:rPr>
        <w:t xml:space="preserve"> </w:t>
      </w:r>
      <w:r w:rsidRPr="00714DF8">
        <w:rPr>
          <w:rFonts w:ascii="Arial" w:hAnsi="Arial" w:cs="Arial"/>
          <w:sz w:val="24"/>
        </w:rPr>
        <w:t>20</w:t>
      </w:r>
      <w:r w:rsidR="00FA6FB0" w:rsidRPr="00714DF8">
        <w:rPr>
          <w:rFonts w:ascii="Arial" w:hAnsi="Arial" w:cs="Arial"/>
          <w:sz w:val="24"/>
        </w:rPr>
        <w:t>20</w:t>
      </w:r>
      <w:r w:rsidRPr="00714DF8">
        <w:rPr>
          <w:rFonts w:ascii="Arial" w:hAnsi="Arial" w:cs="Arial"/>
          <w:sz w:val="24"/>
        </w:rPr>
        <w:t xml:space="preserve"> годы.</w:t>
      </w:r>
    </w:p>
    <w:p w:rsidR="00E1671E" w:rsidRDefault="00E1671E" w:rsidP="00E1671E">
      <w:pPr>
        <w:pStyle w:val="ConsPlusNormal"/>
        <w:ind w:firstLine="709"/>
        <w:jc w:val="both"/>
        <w:rPr>
          <w:sz w:val="24"/>
        </w:rPr>
      </w:pPr>
      <w:r w:rsidRPr="00714DF8">
        <w:rPr>
          <w:sz w:val="24"/>
        </w:rPr>
        <w:t>Выбор подпрограммных мероприятий обоснован требованиями законодательных и нормативно-правовых актов, таких как:</w:t>
      </w:r>
    </w:p>
    <w:p w:rsidR="00E1671E" w:rsidRPr="00991A46" w:rsidRDefault="00E1671E" w:rsidP="00E1671E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Бюджетный кодекс </w:t>
      </w:r>
      <w:r w:rsidRPr="00991A46">
        <w:rPr>
          <w:sz w:val="24"/>
          <w:szCs w:val="24"/>
        </w:rPr>
        <w:t>Российской Федерации</w:t>
      </w:r>
      <w:r>
        <w:rPr>
          <w:sz w:val="24"/>
          <w:szCs w:val="24"/>
        </w:rPr>
        <w:t>;</w:t>
      </w:r>
    </w:p>
    <w:p w:rsidR="00E1671E" w:rsidRPr="00991A46" w:rsidRDefault="00E1671E" w:rsidP="00E1671E">
      <w:pPr>
        <w:pStyle w:val="ConsPlusNormal"/>
        <w:ind w:firstLine="709"/>
        <w:jc w:val="both"/>
        <w:rPr>
          <w:sz w:val="24"/>
          <w:szCs w:val="24"/>
        </w:rPr>
      </w:pPr>
      <w:r w:rsidRPr="00991A46">
        <w:rPr>
          <w:sz w:val="24"/>
          <w:szCs w:val="24"/>
        </w:rPr>
        <w:t xml:space="preserve">Федеральный </w:t>
      </w:r>
      <w:hyperlink r:id="rId46" w:tooltip="Федеральный закон от 06.10.2003 N 131-ФЗ (ред. от 03.07.2016) &quot;Об общих принципах организации местного самоуправления в Российской Федерации&quot;------------ Недействующая редакция{КонсультантПлюс}" w:history="1">
        <w:r w:rsidRPr="00991A46">
          <w:rPr>
            <w:sz w:val="24"/>
            <w:szCs w:val="24"/>
          </w:rPr>
          <w:t>закон</w:t>
        </w:r>
      </w:hyperlink>
      <w:r w:rsidRPr="00991A46">
        <w:rPr>
          <w:sz w:val="24"/>
          <w:szCs w:val="24"/>
        </w:rPr>
        <w:t xml:space="preserve"> от 06.10.2003 № 131-ФЗ «Об общих принципах организации местного самоуправления в Российской Федерации»;</w:t>
      </w:r>
    </w:p>
    <w:p w:rsidR="00DB5CB3" w:rsidRDefault="00DB5CB3" w:rsidP="00DB5CB3">
      <w:pPr>
        <w:ind w:firstLine="709"/>
        <w:jc w:val="both"/>
        <w:rPr>
          <w:rFonts w:ascii="Arial" w:hAnsi="Arial" w:cs="Arial"/>
          <w:sz w:val="24"/>
        </w:rPr>
      </w:pPr>
      <w:r w:rsidRPr="00991A46">
        <w:rPr>
          <w:rFonts w:ascii="Arial" w:hAnsi="Arial" w:cs="Arial"/>
          <w:sz w:val="24"/>
        </w:rPr>
        <w:t>Постановление Правительства Российской Федерации от 06.11.2013 № 995 «Об утверждении положения о комиссиях по делам несовершеннолетних</w:t>
      </w:r>
      <w:r>
        <w:rPr>
          <w:rFonts w:ascii="Arial" w:hAnsi="Arial" w:cs="Arial"/>
          <w:sz w:val="24"/>
        </w:rPr>
        <w:t xml:space="preserve"> и защите их прав</w:t>
      </w:r>
      <w:r w:rsidRPr="00991A46">
        <w:rPr>
          <w:rFonts w:ascii="Arial" w:hAnsi="Arial" w:cs="Arial"/>
          <w:sz w:val="24"/>
        </w:rPr>
        <w:t>»;</w:t>
      </w:r>
    </w:p>
    <w:p w:rsidR="00DB5CB3" w:rsidRPr="00AD446C" w:rsidRDefault="00DB5CB3" w:rsidP="00DB5CB3">
      <w:pPr>
        <w:ind w:firstLine="709"/>
        <w:jc w:val="both"/>
        <w:rPr>
          <w:rFonts w:ascii="Arial" w:hAnsi="Arial" w:cs="Arial"/>
          <w:sz w:val="24"/>
        </w:rPr>
      </w:pPr>
      <w:r w:rsidRPr="003F6FDC">
        <w:rPr>
          <w:rFonts w:ascii="Arial" w:hAnsi="Arial" w:cs="Arial"/>
          <w:sz w:val="24"/>
        </w:rPr>
        <w:t>Закон Красноярского края от 26.12.2006 № 21-5589 «О наделении органов местного самоуправления  муниципальных районов и городских округов края государственными полномочиями по созданию и обеспечению деятельности комиссий по делам несовершеннолетних и защите их прав»</w:t>
      </w:r>
      <w:r w:rsidRPr="003F6FDC">
        <w:rPr>
          <w:rFonts w:ascii="Arial" w:hAnsi="Arial" w:cs="Arial"/>
          <w:sz w:val="24"/>
          <w:lang w:eastAsia="ru-RU"/>
        </w:rPr>
        <w:t>.</w:t>
      </w:r>
    </w:p>
    <w:p w:rsidR="00973A2D" w:rsidRPr="00AD446C" w:rsidRDefault="00973A2D" w:rsidP="00973A2D">
      <w:pPr>
        <w:ind w:firstLine="709"/>
        <w:jc w:val="both"/>
        <w:rPr>
          <w:rFonts w:ascii="Arial" w:hAnsi="Arial" w:cs="Arial"/>
          <w:sz w:val="24"/>
        </w:rPr>
      </w:pPr>
      <w:r w:rsidRPr="00AD446C">
        <w:rPr>
          <w:rFonts w:ascii="Arial" w:hAnsi="Arial" w:cs="Arial"/>
          <w:sz w:val="24"/>
        </w:rPr>
        <w:t xml:space="preserve">Перечень целевых индикаторов подпрограммы представлен в приложении </w:t>
      </w:r>
      <w:r>
        <w:rPr>
          <w:rFonts w:ascii="Arial" w:hAnsi="Arial" w:cs="Arial"/>
          <w:sz w:val="24"/>
        </w:rPr>
        <w:t xml:space="preserve">              </w:t>
      </w:r>
      <w:r w:rsidRPr="00AD446C">
        <w:rPr>
          <w:rFonts w:ascii="Arial" w:hAnsi="Arial" w:cs="Arial"/>
          <w:sz w:val="24"/>
        </w:rPr>
        <w:t xml:space="preserve">№ 1 к подпрограмме </w:t>
      </w:r>
      <w:r w:rsidR="00926117">
        <w:rPr>
          <w:rFonts w:ascii="Arial" w:hAnsi="Arial" w:cs="Arial"/>
          <w:sz w:val="24"/>
        </w:rPr>
        <w:t>4</w:t>
      </w:r>
      <w:r w:rsidRPr="00AD446C">
        <w:rPr>
          <w:rFonts w:ascii="Arial" w:hAnsi="Arial" w:cs="Arial"/>
          <w:sz w:val="24"/>
        </w:rPr>
        <w:t xml:space="preserve"> «Профилактика безнадзорности и правонарушений несовершеннолетних».</w:t>
      </w:r>
    </w:p>
    <w:p w:rsidR="00973A2D" w:rsidRDefault="00973A2D" w:rsidP="00973A2D">
      <w:pPr>
        <w:ind w:firstLine="709"/>
        <w:jc w:val="center"/>
        <w:rPr>
          <w:rFonts w:ascii="Arial" w:hAnsi="Arial" w:cs="Arial"/>
          <w:sz w:val="24"/>
        </w:rPr>
      </w:pPr>
    </w:p>
    <w:p w:rsidR="00973A2D" w:rsidRPr="00714DF8" w:rsidRDefault="00973A2D" w:rsidP="00C4020B">
      <w:pPr>
        <w:jc w:val="center"/>
        <w:rPr>
          <w:rFonts w:ascii="Arial" w:hAnsi="Arial" w:cs="Arial"/>
          <w:b/>
          <w:sz w:val="24"/>
        </w:rPr>
      </w:pPr>
      <w:r w:rsidRPr="00AD446C">
        <w:rPr>
          <w:rFonts w:ascii="Arial" w:hAnsi="Arial" w:cs="Arial"/>
          <w:b/>
          <w:sz w:val="24"/>
        </w:rPr>
        <w:t xml:space="preserve">2.3. </w:t>
      </w:r>
      <w:r w:rsidRPr="00714DF8">
        <w:rPr>
          <w:rFonts w:ascii="Arial" w:hAnsi="Arial" w:cs="Arial"/>
          <w:b/>
          <w:sz w:val="24"/>
        </w:rPr>
        <w:t>Механизм реализации подпрограммы</w:t>
      </w:r>
    </w:p>
    <w:p w:rsidR="00973A2D" w:rsidRDefault="00973A2D" w:rsidP="00973A2D">
      <w:pPr>
        <w:ind w:firstLine="709"/>
        <w:jc w:val="both"/>
        <w:rPr>
          <w:rFonts w:ascii="Arial" w:hAnsi="Arial" w:cs="Arial"/>
          <w:sz w:val="24"/>
          <w:lang w:eastAsia="ru-RU"/>
        </w:rPr>
      </w:pPr>
      <w:proofErr w:type="gramStart"/>
      <w:r w:rsidRPr="00714DF8">
        <w:rPr>
          <w:rFonts w:ascii="Arial" w:hAnsi="Arial" w:cs="Arial"/>
          <w:sz w:val="24"/>
        </w:rPr>
        <w:t>Реализация подпрограммы осуществляется в соответствии с Постановлением Правительства Российской Федерации от 06.11.2013 № 995 «Об утверждении  положения о комиссиях по делам несовершеннолетних» и Законом Красноярского края от 26.12.2006 № 21-5589 «О наделении органов местного самоуправления  муниципальных районов и городских округов края государственными полномочиями по созданию и обеспечению деятельности комиссий по делам несовершеннолетних и защите их прав»</w:t>
      </w:r>
      <w:r w:rsidR="00467753" w:rsidRPr="00714DF8">
        <w:rPr>
          <w:rFonts w:ascii="Arial" w:hAnsi="Arial" w:cs="Arial"/>
          <w:sz w:val="24"/>
        </w:rPr>
        <w:t>, в которых установлены</w:t>
      </w:r>
      <w:r w:rsidR="00097391" w:rsidRPr="00714DF8">
        <w:rPr>
          <w:rFonts w:ascii="Arial" w:hAnsi="Arial" w:cs="Arial"/>
          <w:sz w:val="24"/>
        </w:rPr>
        <w:t xml:space="preserve"> принципы и критерии</w:t>
      </w:r>
      <w:proofErr w:type="gramEnd"/>
      <w:r w:rsidR="00097391" w:rsidRPr="00714DF8">
        <w:rPr>
          <w:rFonts w:ascii="Arial" w:hAnsi="Arial" w:cs="Arial"/>
          <w:sz w:val="24"/>
        </w:rPr>
        <w:t xml:space="preserve"> отбора исполнителей</w:t>
      </w:r>
      <w:r w:rsidRPr="00714DF8">
        <w:rPr>
          <w:rFonts w:ascii="Arial" w:hAnsi="Arial" w:cs="Arial"/>
          <w:sz w:val="24"/>
          <w:lang w:eastAsia="ru-RU"/>
        </w:rPr>
        <w:t>.</w:t>
      </w:r>
    </w:p>
    <w:p w:rsidR="00973A2D" w:rsidRPr="00AD446C" w:rsidRDefault="00973A2D" w:rsidP="00973A2D">
      <w:pPr>
        <w:pStyle w:val="a3"/>
        <w:ind w:firstLine="709"/>
        <w:jc w:val="both"/>
        <w:rPr>
          <w:rFonts w:ascii="Arial" w:hAnsi="Arial" w:cs="Arial"/>
          <w:sz w:val="24"/>
        </w:rPr>
      </w:pPr>
      <w:r w:rsidRPr="00AD446C">
        <w:rPr>
          <w:rFonts w:ascii="Arial" w:hAnsi="Arial" w:cs="Arial"/>
          <w:sz w:val="24"/>
        </w:rPr>
        <w:t>Механизм реализации подпрограммы включает:</w:t>
      </w:r>
    </w:p>
    <w:p w:rsidR="00973A2D" w:rsidRPr="00AD446C" w:rsidRDefault="00973A2D" w:rsidP="00973A2D">
      <w:pPr>
        <w:pStyle w:val="a3"/>
        <w:ind w:firstLine="709"/>
        <w:jc w:val="both"/>
        <w:rPr>
          <w:rFonts w:ascii="Arial" w:hAnsi="Arial" w:cs="Arial"/>
          <w:sz w:val="24"/>
        </w:rPr>
      </w:pPr>
      <w:r w:rsidRPr="00AD446C">
        <w:rPr>
          <w:rFonts w:ascii="Arial" w:hAnsi="Arial" w:cs="Arial"/>
          <w:sz w:val="24"/>
        </w:rPr>
        <w:t>выполнение подпрограммных мероприятий;</w:t>
      </w:r>
    </w:p>
    <w:p w:rsidR="00973A2D" w:rsidRPr="00AD446C" w:rsidRDefault="00973A2D" w:rsidP="00973A2D">
      <w:pPr>
        <w:pStyle w:val="a3"/>
        <w:ind w:firstLine="709"/>
        <w:jc w:val="both"/>
        <w:rPr>
          <w:rFonts w:ascii="Arial" w:hAnsi="Arial" w:cs="Arial"/>
          <w:sz w:val="24"/>
        </w:rPr>
      </w:pPr>
      <w:r w:rsidRPr="00AD446C">
        <w:rPr>
          <w:rFonts w:ascii="Arial" w:hAnsi="Arial" w:cs="Arial"/>
          <w:sz w:val="24"/>
        </w:rPr>
        <w:t>подготовку отчетов о реализации подпрограммы и обсуждение достигнутых результатов;</w:t>
      </w:r>
    </w:p>
    <w:p w:rsidR="00973A2D" w:rsidRPr="00AD446C" w:rsidRDefault="00973A2D" w:rsidP="00973A2D">
      <w:pPr>
        <w:pStyle w:val="a3"/>
        <w:ind w:firstLine="709"/>
        <w:jc w:val="both"/>
        <w:rPr>
          <w:rFonts w:ascii="Arial" w:hAnsi="Arial" w:cs="Arial"/>
          <w:sz w:val="24"/>
        </w:rPr>
      </w:pPr>
      <w:r w:rsidRPr="00AD446C">
        <w:rPr>
          <w:rFonts w:ascii="Arial" w:hAnsi="Arial" w:cs="Arial"/>
          <w:sz w:val="24"/>
        </w:rPr>
        <w:t>корректировку подпрограммы;</w:t>
      </w:r>
    </w:p>
    <w:p w:rsidR="00973A2D" w:rsidRPr="00AD446C" w:rsidRDefault="00973A2D" w:rsidP="00973A2D">
      <w:pPr>
        <w:pStyle w:val="a3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</w:t>
      </w:r>
      <w:r w:rsidRPr="00AD446C">
        <w:rPr>
          <w:rFonts w:ascii="Arial" w:hAnsi="Arial" w:cs="Arial"/>
          <w:sz w:val="24"/>
        </w:rPr>
        <w:t>уточнение объемов финансирования программы.</w:t>
      </w:r>
    </w:p>
    <w:p w:rsidR="00973A2D" w:rsidRDefault="00973A2D" w:rsidP="00973A2D">
      <w:pPr>
        <w:pStyle w:val="a3"/>
        <w:ind w:firstLine="709"/>
        <w:jc w:val="both"/>
        <w:rPr>
          <w:rFonts w:ascii="Arial" w:hAnsi="Arial" w:cs="Arial"/>
          <w:sz w:val="24"/>
        </w:rPr>
      </w:pPr>
      <w:r w:rsidRPr="00AD446C">
        <w:rPr>
          <w:rFonts w:ascii="Arial" w:hAnsi="Arial" w:cs="Arial"/>
          <w:sz w:val="24"/>
        </w:rPr>
        <w:t>Оценка эффективности деятельности по реализации подпрограммных мероприятий осуществляется посредством контроля.</w:t>
      </w:r>
    </w:p>
    <w:p w:rsidR="00AB7328" w:rsidRDefault="00714DF8" w:rsidP="00714DF8">
      <w:pPr>
        <w:pStyle w:val="ConsPlusNonformat"/>
        <w:widowControl/>
        <w:jc w:val="both"/>
        <w:rPr>
          <w:rFonts w:ascii="Arial" w:hAnsi="Arial" w:cs="Arial"/>
          <w:color w:val="000000"/>
          <w:sz w:val="24"/>
        </w:rPr>
      </w:pPr>
      <w:r w:rsidRPr="00714DF8">
        <w:rPr>
          <w:rFonts w:ascii="Arial" w:hAnsi="Arial" w:cs="Arial"/>
          <w:sz w:val="24"/>
        </w:rPr>
        <w:t xml:space="preserve">           </w:t>
      </w:r>
      <w:proofErr w:type="gramStart"/>
      <w:r w:rsidR="002C34F0" w:rsidRPr="00714DF8">
        <w:rPr>
          <w:rFonts w:ascii="Arial" w:hAnsi="Arial" w:cs="Arial"/>
          <w:sz w:val="24"/>
        </w:rPr>
        <w:t xml:space="preserve">Порядок осуществления контроля за целевым и эффективным использованием средств местного бюджета установлен и регламентирован постановлением администрации города Бородино от </w:t>
      </w:r>
      <w:r w:rsidR="002C34F0" w:rsidRPr="00714DF8">
        <w:rPr>
          <w:rFonts w:ascii="Arial" w:hAnsi="Arial" w:cs="Arial"/>
          <w:color w:val="000000"/>
          <w:sz w:val="24"/>
        </w:rPr>
        <w:t>22.10.2013 № 1156 «Об утверждении Порядка осуществления внутреннего муниципального финансового контроля», постановлением администрации города Бородино от 23.09.2014 № 845 «Об утверждении Порядка осуществления внутреннего  финансового контроля и внутреннего финансового аудита главными распорядителями (распорядителями) средств местного бюджета, главными администраторами (администраторами) доходов местного бюджета, главными</w:t>
      </w:r>
      <w:proofErr w:type="gramEnd"/>
      <w:r w:rsidR="002C34F0" w:rsidRPr="00714DF8">
        <w:rPr>
          <w:rFonts w:ascii="Arial" w:hAnsi="Arial" w:cs="Arial"/>
          <w:color w:val="000000"/>
          <w:sz w:val="24"/>
        </w:rPr>
        <w:t xml:space="preserve"> администраторами (администраторами) источников финансирования дефицита местного бюджета»</w:t>
      </w:r>
      <w:r w:rsidR="00AB7328">
        <w:rPr>
          <w:rFonts w:ascii="Arial" w:hAnsi="Arial" w:cs="Arial"/>
          <w:color w:val="000000"/>
          <w:sz w:val="24"/>
        </w:rPr>
        <w:t>.</w:t>
      </w:r>
    </w:p>
    <w:p w:rsidR="00973A2D" w:rsidRPr="00AD446C" w:rsidRDefault="00973A2D" w:rsidP="00AB7328">
      <w:pPr>
        <w:pStyle w:val="a3"/>
        <w:ind w:firstLine="709"/>
        <w:jc w:val="both"/>
        <w:rPr>
          <w:rFonts w:ascii="Arial" w:hAnsi="Arial" w:cs="Arial"/>
          <w:sz w:val="24"/>
        </w:rPr>
      </w:pPr>
    </w:p>
    <w:p w:rsidR="00973A2D" w:rsidRPr="00AD446C" w:rsidRDefault="00973A2D" w:rsidP="00C70579">
      <w:pPr>
        <w:pStyle w:val="a3"/>
        <w:jc w:val="center"/>
        <w:rPr>
          <w:rFonts w:ascii="Arial" w:hAnsi="Arial" w:cs="Arial"/>
          <w:b/>
          <w:sz w:val="24"/>
        </w:rPr>
      </w:pPr>
      <w:r w:rsidRPr="00AD446C">
        <w:rPr>
          <w:rFonts w:ascii="Arial" w:hAnsi="Arial" w:cs="Arial"/>
          <w:b/>
          <w:sz w:val="24"/>
        </w:rPr>
        <w:t xml:space="preserve">        2.4. Управление подпрограммой</w:t>
      </w:r>
    </w:p>
    <w:p w:rsidR="00973A2D" w:rsidRPr="00AD446C" w:rsidRDefault="00FC4CE6" w:rsidP="00C70579">
      <w:pPr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 xml:space="preserve">       </w:t>
      </w:r>
      <w:r w:rsidR="00973A2D" w:rsidRPr="00AD446C">
        <w:rPr>
          <w:rFonts w:ascii="Arial" w:hAnsi="Arial" w:cs="Arial"/>
          <w:b/>
          <w:sz w:val="24"/>
        </w:rPr>
        <w:t xml:space="preserve">и </w:t>
      </w:r>
      <w:proofErr w:type="gramStart"/>
      <w:r w:rsidR="00973A2D" w:rsidRPr="00AD446C">
        <w:rPr>
          <w:rFonts w:ascii="Arial" w:hAnsi="Arial" w:cs="Arial"/>
          <w:b/>
          <w:sz w:val="24"/>
        </w:rPr>
        <w:t>контроль за</w:t>
      </w:r>
      <w:proofErr w:type="gramEnd"/>
      <w:r w:rsidR="00973A2D" w:rsidRPr="00AD446C">
        <w:rPr>
          <w:rFonts w:ascii="Arial" w:hAnsi="Arial" w:cs="Arial"/>
          <w:b/>
          <w:sz w:val="24"/>
        </w:rPr>
        <w:t xml:space="preserve"> ходом ее выполнения</w:t>
      </w:r>
    </w:p>
    <w:p w:rsidR="00973A2D" w:rsidRPr="00AD446C" w:rsidRDefault="00973A2D" w:rsidP="00973A2D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AD446C">
        <w:rPr>
          <w:rFonts w:ascii="Arial" w:eastAsia="Calibri" w:hAnsi="Arial" w:cs="Arial"/>
          <w:sz w:val="24"/>
          <w:lang w:eastAsia="en-US"/>
        </w:rPr>
        <w:t xml:space="preserve">Управление реализацией подпрограммы осуществляет администрация  города Бородино. </w:t>
      </w:r>
    </w:p>
    <w:p w:rsidR="00973A2D" w:rsidRPr="00AD446C" w:rsidRDefault="00973A2D" w:rsidP="00973A2D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AD446C">
        <w:rPr>
          <w:rFonts w:ascii="Arial" w:eastAsia="Calibri" w:hAnsi="Arial" w:cs="Arial"/>
          <w:sz w:val="24"/>
          <w:lang w:eastAsia="en-US"/>
        </w:rPr>
        <w:t>Финансирование мероприятий подпрограммы осуществляется за счет сре</w:t>
      </w:r>
      <w:proofErr w:type="gramStart"/>
      <w:r w:rsidRPr="00AD446C">
        <w:rPr>
          <w:rFonts w:ascii="Arial" w:eastAsia="Calibri" w:hAnsi="Arial" w:cs="Arial"/>
          <w:sz w:val="24"/>
          <w:lang w:eastAsia="en-US"/>
        </w:rPr>
        <w:t>дств кр</w:t>
      </w:r>
      <w:proofErr w:type="gramEnd"/>
      <w:r w:rsidRPr="00AD446C">
        <w:rPr>
          <w:rFonts w:ascii="Arial" w:eastAsia="Calibri" w:hAnsi="Arial" w:cs="Arial"/>
          <w:sz w:val="24"/>
          <w:lang w:eastAsia="en-US"/>
        </w:rPr>
        <w:t xml:space="preserve">аевого бюджета. </w:t>
      </w:r>
    </w:p>
    <w:p w:rsidR="00973A2D" w:rsidRDefault="00973A2D" w:rsidP="00973A2D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proofErr w:type="gramStart"/>
      <w:r w:rsidRPr="00AD446C">
        <w:rPr>
          <w:rFonts w:ascii="Arial" w:hAnsi="Arial" w:cs="Arial"/>
          <w:sz w:val="24"/>
        </w:rPr>
        <w:t>Контроль за</w:t>
      </w:r>
      <w:proofErr w:type="gramEnd"/>
      <w:r w:rsidRPr="00AD446C">
        <w:rPr>
          <w:rFonts w:ascii="Arial" w:hAnsi="Arial" w:cs="Arial"/>
          <w:sz w:val="24"/>
        </w:rPr>
        <w:t xml:space="preserve"> ходом реализации подпрограммы осуществляет</w:t>
      </w:r>
      <w:r w:rsidRPr="00AD446C">
        <w:rPr>
          <w:rFonts w:ascii="Arial" w:eastAsia="Calibri" w:hAnsi="Arial" w:cs="Arial"/>
          <w:sz w:val="24"/>
          <w:lang w:eastAsia="en-US"/>
        </w:rPr>
        <w:t xml:space="preserve"> администрация  города Бородино.</w:t>
      </w:r>
    </w:p>
    <w:p w:rsidR="00973A2D" w:rsidRDefault="00973A2D" w:rsidP="00973A2D">
      <w:pPr>
        <w:ind w:firstLine="709"/>
        <w:jc w:val="both"/>
        <w:rPr>
          <w:rFonts w:ascii="Arial" w:hAnsi="Arial" w:cs="Arial"/>
          <w:sz w:val="24"/>
        </w:rPr>
      </w:pPr>
      <w:proofErr w:type="gramStart"/>
      <w:r w:rsidRPr="00AD446C">
        <w:rPr>
          <w:rFonts w:ascii="Arial" w:hAnsi="Arial" w:cs="Arial"/>
          <w:sz w:val="24"/>
        </w:rPr>
        <w:t>Контроль за</w:t>
      </w:r>
      <w:proofErr w:type="gramEnd"/>
      <w:r w:rsidRPr="00AD446C">
        <w:rPr>
          <w:rFonts w:ascii="Arial" w:hAnsi="Arial" w:cs="Arial"/>
          <w:sz w:val="24"/>
        </w:rPr>
        <w:t xml:space="preserve"> целевым использованием средств осуществляет финансовое управление администрации города Бородино.</w:t>
      </w:r>
    </w:p>
    <w:p w:rsidR="00973A2D" w:rsidRPr="00AD446C" w:rsidRDefault="00973A2D" w:rsidP="00973A2D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</w:rPr>
      </w:pPr>
      <w:r w:rsidRPr="00AD446C">
        <w:rPr>
          <w:rFonts w:ascii="Arial" w:eastAsia="Calibri" w:hAnsi="Arial" w:cs="Arial"/>
          <w:sz w:val="24"/>
          <w:lang w:eastAsia="en-US"/>
        </w:rPr>
        <w:t>Информацию о ходе реализации подпрограммы, целевом и эффективном использовании сре</w:t>
      </w:r>
      <w:proofErr w:type="gramStart"/>
      <w:r w:rsidRPr="00AD446C">
        <w:rPr>
          <w:rFonts w:ascii="Arial" w:eastAsia="Calibri" w:hAnsi="Arial" w:cs="Arial"/>
          <w:sz w:val="24"/>
          <w:lang w:eastAsia="en-US"/>
        </w:rPr>
        <w:t>дств кр</w:t>
      </w:r>
      <w:proofErr w:type="gramEnd"/>
      <w:r w:rsidRPr="00AD446C">
        <w:rPr>
          <w:rFonts w:ascii="Arial" w:eastAsia="Calibri" w:hAnsi="Arial" w:cs="Arial"/>
          <w:sz w:val="24"/>
          <w:lang w:eastAsia="en-US"/>
        </w:rPr>
        <w:t>аевого бюджета предоставляет администрация города Бородино</w:t>
      </w:r>
      <w:r w:rsidRPr="00AD446C">
        <w:rPr>
          <w:rFonts w:ascii="Arial" w:hAnsi="Arial" w:cs="Arial"/>
          <w:sz w:val="24"/>
        </w:rPr>
        <w:t xml:space="preserve"> в финансовое управление администрации города и в отдел планирования,   экономического развития, кадрового обеспечения и охраны труда администрации города.</w:t>
      </w:r>
    </w:p>
    <w:p w:rsidR="00973A2D" w:rsidRPr="00AD446C" w:rsidRDefault="00973A2D" w:rsidP="00973A2D">
      <w:pPr>
        <w:ind w:firstLine="709"/>
        <w:jc w:val="both"/>
        <w:rPr>
          <w:rFonts w:ascii="Arial" w:hAnsi="Arial" w:cs="Arial"/>
          <w:sz w:val="24"/>
        </w:rPr>
      </w:pPr>
      <w:r w:rsidRPr="00AD446C">
        <w:rPr>
          <w:rFonts w:ascii="Arial" w:eastAsia="Calibri" w:hAnsi="Arial" w:cs="Arial"/>
          <w:sz w:val="24"/>
          <w:lang w:eastAsia="en-US"/>
        </w:rPr>
        <w:t>Администрация  города Бородино</w:t>
      </w:r>
      <w:r w:rsidRPr="00AD446C">
        <w:rPr>
          <w:rFonts w:ascii="Arial" w:hAnsi="Arial" w:cs="Arial"/>
          <w:sz w:val="24"/>
        </w:rPr>
        <w:t>:</w:t>
      </w:r>
    </w:p>
    <w:p w:rsidR="00973A2D" w:rsidRPr="00AD446C" w:rsidRDefault="00973A2D" w:rsidP="00973A2D">
      <w:pPr>
        <w:ind w:firstLine="709"/>
        <w:jc w:val="both"/>
        <w:rPr>
          <w:rFonts w:ascii="Arial" w:hAnsi="Arial" w:cs="Arial"/>
          <w:sz w:val="24"/>
        </w:rPr>
      </w:pPr>
      <w:r w:rsidRPr="00AD446C">
        <w:rPr>
          <w:rFonts w:ascii="Arial" w:hAnsi="Arial" w:cs="Arial"/>
          <w:sz w:val="24"/>
        </w:rPr>
        <w:t>анализирует ход выполнения подпрограммных мероприятий, вносит предложения по их корректировке;</w:t>
      </w:r>
    </w:p>
    <w:p w:rsidR="00973A2D" w:rsidRDefault="00973A2D" w:rsidP="00973A2D">
      <w:pPr>
        <w:ind w:firstLine="709"/>
        <w:jc w:val="both"/>
        <w:rPr>
          <w:rFonts w:ascii="Arial" w:hAnsi="Arial" w:cs="Arial"/>
          <w:sz w:val="24"/>
        </w:rPr>
      </w:pPr>
      <w:r w:rsidRPr="00AD446C">
        <w:rPr>
          <w:rFonts w:ascii="Arial" w:hAnsi="Arial" w:cs="Arial"/>
          <w:sz w:val="24"/>
        </w:rPr>
        <w:t>осуществляет финансовое, организационное, информационное и методическое обеспечение;</w:t>
      </w:r>
    </w:p>
    <w:p w:rsidR="00973A2D" w:rsidRPr="00AD446C" w:rsidRDefault="00973A2D" w:rsidP="00973A2D">
      <w:pPr>
        <w:ind w:firstLine="709"/>
        <w:jc w:val="both"/>
        <w:rPr>
          <w:rFonts w:ascii="Arial" w:hAnsi="Arial" w:cs="Arial"/>
          <w:sz w:val="24"/>
        </w:rPr>
      </w:pPr>
      <w:r w:rsidRPr="00AD446C">
        <w:rPr>
          <w:rFonts w:ascii="Arial" w:hAnsi="Arial" w:cs="Arial"/>
          <w:sz w:val="24"/>
        </w:rPr>
        <w:t xml:space="preserve">координирует взаимодействие заинтересованных лиц и ведомств, общественных организаций; </w:t>
      </w:r>
    </w:p>
    <w:p w:rsidR="00973A2D" w:rsidRPr="00AD446C" w:rsidRDefault="00973A2D" w:rsidP="00973A2D">
      <w:pPr>
        <w:pStyle w:val="ConsNormal"/>
        <w:ind w:right="-1" w:firstLine="709"/>
        <w:jc w:val="both"/>
        <w:rPr>
          <w:sz w:val="24"/>
          <w:szCs w:val="24"/>
        </w:rPr>
      </w:pPr>
      <w:proofErr w:type="gramStart"/>
      <w:r w:rsidRPr="00AD446C">
        <w:rPr>
          <w:sz w:val="24"/>
          <w:szCs w:val="24"/>
        </w:rPr>
        <w:t xml:space="preserve">до 1 марта очередного финансового года, следующего за отчетным, направляет в финансовое управление и отдел планирования, экономического развития, кадрового обеспечения и охраны труда администрации города Бородино отчет об исполнении подпрограммы, информацию об оценке эффективности реализации подпрограммы согласно утвержденной форме; </w:t>
      </w:r>
      <w:proofErr w:type="gramEnd"/>
    </w:p>
    <w:p w:rsidR="00973A2D" w:rsidRDefault="00973A2D" w:rsidP="00973A2D">
      <w:pPr>
        <w:ind w:firstLine="709"/>
        <w:jc w:val="both"/>
        <w:rPr>
          <w:rFonts w:ascii="Arial" w:hAnsi="Arial" w:cs="Arial"/>
          <w:sz w:val="24"/>
        </w:rPr>
      </w:pPr>
      <w:r w:rsidRPr="00AD446C">
        <w:rPr>
          <w:rFonts w:ascii="Arial" w:hAnsi="Arial" w:cs="Arial"/>
          <w:sz w:val="24"/>
        </w:rPr>
        <w:t>ежегодно уточняет целевые показатели и затраты по подпрограммным мероприятиям, механизм реализации подпрограммы, состав исполнителей с учетом выделяемых на ее реализацию финансовых средств.</w:t>
      </w:r>
    </w:p>
    <w:p w:rsidR="00973A2D" w:rsidRPr="00AD446C" w:rsidRDefault="00973A2D" w:rsidP="00973A2D">
      <w:pPr>
        <w:ind w:firstLine="709"/>
        <w:jc w:val="both"/>
        <w:rPr>
          <w:rFonts w:ascii="Arial" w:hAnsi="Arial" w:cs="Arial"/>
          <w:sz w:val="24"/>
        </w:rPr>
      </w:pPr>
      <w:r w:rsidRPr="00AD446C">
        <w:rPr>
          <w:rFonts w:ascii="Arial" w:eastAsia="Calibri" w:hAnsi="Arial" w:cs="Arial"/>
          <w:sz w:val="24"/>
          <w:lang w:eastAsia="en-US"/>
        </w:rPr>
        <w:t>Администрация города Бородино</w:t>
      </w:r>
      <w:r w:rsidRPr="00AD446C">
        <w:rPr>
          <w:rFonts w:ascii="Arial" w:hAnsi="Arial" w:cs="Arial"/>
          <w:sz w:val="24"/>
        </w:rPr>
        <w:t xml:space="preserve"> несет ответственность за реализацию подпрограммы, достижение конечного результата, целевое и эффективное исполнение финансовых средств, выделяемых на выполнение подпрограммы.</w:t>
      </w:r>
    </w:p>
    <w:p w:rsidR="00973A2D" w:rsidRPr="00AD446C" w:rsidRDefault="00973A2D" w:rsidP="00973A2D">
      <w:pPr>
        <w:ind w:firstLine="709"/>
        <w:jc w:val="both"/>
        <w:rPr>
          <w:rFonts w:ascii="Arial" w:hAnsi="Arial" w:cs="Arial"/>
          <w:sz w:val="24"/>
        </w:rPr>
      </w:pPr>
    </w:p>
    <w:p w:rsidR="00973A2D" w:rsidRPr="00AD446C" w:rsidRDefault="00973A2D" w:rsidP="00973A2D">
      <w:pPr>
        <w:ind w:firstLine="709"/>
        <w:jc w:val="center"/>
        <w:rPr>
          <w:rFonts w:ascii="Arial" w:hAnsi="Arial" w:cs="Arial"/>
          <w:b/>
          <w:sz w:val="24"/>
        </w:rPr>
      </w:pPr>
      <w:r w:rsidRPr="00AD446C">
        <w:rPr>
          <w:rFonts w:ascii="Arial" w:hAnsi="Arial" w:cs="Arial"/>
          <w:b/>
          <w:sz w:val="24"/>
        </w:rPr>
        <w:t>2.5. Оценка социально-экономической эффективности</w:t>
      </w:r>
    </w:p>
    <w:p w:rsidR="00973A2D" w:rsidRPr="00AD446C" w:rsidRDefault="00973A2D" w:rsidP="00973A2D">
      <w:pPr>
        <w:ind w:firstLine="709"/>
        <w:jc w:val="both"/>
        <w:rPr>
          <w:rFonts w:ascii="Arial" w:hAnsi="Arial" w:cs="Arial"/>
          <w:sz w:val="24"/>
        </w:rPr>
      </w:pPr>
      <w:r w:rsidRPr="00AD446C">
        <w:rPr>
          <w:rFonts w:ascii="Arial" w:hAnsi="Arial" w:cs="Arial"/>
          <w:sz w:val="24"/>
        </w:rPr>
        <w:t>Оценка социально-экономической эффективности проводится</w:t>
      </w:r>
      <w:r>
        <w:rPr>
          <w:rFonts w:ascii="Arial" w:hAnsi="Arial" w:cs="Arial"/>
          <w:sz w:val="24"/>
        </w:rPr>
        <w:t xml:space="preserve"> </w:t>
      </w:r>
      <w:r w:rsidRPr="00AD446C">
        <w:rPr>
          <w:rFonts w:ascii="Arial" w:hAnsi="Arial" w:cs="Arial"/>
          <w:sz w:val="24"/>
        </w:rPr>
        <w:t xml:space="preserve">администрацией </w:t>
      </w:r>
      <w:r w:rsidRPr="00AD446C">
        <w:rPr>
          <w:rFonts w:ascii="Arial" w:eastAsia="Calibri" w:hAnsi="Arial" w:cs="Arial"/>
          <w:sz w:val="24"/>
          <w:lang w:eastAsia="en-US"/>
        </w:rPr>
        <w:t>города Бородино</w:t>
      </w:r>
      <w:r w:rsidRPr="00AD446C">
        <w:rPr>
          <w:rFonts w:ascii="Arial" w:hAnsi="Arial" w:cs="Arial"/>
          <w:sz w:val="24"/>
        </w:rPr>
        <w:t>, отделом планирования, экономического развития, кадрового обеспечения и охраны труда администрации города Бородино, финансовым управлением администрации города Бородино.</w:t>
      </w:r>
    </w:p>
    <w:p w:rsidR="00973A2D" w:rsidRPr="00AD446C" w:rsidRDefault="00973A2D" w:rsidP="00973A2D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AD446C">
        <w:rPr>
          <w:rFonts w:ascii="Arial" w:hAnsi="Arial" w:cs="Arial"/>
          <w:sz w:val="24"/>
        </w:rPr>
        <w:t xml:space="preserve">Обязательным условием эффективности Муниципальной программы является успешное выполнение </w:t>
      </w:r>
      <w:r w:rsidRPr="00AD446C">
        <w:rPr>
          <w:rFonts w:ascii="Arial" w:eastAsia="Calibri" w:hAnsi="Arial" w:cs="Arial"/>
          <w:sz w:val="24"/>
          <w:lang w:eastAsia="en-US"/>
        </w:rPr>
        <w:t>целевых индикаторов и показателей подпрограммы, а также запланированных мероприятий в установленные сроки.</w:t>
      </w:r>
    </w:p>
    <w:p w:rsidR="00973A2D" w:rsidRPr="00AD446C" w:rsidRDefault="00973A2D" w:rsidP="00973A2D">
      <w:pPr>
        <w:ind w:firstLine="709"/>
        <w:jc w:val="both"/>
        <w:rPr>
          <w:rFonts w:ascii="Arial" w:hAnsi="Arial" w:cs="Arial"/>
          <w:sz w:val="24"/>
        </w:rPr>
      </w:pPr>
      <w:r w:rsidRPr="00AD446C">
        <w:rPr>
          <w:rFonts w:ascii="Arial" w:hAnsi="Arial" w:cs="Arial"/>
          <w:sz w:val="24"/>
        </w:rPr>
        <w:t>Основным критерием социальной эффективности подпрограммы является отсутствие роста преступлений, совершенных несовершеннолетними, и сохранение их количества на уровне 2016 года.</w:t>
      </w:r>
    </w:p>
    <w:p w:rsidR="00973A2D" w:rsidRPr="00AD446C" w:rsidRDefault="00973A2D" w:rsidP="00973A2D">
      <w:pPr>
        <w:ind w:left="-567" w:firstLine="709"/>
        <w:jc w:val="both"/>
        <w:rPr>
          <w:rFonts w:ascii="Arial" w:hAnsi="Arial" w:cs="Arial"/>
          <w:sz w:val="24"/>
        </w:rPr>
      </w:pPr>
    </w:p>
    <w:p w:rsidR="00973A2D" w:rsidRPr="00AD446C" w:rsidRDefault="00973A2D" w:rsidP="00C70579">
      <w:pPr>
        <w:jc w:val="center"/>
        <w:rPr>
          <w:rFonts w:ascii="Arial" w:hAnsi="Arial" w:cs="Arial"/>
          <w:b/>
          <w:sz w:val="24"/>
        </w:rPr>
      </w:pPr>
      <w:r w:rsidRPr="00AD446C">
        <w:rPr>
          <w:rFonts w:ascii="Arial" w:hAnsi="Arial" w:cs="Arial"/>
          <w:b/>
          <w:sz w:val="24"/>
        </w:rPr>
        <w:t>2.6. Мероприятия подпрограммы</w:t>
      </w:r>
    </w:p>
    <w:p w:rsidR="00973A2D" w:rsidRPr="00AD446C" w:rsidRDefault="00973A2D" w:rsidP="00973A2D">
      <w:pPr>
        <w:ind w:firstLine="709"/>
        <w:jc w:val="both"/>
        <w:rPr>
          <w:rFonts w:ascii="Arial" w:hAnsi="Arial" w:cs="Arial"/>
          <w:sz w:val="24"/>
        </w:rPr>
      </w:pPr>
      <w:r w:rsidRPr="00AD446C">
        <w:rPr>
          <w:rFonts w:ascii="Arial" w:hAnsi="Arial" w:cs="Arial"/>
          <w:sz w:val="24"/>
        </w:rPr>
        <w:t xml:space="preserve">Мероприятия подпрограммы представлены в приложении </w:t>
      </w:r>
      <w:r w:rsidR="00E96221">
        <w:rPr>
          <w:rFonts w:ascii="Arial" w:hAnsi="Arial" w:cs="Arial"/>
          <w:sz w:val="24"/>
        </w:rPr>
        <w:t xml:space="preserve">№ </w:t>
      </w:r>
      <w:r w:rsidRPr="00AD446C">
        <w:rPr>
          <w:rFonts w:ascii="Arial" w:hAnsi="Arial" w:cs="Arial"/>
          <w:sz w:val="24"/>
        </w:rPr>
        <w:t xml:space="preserve">2 </w:t>
      </w:r>
      <w:r w:rsidR="00E96221">
        <w:rPr>
          <w:rFonts w:ascii="Arial" w:hAnsi="Arial" w:cs="Arial"/>
          <w:sz w:val="24"/>
        </w:rPr>
        <w:t xml:space="preserve">                                    </w:t>
      </w:r>
      <w:r w:rsidRPr="00AD446C">
        <w:rPr>
          <w:rFonts w:ascii="Arial" w:hAnsi="Arial" w:cs="Arial"/>
          <w:sz w:val="24"/>
        </w:rPr>
        <w:t xml:space="preserve">к подпрограмме </w:t>
      </w:r>
      <w:r w:rsidR="00AA75DD">
        <w:rPr>
          <w:rFonts w:ascii="Arial" w:hAnsi="Arial" w:cs="Arial"/>
          <w:sz w:val="24"/>
        </w:rPr>
        <w:t>4</w:t>
      </w:r>
      <w:r w:rsidRPr="00AD446C">
        <w:rPr>
          <w:rFonts w:ascii="Arial" w:hAnsi="Arial" w:cs="Arial"/>
          <w:sz w:val="24"/>
        </w:rPr>
        <w:t xml:space="preserve"> «</w:t>
      </w:r>
      <w:r w:rsidRPr="00AD446C">
        <w:rPr>
          <w:rFonts w:ascii="Arial" w:hAnsi="Arial" w:cs="Arial"/>
          <w:kern w:val="32"/>
          <w:sz w:val="24"/>
        </w:rPr>
        <w:t>Профилактика безнадзорности и правонарушений несовершеннолетних</w:t>
      </w:r>
      <w:r w:rsidRPr="00AD446C">
        <w:rPr>
          <w:rFonts w:ascii="Arial" w:hAnsi="Arial" w:cs="Arial"/>
          <w:sz w:val="24"/>
        </w:rPr>
        <w:t>».</w:t>
      </w:r>
    </w:p>
    <w:p w:rsidR="00973A2D" w:rsidRPr="00AD446C" w:rsidRDefault="00973A2D" w:rsidP="00973A2D">
      <w:pPr>
        <w:ind w:firstLine="709"/>
        <w:jc w:val="center"/>
        <w:rPr>
          <w:rFonts w:ascii="Arial" w:hAnsi="Arial" w:cs="Arial"/>
          <w:sz w:val="24"/>
        </w:rPr>
      </w:pPr>
    </w:p>
    <w:p w:rsidR="00973A2D" w:rsidRPr="00AD446C" w:rsidRDefault="00973A2D" w:rsidP="00C70579">
      <w:pPr>
        <w:jc w:val="center"/>
        <w:rPr>
          <w:rFonts w:ascii="Arial" w:hAnsi="Arial" w:cs="Arial"/>
          <w:b/>
          <w:sz w:val="24"/>
        </w:rPr>
      </w:pPr>
      <w:r w:rsidRPr="00AD446C">
        <w:rPr>
          <w:rFonts w:ascii="Arial" w:hAnsi="Arial" w:cs="Arial"/>
          <w:b/>
          <w:sz w:val="24"/>
        </w:rPr>
        <w:t xml:space="preserve">2.7. Обоснование </w:t>
      </w:r>
      <w:proofErr w:type="gramStart"/>
      <w:r w:rsidRPr="00AD446C">
        <w:rPr>
          <w:rFonts w:ascii="Arial" w:hAnsi="Arial" w:cs="Arial"/>
          <w:b/>
          <w:sz w:val="24"/>
        </w:rPr>
        <w:t>финансовых</w:t>
      </w:r>
      <w:proofErr w:type="gramEnd"/>
      <w:r w:rsidRPr="00AD446C">
        <w:rPr>
          <w:rFonts w:ascii="Arial" w:hAnsi="Arial" w:cs="Arial"/>
          <w:b/>
          <w:sz w:val="24"/>
        </w:rPr>
        <w:t xml:space="preserve">, материальных </w:t>
      </w:r>
    </w:p>
    <w:p w:rsidR="00FC4CE6" w:rsidRDefault="00973A2D" w:rsidP="00FC4CE6">
      <w:pPr>
        <w:jc w:val="center"/>
        <w:rPr>
          <w:rFonts w:ascii="Arial" w:hAnsi="Arial" w:cs="Arial"/>
          <w:b/>
          <w:sz w:val="24"/>
        </w:rPr>
      </w:pPr>
      <w:r w:rsidRPr="00AD446C">
        <w:rPr>
          <w:rFonts w:ascii="Arial" w:hAnsi="Arial" w:cs="Arial"/>
          <w:b/>
          <w:sz w:val="24"/>
        </w:rPr>
        <w:t>и трудовых затрат (ресурсное обеспечение подпрограммы)</w:t>
      </w:r>
      <w:r w:rsidR="00FC4CE6">
        <w:rPr>
          <w:rFonts w:ascii="Arial" w:hAnsi="Arial" w:cs="Arial"/>
          <w:b/>
          <w:sz w:val="24"/>
        </w:rPr>
        <w:t xml:space="preserve"> </w:t>
      </w:r>
    </w:p>
    <w:p w:rsidR="00973A2D" w:rsidRPr="00AD446C" w:rsidRDefault="00973A2D" w:rsidP="00973A2D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AD446C">
        <w:rPr>
          <w:rFonts w:ascii="Arial" w:eastAsia="Calibri" w:hAnsi="Arial" w:cs="Arial"/>
          <w:sz w:val="24"/>
          <w:lang w:eastAsia="en-US"/>
        </w:rPr>
        <w:t>Финансовое обеспечение реализации подпрограммы осуществляется за счет сре</w:t>
      </w:r>
      <w:proofErr w:type="gramStart"/>
      <w:r w:rsidRPr="00AD446C">
        <w:rPr>
          <w:rFonts w:ascii="Arial" w:eastAsia="Calibri" w:hAnsi="Arial" w:cs="Arial"/>
          <w:sz w:val="24"/>
          <w:lang w:eastAsia="en-US"/>
        </w:rPr>
        <w:t>дств кр</w:t>
      </w:r>
      <w:proofErr w:type="gramEnd"/>
      <w:r w:rsidRPr="00AD446C">
        <w:rPr>
          <w:rFonts w:ascii="Arial" w:eastAsia="Calibri" w:hAnsi="Arial" w:cs="Arial"/>
          <w:sz w:val="24"/>
          <w:lang w:eastAsia="en-US"/>
        </w:rPr>
        <w:t>аевого  бюджета.</w:t>
      </w:r>
    </w:p>
    <w:p w:rsidR="00E73730" w:rsidRDefault="00973A2D" w:rsidP="00E73730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AD446C">
        <w:rPr>
          <w:rFonts w:ascii="Arial" w:eastAsia="Calibri" w:hAnsi="Arial" w:cs="Arial"/>
          <w:sz w:val="24"/>
          <w:lang w:eastAsia="en-US"/>
        </w:rPr>
        <w:t xml:space="preserve">Объем финансирования подпрограммы составит </w:t>
      </w:r>
      <w:r w:rsidR="00E73730" w:rsidRPr="001A44C6">
        <w:rPr>
          <w:rFonts w:ascii="Arial" w:eastAsia="Calibri" w:hAnsi="Arial" w:cs="Arial"/>
          <w:sz w:val="24"/>
          <w:lang w:eastAsia="en-US"/>
        </w:rPr>
        <w:t>2</w:t>
      </w:r>
      <w:r w:rsidR="00E73730">
        <w:rPr>
          <w:rFonts w:ascii="Arial" w:eastAsia="Calibri" w:hAnsi="Arial" w:cs="Arial"/>
          <w:sz w:val="24"/>
          <w:lang w:eastAsia="en-US"/>
        </w:rPr>
        <w:t> 344 500,00 ру</w:t>
      </w:r>
      <w:r w:rsidR="00E73730" w:rsidRPr="00AD446C">
        <w:rPr>
          <w:rFonts w:ascii="Arial" w:eastAsia="Calibri" w:hAnsi="Arial" w:cs="Arial"/>
          <w:sz w:val="24"/>
          <w:lang w:eastAsia="en-US"/>
        </w:rPr>
        <w:t>блей, в том числе</w:t>
      </w:r>
      <w:r w:rsidR="00872E20">
        <w:rPr>
          <w:rFonts w:ascii="Arial" w:eastAsia="Calibri" w:hAnsi="Arial" w:cs="Arial"/>
          <w:sz w:val="24"/>
          <w:lang w:eastAsia="en-US"/>
        </w:rPr>
        <w:t xml:space="preserve"> </w:t>
      </w:r>
      <w:r w:rsidR="00E73730" w:rsidRPr="00AD446C">
        <w:rPr>
          <w:rFonts w:ascii="Arial" w:eastAsia="Calibri" w:hAnsi="Arial" w:cs="Arial"/>
          <w:sz w:val="24"/>
          <w:lang w:eastAsia="en-US"/>
        </w:rPr>
        <w:t>по годам реализации:</w:t>
      </w:r>
    </w:p>
    <w:p w:rsidR="00E73730" w:rsidRPr="00AD446C" w:rsidRDefault="00E73730" w:rsidP="00E73730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AD446C">
        <w:rPr>
          <w:rFonts w:ascii="Arial" w:eastAsia="Calibri" w:hAnsi="Arial" w:cs="Arial"/>
          <w:sz w:val="24"/>
          <w:lang w:eastAsia="en-US"/>
        </w:rPr>
        <w:t>2014 год – 0,00 рублей;</w:t>
      </w:r>
    </w:p>
    <w:p w:rsidR="00E73730" w:rsidRDefault="00E73730" w:rsidP="00E73730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AD446C">
        <w:rPr>
          <w:rFonts w:ascii="Arial" w:eastAsia="Calibri" w:hAnsi="Arial" w:cs="Arial"/>
          <w:sz w:val="24"/>
          <w:lang w:eastAsia="en-US"/>
        </w:rPr>
        <w:t>2015 год – 0,00 рублей;</w:t>
      </w:r>
    </w:p>
    <w:p w:rsidR="00E73730" w:rsidRPr="00AD446C" w:rsidRDefault="00E73730" w:rsidP="00E73730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AD446C">
        <w:rPr>
          <w:rFonts w:ascii="Arial" w:hAnsi="Arial" w:cs="Arial"/>
          <w:sz w:val="24"/>
        </w:rPr>
        <w:t>2016 год – 467 700,00 рублей</w:t>
      </w:r>
      <w:r w:rsidRPr="00AD446C">
        <w:rPr>
          <w:rFonts w:ascii="Arial" w:eastAsia="Calibri" w:hAnsi="Arial" w:cs="Arial"/>
          <w:sz w:val="24"/>
          <w:lang w:eastAsia="en-US"/>
        </w:rPr>
        <w:t>;</w:t>
      </w:r>
    </w:p>
    <w:p w:rsidR="00E73730" w:rsidRPr="00AD446C" w:rsidRDefault="00E73730" w:rsidP="00E73730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AD446C">
        <w:rPr>
          <w:rFonts w:ascii="Arial" w:eastAsia="Calibri" w:hAnsi="Arial" w:cs="Arial"/>
          <w:sz w:val="24"/>
          <w:lang w:eastAsia="en-US"/>
        </w:rPr>
        <w:t>2017 год –</w:t>
      </w:r>
      <w:r>
        <w:rPr>
          <w:rFonts w:ascii="Arial" w:eastAsia="Calibri" w:hAnsi="Arial" w:cs="Arial"/>
          <w:sz w:val="24"/>
          <w:lang w:eastAsia="en-US"/>
        </w:rPr>
        <w:t xml:space="preserve"> 467 700,00</w:t>
      </w:r>
      <w:r w:rsidR="00872E20">
        <w:rPr>
          <w:rFonts w:ascii="Arial" w:eastAsia="Calibri" w:hAnsi="Arial" w:cs="Arial"/>
          <w:sz w:val="24"/>
          <w:lang w:eastAsia="en-US"/>
        </w:rPr>
        <w:t xml:space="preserve"> </w:t>
      </w:r>
      <w:r w:rsidRPr="00AD446C">
        <w:rPr>
          <w:rFonts w:ascii="Arial" w:hAnsi="Arial" w:cs="Arial"/>
          <w:sz w:val="24"/>
        </w:rPr>
        <w:t>рублей</w:t>
      </w:r>
      <w:r w:rsidRPr="00AD446C">
        <w:rPr>
          <w:rFonts w:ascii="Arial" w:eastAsia="Calibri" w:hAnsi="Arial" w:cs="Arial"/>
          <w:sz w:val="24"/>
          <w:lang w:eastAsia="en-US"/>
        </w:rPr>
        <w:t>;</w:t>
      </w:r>
    </w:p>
    <w:p w:rsidR="00E73730" w:rsidRPr="00AD446C" w:rsidRDefault="00E73730" w:rsidP="00E73730">
      <w:pPr>
        <w:ind w:firstLine="709"/>
        <w:jc w:val="both"/>
        <w:rPr>
          <w:rFonts w:ascii="Arial" w:hAnsi="Arial" w:cs="Arial"/>
          <w:sz w:val="24"/>
        </w:rPr>
      </w:pPr>
      <w:r w:rsidRPr="00AD446C">
        <w:rPr>
          <w:rFonts w:ascii="Arial" w:eastAsia="Calibri" w:hAnsi="Arial" w:cs="Arial"/>
          <w:sz w:val="24"/>
          <w:lang w:eastAsia="en-US"/>
        </w:rPr>
        <w:t xml:space="preserve">2018 год – </w:t>
      </w:r>
      <w:r w:rsidRPr="00AD446C">
        <w:rPr>
          <w:rFonts w:ascii="Arial" w:hAnsi="Arial" w:cs="Arial"/>
          <w:sz w:val="24"/>
        </w:rPr>
        <w:t>46</w:t>
      </w:r>
      <w:r>
        <w:rPr>
          <w:rFonts w:ascii="Arial" w:hAnsi="Arial" w:cs="Arial"/>
          <w:sz w:val="24"/>
        </w:rPr>
        <w:t>9</w:t>
      </w:r>
      <w:r w:rsidRPr="00AD446C">
        <w:rPr>
          <w:rFonts w:ascii="Arial" w:hAnsi="Arial" w:cs="Arial"/>
          <w:sz w:val="24"/>
        </w:rPr>
        <w:t xml:space="preserve"> 700,00 рублей;</w:t>
      </w:r>
    </w:p>
    <w:p w:rsidR="00E73730" w:rsidRDefault="00E73730" w:rsidP="00E73730">
      <w:pPr>
        <w:ind w:firstLine="709"/>
        <w:jc w:val="both"/>
        <w:rPr>
          <w:rFonts w:ascii="Arial" w:hAnsi="Arial" w:cs="Arial"/>
          <w:sz w:val="24"/>
        </w:rPr>
      </w:pPr>
      <w:r w:rsidRPr="00AD446C">
        <w:rPr>
          <w:rFonts w:ascii="Arial" w:eastAsia="Calibri" w:hAnsi="Arial" w:cs="Arial"/>
          <w:sz w:val="24"/>
          <w:lang w:eastAsia="en-US"/>
        </w:rPr>
        <w:t xml:space="preserve">2019 год – </w:t>
      </w:r>
      <w:r w:rsidRPr="00AD446C">
        <w:rPr>
          <w:rFonts w:ascii="Arial" w:hAnsi="Arial" w:cs="Arial"/>
          <w:sz w:val="24"/>
        </w:rPr>
        <w:t>46</w:t>
      </w:r>
      <w:r>
        <w:rPr>
          <w:rFonts w:ascii="Arial" w:hAnsi="Arial" w:cs="Arial"/>
          <w:sz w:val="24"/>
        </w:rPr>
        <w:t>9</w:t>
      </w:r>
      <w:r w:rsidRPr="00AD446C">
        <w:rPr>
          <w:rFonts w:ascii="Arial" w:hAnsi="Arial" w:cs="Arial"/>
          <w:sz w:val="24"/>
        </w:rPr>
        <w:t xml:space="preserve"> 700,00 рублей</w:t>
      </w:r>
      <w:r>
        <w:rPr>
          <w:rFonts w:ascii="Arial" w:hAnsi="Arial" w:cs="Arial"/>
          <w:sz w:val="24"/>
        </w:rPr>
        <w:t>;</w:t>
      </w:r>
    </w:p>
    <w:p w:rsidR="00E73730" w:rsidRDefault="00E73730" w:rsidP="00E73730">
      <w:pPr>
        <w:ind w:firstLine="709"/>
        <w:jc w:val="both"/>
        <w:rPr>
          <w:rFonts w:ascii="Arial" w:hAnsi="Arial" w:cs="Arial"/>
          <w:sz w:val="24"/>
        </w:rPr>
      </w:pPr>
      <w:r w:rsidRPr="00790707">
        <w:rPr>
          <w:rFonts w:ascii="Arial" w:eastAsia="Calibri" w:hAnsi="Arial" w:cs="Arial"/>
          <w:sz w:val="24"/>
          <w:lang w:eastAsia="en-US"/>
        </w:rPr>
        <w:t xml:space="preserve">2020 год – </w:t>
      </w:r>
      <w:r w:rsidRPr="00790707">
        <w:rPr>
          <w:rFonts w:ascii="Arial" w:hAnsi="Arial" w:cs="Arial"/>
          <w:sz w:val="24"/>
        </w:rPr>
        <w:t>469 700,00 рублей.</w:t>
      </w:r>
    </w:p>
    <w:p w:rsidR="00E73730" w:rsidRPr="00AD446C" w:rsidRDefault="00E73730" w:rsidP="00E73730">
      <w:pPr>
        <w:ind w:firstLine="709"/>
        <w:jc w:val="both"/>
        <w:rPr>
          <w:rFonts w:ascii="Arial" w:hAnsi="Arial" w:cs="Arial"/>
          <w:sz w:val="24"/>
        </w:rPr>
      </w:pPr>
      <w:r w:rsidRPr="00AD446C">
        <w:rPr>
          <w:rFonts w:ascii="Arial" w:eastAsia="Calibri" w:hAnsi="Arial" w:cs="Arial"/>
          <w:sz w:val="24"/>
          <w:lang w:eastAsia="en-US"/>
        </w:rPr>
        <w:t xml:space="preserve">Средства краевого бюджета, запланированные на реализацию подпрограммы, составляют </w:t>
      </w:r>
      <w:r w:rsidRPr="001A44C6">
        <w:rPr>
          <w:rFonts w:ascii="Arial" w:eastAsia="Calibri" w:hAnsi="Arial" w:cs="Arial"/>
          <w:sz w:val="24"/>
          <w:lang w:eastAsia="en-US"/>
        </w:rPr>
        <w:t>2</w:t>
      </w:r>
      <w:r>
        <w:rPr>
          <w:rFonts w:ascii="Arial" w:eastAsia="Calibri" w:hAnsi="Arial" w:cs="Arial"/>
          <w:sz w:val="24"/>
          <w:lang w:eastAsia="en-US"/>
        </w:rPr>
        <w:t> 344 500,00</w:t>
      </w:r>
      <w:r w:rsidR="00872E20">
        <w:rPr>
          <w:rFonts w:ascii="Arial" w:eastAsia="Calibri" w:hAnsi="Arial" w:cs="Arial"/>
          <w:sz w:val="24"/>
          <w:lang w:eastAsia="en-US"/>
        </w:rPr>
        <w:t xml:space="preserve"> </w:t>
      </w:r>
      <w:r w:rsidRPr="00AD446C">
        <w:rPr>
          <w:rFonts w:ascii="Arial" w:hAnsi="Arial" w:cs="Arial"/>
          <w:sz w:val="24"/>
        </w:rPr>
        <w:t>рублей, в том числе:</w:t>
      </w:r>
    </w:p>
    <w:p w:rsidR="00E73730" w:rsidRPr="00AD446C" w:rsidRDefault="00E73730" w:rsidP="00E73730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AD446C">
        <w:rPr>
          <w:rFonts w:ascii="Arial" w:eastAsia="Calibri" w:hAnsi="Arial" w:cs="Arial"/>
          <w:sz w:val="24"/>
          <w:lang w:eastAsia="en-US"/>
        </w:rPr>
        <w:t>2014 год – 0,00 рублей;</w:t>
      </w:r>
    </w:p>
    <w:p w:rsidR="00E73730" w:rsidRPr="00AD446C" w:rsidRDefault="00E73730" w:rsidP="00E73730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AD446C">
        <w:rPr>
          <w:rFonts w:ascii="Arial" w:eastAsia="Calibri" w:hAnsi="Arial" w:cs="Arial"/>
          <w:sz w:val="24"/>
          <w:lang w:eastAsia="en-US"/>
        </w:rPr>
        <w:t>2015 год – 0,00 рублей;</w:t>
      </w:r>
    </w:p>
    <w:p w:rsidR="00E73730" w:rsidRPr="00AD446C" w:rsidRDefault="00E73730" w:rsidP="00E73730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AD446C">
        <w:rPr>
          <w:rFonts w:ascii="Arial" w:hAnsi="Arial" w:cs="Arial"/>
          <w:sz w:val="24"/>
        </w:rPr>
        <w:t>2016 год – 467 700,00 рублей</w:t>
      </w:r>
      <w:r w:rsidRPr="00AD446C">
        <w:rPr>
          <w:rFonts w:ascii="Arial" w:eastAsia="Calibri" w:hAnsi="Arial" w:cs="Arial"/>
          <w:sz w:val="24"/>
          <w:lang w:eastAsia="en-US"/>
        </w:rPr>
        <w:t>;</w:t>
      </w:r>
    </w:p>
    <w:p w:rsidR="00E73730" w:rsidRPr="00AD446C" w:rsidRDefault="00E73730" w:rsidP="00E73730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AD446C">
        <w:rPr>
          <w:rFonts w:ascii="Arial" w:eastAsia="Calibri" w:hAnsi="Arial" w:cs="Arial"/>
          <w:sz w:val="24"/>
          <w:lang w:eastAsia="en-US"/>
        </w:rPr>
        <w:t xml:space="preserve">2017 год – </w:t>
      </w:r>
      <w:r>
        <w:rPr>
          <w:rFonts w:ascii="Arial" w:eastAsia="Calibri" w:hAnsi="Arial" w:cs="Arial"/>
          <w:sz w:val="24"/>
          <w:lang w:eastAsia="en-US"/>
        </w:rPr>
        <w:t>467 700,00</w:t>
      </w:r>
      <w:r w:rsidRPr="00AD446C">
        <w:rPr>
          <w:rFonts w:ascii="Arial" w:hAnsi="Arial" w:cs="Arial"/>
          <w:sz w:val="24"/>
        </w:rPr>
        <w:t xml:space="preserve"> рублей</w:t>
      </w:r>
      <w:r w:rsidRPr="00AD446C">
        <w:rPr>
          <w:rFonts w:ascii="Arial" w:eastAsia="Calibri" w:hAnsi="Arial" w:cs="Arial"/>
          <w:sz w:val="24"/>
          <w:lang w:eastAsia="en-US"/>
        </w:rPr>
        <w:t>;</w:t>
      </w:r>
    </w:p>
    <w:p w:rsidR="00E73730" w:rsidRPr="00AD446C" w:rsidRDefault="00E73730" w:rsidP="00E73730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AD446C">
        <w:rPr>
          <w:rFonts w:ascii="Arial" w:eastAsia="Calibri" w:hAnsi="Arial" w:cs="Arial"/>
          <w:sz w:val="24"/>
          <w:lang w:eastAsia="en-US"/>
        </w:rPr>
        <w:t xml:space="preserve">2018 год – </w:t>
      </w:r>
      <w:r w:rsidRPr="00AD446C">
        <w:rPr>
          <w:rFonts w:ascii="Arial" w:hAnsi="Arial" w:cs="Arial"/>
          <w:sz w:val="24"/>
        </w:rPr>
        <w:t>46</w:t>
      </w:r>
      <w:r>
        <w:rPr>
          <w:rFonts w:ascii="Arial" w:hAnsi="Arial" w:cs="Arial"/>
          <w:sz w:val="24"/>
        </w:rPr>
        <w:t>9</w:t>
      </w:r>
      <w:r w:rsidRPr="00AD446C">
        <w:rPr>
          <w:rFonts w:ascii="Arial" w:hAnsi="Arial" w:cs="Arial"/>
          <w:sz w:val="24"/>
        </w:rPr>
        <w:t xml:space="preserve"> 700,00 рублей;</w:t>
      </w:r>
    </w:p>
    <w:p w:rsidR="00E73730" w:rsidRPr="00AD446C" w:rsidRDefault="00E73730" w:rsidP="00E73730">
      <w:pPr>
        <w:ind w:firstLine="709"/>
        <w:jc w:val="both"/>
        <w:rPr>
          <w:rFonts w:ascii="Arial" w:eastAsia="Calibri" w:hAnsi="Arial" w:cs="Arial"/>
          <w:sz w:val="24"/>
          <w:lang w:eastAsia="en-US"/>
        </w:rPr>
      </w:pPr>
      <w:r w:rsidRPr="00AD446C">
        <w:rPr>
          <w:rFonts w:ascii="Arial" w:eastAsia="Calibri" w:hAnsi="Arial" w:cs="Arial"/>
          <w:sz w:val="24"/>
          <w:lang w:eastAsia="en-US"/>
        </w:rPr>
        <w:t xml:space="preserve">2019 год – </w:t>
      </w:r>
      <w:r w:rsidRPr="00AD446C">
        <w:rPr>
          <w:rFonts w:ascii="Arial" w:hAnsi="Arial" w:cs="Arial"/>
          <w:sz w:val="24"/>
        </w:rPr>
        <w:t>46</w:t>
      </w:r>
      <w:r>
        <w:rPr>
          <w:rFonts w:ascii="Arial" w:hAnsi="Arial" w:cs="Arial"/>
          <w:sz w:val="24"/>
        </w:rPr>
        <w:t>9</w:t>
      </w:r>
      <w:r w:rsidRPr="00AD446C">
        <w:rPr>
          <w:rFonts w:ascii="Arial" w:hAnsi="Arial" w:cs="Arial"/>
          <w:sz w:val="24"/>
        </w:rPr>
        <w:t xml:space="preserve"> 700,00 рублей</w:t>
      </w:r>
      <w:r>
        <w:rPr>
          <w:rFonts w:ascii="Arial" w:hAnsi="Arial" w:cs="Arial"/>
          <w:sz w:val="24"/>
        </w:rPr>
        <w:t>;</w:t>
      </w:r>
    </w:p>
    <w:p w:rsidR="00973A2D" w:rsidRPr="00AD446C" w:rsidRDefault="00E73730" w:rsidP="00E73730">
      <w:pPr>
        <w:ind w:firstLine="709"/>
        <w:jc w:val="both"/>
        <w:rPr>
          <w:rFonts w:ascii="Arial" w:hAnsi="Arial" w:cs="Arial"/>
          <w:sz w:val="24"/>
        </w:rPr>
      </w:pPr>
      <w:r w:rsidRPr="00790707">
        <w:rPr>
          <w:rFonts w:ascii="Arial" w:eastAsia="Calibri" w:hAnsi="Arial" w:cs="Arial"/>
          <w:sz w:val="24"/>
          <w:lang w:eastAsia="en-US"/>
        </w:rPr>
        <w:t xml:space="preserve">2020 год – </w:t>
      </w:r>
      <w:r w:rsidRPr="00790707">
        <w:rPr>
          <w:rFonts w:ascii="Arial" w:hAnsi="Arial" w:cs="Arial"/>
          <w:sz w:val="24"/>
        </w:rPr>
        <w:t>46</w:t>
      </w:r>
      <w:r>
        <w:rPr>
          <w:rFonts w:ascii="Arial" w:hAnsi="Arial" w:cs="Arial"/>
          <w:sz w:val="24"/>
        </w:rPr>
        <w:t>9</w:t>
      </w:r>
      <w:r w:rsidRPr="00790707">
        <w:rPr>
          <w:rFonts w:ascii="Arial" w:hAnsi="Arial" w:cs="Arial"/>
          <w:sz w:val="24"/>
        </w:rPr>
        <w:t xml:space="preserve"> 700,00 рублей.</w:t>
      </w:r>
    </w:p>
    <w:sectPr w:rsidR="00973A2D" w:rsidRPr="00AD446C" w:rsidSect="00734032">
      <w:headerReference w:type="default" r:id="rId47"/>
      <w:footerReference w:type="default" r:id="rId48"/>
      <w:headerReference w:type="first" r:id="rId49"/>
      <w:footerReference w:type="first" r:id="rId50"/>
      <w:pgSz w:w="11905" w:h="16837"/>
      <w:pgMar w:top="567" w:right="851" w:bottom="284" w:left="1418" w:header="851" w:footer="113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7E4" w:rsidRDefault="001177E4">
      <w:r>
        <w:separator/>
      </w:r>
    </w:p>
  </w:endnote>
  <w:endnote w:type="continuationSeparator" w:id="0">
    <w:p w:rsidR="001177E4" w:rsidRDefault="001177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9B2" w:rsidRDefault="00A709B2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9B2" w:rsidRDefault="00A709B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7E4" w:rsidRDefault="001177E4">
      <w:r>
        <w:separator/>
      </w:r>
    </w:p>
  </w:footnote>
  <w:footnote w:type="continuationSeparator" w:id="0">
    <w:p w:rsidR="001177E4" w:rsidRDefault="001177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9B2" w:rsidRPr="00CF479B" w:rsidRDefault="00A709B2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9B2" w:rsidRDefault="00A709B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3389B1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366F6D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0AE705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8F61B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62A30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39CAFF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A8639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C26B7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5DE1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D8460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1395"/>
        </w:tabs>
        <w:ind w:left="1395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755"/>
        </w:tabs>
        <w:ind w:left="1755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115"/>
        </w:tabs>
        <w:ind w:left="2115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475"/>
        </w:tabs>
        <w:ind w:left="2475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35"/>
        </w:tabs>
        <w:ind w:left="2835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3195"/>
        </w:tabs>
        <w:ind w:left="3195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915"/>
        </w:tabs>
        <w:ind w:left="3915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4275"/>
        </w:tabs>
        <w:ind w:left="4275" w:hanging="360"/>
      </w:pPr>
      <w:rPr>
        <w:rFonts w:ascii="OpenSymbol" w:hAnsi="OpenSymbol" w:cs="OpenSymbol"/>
      </w:rPr>
    </w:lvl>
  </w:abstractNum>
  <w:abstractNum w:abstractNumId="13">
    <w:nsid w:val="049878D9"/>
    <w:multiLevelType w:val="hybridMultilevel"/>
    <w:tmpl w:val="706C7A68"/>
    <w:lvl w:ilvl="0" w:tplc="1A78AD3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09275BED"/>
    <w:multiLevelType w:val="hybridMultilevel"/>
    <w:tmpl w:val="2D7656D6"/>
    <w:lvl w:ilvl="0" w:tplc="692417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B58448C"/>
    <w:multiLevelType w:val="hybridMultilevel"/>
    <w:tmpl w:val="97066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5892BAF"/>
    <w:multiLevelType w:val="hybridMultilevel"/>
    <w:tmpl w:val="A0F441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EDB449F"/>
    <w:multiLevelType w:val="hybridMultilevel"/>
    <w:tmpl w:val="1D1C2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A42444"/>
    <w:multiLevelType w:val="multilevel"/>
    <w:tmpl w:val="30720EF8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>
    <w:nsid w:val="37311345"/>
    <w:multiLevelType w:val="hybridMultilevel"/>
    <w:tmpl w:val="FEA8400C"/>
    <w:lvl w:ilvl="0" w:tplc="8A30C36E">
      <w:start w:val="1"/>
      <w:numFmt w:val="decimal"/>
      <w:lvlText w:val="%1."/>
      <w:lvlJc w:val="left"/>
      <w:pPr>
        <w:ind w:left="28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570" w:hanging="360"/>
      </w:pPr>
    </w:lvl>
    <w:lvl w:ilvl="2" w:tplc="0419001B" w:tentative="1">
      <w:start w:val="1"/>
      <w:numFmt w:val="lowerRoman"/>
      <w:lvlText w:val="%3."/>
      <w:lvlJc w:val="right"/>
      <w:pPr>
        <w:ind w:left="4290" w:hanging="180"/>
      </w:pPr>
    </w:lvl>
    <w:lvl w:ilvl="3" w:tplc="0419000F" w:tentative="1">
      <w:start w:val="1"/>
      <w:numFmt w:val="decimal"/>
      <w:lvlText w:val="%4."/>
      <w:lvlJc w:val="left"/>
      <w:pPr>
        <w:ind w:left="5010" w:hanging="360"/>
      </w:pPr>
    </w:lvl>
    <w:lvl w:ilvl="4" w:tplc="04190019" w:tentative="1">
      <w:start w:val="1"/>
      <w:numFmt w:val="lowerLetter"/>
      <w:lvlText w:val="%5."/>
      <w:lvlJc w:val="left"/>
      <w:pPr>
        <w:ind w:left="5730" w:hanging="360"/>
      </w:pPr>
    </w:lvl>
    <w:lvl w:ilvl="5" w:tplc="0419001B" w:tentative="1">
      <w:start w:val="1"/>
      <w:numFmt w:val="lowerRoman"/>
      <w:lvlText w:val="%6."/>
      <w:lvlJc w:val="right"/>
      <w:pPr>
        <w:ind w:left="6450" w:hanging="180"/>
      </w:pPr>
    </w:lvl>
    <w:lvl w:ilvl="6" w:tplc="0419000F" w:tentative="1">
      <w:start w:val="1"/>
      <w:numFmt w:val="decimal"/>
      <w:lvlText w:val="%7."/>
      <w:lvlJc w:val="left"/>
      <w:pPr>
        <w:ind w:left="7170" w:hanging="360"/>
      </w:pPr>
    </w:lvl>
    <w:lvl w:ilvl="7" w:tplc="04190019" w:tentative="1">
      <w:start w:val="1"/>
      <w:numFmt w:val="lowerLetter"/>
      <w:lvlText w:val="%8."/>
      <w:lvlJc w:val="left"/>
      <w:pPr>
        <w:ind w:left="7890" w:hanging="360"/>
      </w:pPr>
    </w:lvl>
    <w:lvl w:ilvl="8" w:tplc="0419001B" w:tentative="1">
      <w:start w:val="1"/>
      <w:numFmt w:val="lowerRoman"/>
      <w:lvlText w:val="%9."/>
      <w:lvlJc w:val="right"/>
      <w:pPr>
        <w:ind w:left="8610" w:hanging="180"/>
      </w:pPr>
    </w:lvl>
  </w:abstractNum>
  <w:abstractNum w:abstractNumId="20">
    <w:nsid w:val="3CDA26AD"/>
    <w:multiLevelType w:val="hybridMultilevel"/>
    <w:tmpl w:val="ED94F8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CC9660C"/>
    <w:multiLevelType w:val="hybridMultilevel"/>
    <w:tmpl w:val="907EDD34"/>
    <w:lvl w:ilvl="0" w:tplc="30546844">
      <w:start w:val="1"/>
      <w:numFmt w:val="decimal"/>
      <w:lvlText w:val="%1.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2">
    <w:nsid w:val="5DF71D3B"/>
    <w:multiLevelType w:val="hybridMultilevel"/>
    <w:tmpl w:val="020A70D4"/>
    <w:lvl w:ilvl="0" w:tplc="987C5E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E233F1C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4">
    <w:nsid w:val="629D6FB7"/>
    <w:multiLevelType w:val="hybridMultilevel"/>
    <w:tmpl w:val="5E72980E"/>
    <w:lvl w:ilvl="0" w:tplc="FCD2C9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0"/>
  </w:num>
  <w:num w:numId="2">
    <w:abstractNumId w:val="11"/>
  </w:num>
  <w:num w:numId="3">
    <w:abstractNumId w:val="12"/>
  </w:num>
  <w:num w:numId="4">
    <w:abstractNumId w:val="22"/>
  </w:num>
  <w:num w:numId="5">
    <w:abstractNumId w:val="18"/>
  </w:num>
  <w:num w:numId="6">
    <w:abstractNumId w:val="23"/>
  </w:num>
  <w:num w:numId="7">
    <w:abstractNumId w:val="17"/>
  </w:num>
  <w:num w:numId="8">
    <w:abstractNumId w:val="15"/>
  </w:num>
  <w:num w:numId="9">
    <w:abstractNumId w:val="21"/>
  </w:num>
  <w:num w:numId="10">
    <w:abstractNumId w:val="24"/>
  </w:num>
  <w:num w:numId="11">
    <w:abstractNumId w:val="16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20"/>
  </w:num>
  <w:num w:numId="23">
    <w:abstractNumId w:val="14"/>
  </w:num>
  <w:num w:numId="24">
    <w:abstractNumId w:val="13"/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1AB2"/>
    <w:rsid w:val="00000737"/>
    <w:rsid w:val="000013A6"/>
    <w:rsid w:val="00001F15"/>
    <w:rsid w:val="00002BCC"/>
    <w:rsid w:val="00003430"/>
    <w:rsid w:val="000035F9"/>
    <w:rsid w:val="00003AA4"/>
    <w:rsid w:val="00004109"/>
    <w:rsid w:val="0000452E"/>
    <w:rsid w:val="00006156"/>
    <w:rsid w:val="000061F3"/>
    <w:rsid w:val="00006555"/>
    <w:rsid w:val="00010BE4"/>
    <w:rsid w:val="0001656F"/>
    <w:rsid w:val="0001679C"/>
    <w:rsid w:val="00016B49"/>
    <w:rsid w:val="00020593"/>
    <w:rsid w:val="00022971"/>
    <w:rsid w:val="00022EB3"/>
    <w:rsid w:val="00023FF6"/>
    <w:rsid w:val="00030D09"/>
    <w:rsid w:val="000323FE"/>
    <w:rsid w:val="00033C4F"/>
    <w:rsid w:val="00034D59"/>
    <w:rsid w:val="0003554C"/>
    <w:rsid w:val="00035DA4"/>
    <w:rsid w:val="00035F4E"/>
    <w:rsid w:val="00036243"/>
    <w:rsid w:val="00036D2D"/>
    <w:rsid w:val="00036D57"/>
    <w:rsid w:val="00040722"/>
    <w:rsid w:val="00041447"/>
    <w:rsid w:val="0004185A"/>
    <w:rsid w:val="0004426A"/>
    <w:rsid w:val="00044A03"/>
    <w:rsid w:val="00044CA5"/>
    <w:rsid w:val="00045125"/>
    <w:rsid w:val="000451AD"/>
    <w:rsid w:val="00045AB3"/>
    <w:rsid w:val="000470AA"/>
    <w:rsid w:val="00047553"/>
    <w:rsid w:val="000511B6"/>
    <w:rsid w:val="00051520"/>
    <w:rsid w:val="0005177A"/>
    <w:rsid w:val="0005447B"/>
    <w:rsid w:val="00056240"/>
    <w:rsid w:val="0006032C"/>
    <w:rsid w:val="000605C0"/>
    <w:rsid w:val="000608C2"/>
    <w:rsid w:val="00060A21"/>
    <w:rsid w:val="00060D47"/>
    <w:rsid w:val="0006197C"/>
    <w:rsid w:val="00061CCB"/>
    <w:rsid w:val="0006392B"/>
    <w:rsid w:val="00063A5A"/>
    <w:rsid w:val="0006644D"/>
    <w:rsid w:val="000705F8"/>
    <w:rsid w:val="000713E0"/>
    <w:rsid w:val="00072715"/>
    <w:rsid w:val="00073058"/>
    <w:rsid w:val="00074378"/>
    <w:rsid w:val="00075D79"/>
    <w:rsid w:val="000765F4"/>
    <w:rsid w:val="00077904"/>
    <w:rsid w:val="0008046E"/>
    <w:rsid w:val="00082E6B"/>
    <w:rsid w:val="00083EB0"/>
    <w:rsid w:val="00087C26"/>
    <w:rsid w:val="00090D73"/>
    <w:rsid w:val="000915E5"/>
    <w:rsid w:val="000927B3"/>
    <w:rsid w:val="00093428"/>
    <w:rsid w:val="000935BF"/>
    <w:rsid w:val="000948B2"/>
    <w:rsid w:val="00094FBA"/>
    <w:rsid w:val="000964F5"/>
    <w:rsid w:val="00096663"/>
    <w:rsid w:val="000966FD"/>
    <w:rsid w:val="000972D8"/>
    <w:rsid w:val="00097391"/>
    <w:rsid w:val="00097414"/>
    <w:rsid w:val="000A0F53"/>
    <w:rsid w:val="000A0FBB"/>
    <w:rsid w:val="000A2965"/>
    <w:rsid w:val="000A3BA8"/>
    <w:rsid w:val="000A41C0"/>
    <w:rsid w:val="000A54CD"/>
    <w:rsid w:val="000A6648"/>
    <w:rsid w:val="000A7657"/>
    <w:rsid w:val="000B0DBF"/>
    <w:rsid w:val="000B1950"/>
    <w:rsid w:val="000B494E"/>
    <w:rsid w:val="000B5946"/>
    <w:rsid w:val="000B60F6"/>
    <w:rsid w:val="000B7D3F"/>
    <w:rsid w:val="000C004B"/>
    <w:rsid w:val="000C24FC"/>
    <w:rsid w:val="000C353F"/>
    <w:rsid w:val="000C5BF5"/>
    <w:rsid w:val="000C5F7D"/>
    <w:rsid w:val="000C760C"/>
    <w:rsid w:val="000D0B4F"/>
    <w:rsid w:val="000D34E6"/>
    <w:rsid w:val="000D4202"/>
    <w:rsid w:val="000D482D"/>
    <w:rsid w:val="000D4F3A"/>
    <w:rsid w:val="000D5355"/>
    <w:rsid w:val="000D555A"/>
    <w:rsid w:val="000D79D6"/>
    <w:rsid w:val="000E15CB"/>
    <w:rsid w:val="000E1618"/>
    <w:rsid w:val="000E3653"/>
    <w:rsid w:val="000E5D19"/>
    <w:rsid w:val="000E6A93"/>
    <w:rsid w:val="000E6F6B"/>
    <w:rsid w:val="000E7B68"/>
    <w:rsid w:val="000F014D"/>
    <w:rsid w:val="000F109A"/>
    <w:rsid w:val="000F1B6C"/>
    <w:rsid w:val="000F25BE"/>
    <w:rsid w:val="000F31A9"/>
    <w:rsid w:val="000F3D78"/>
    <w:rsid w:val="000F4A28"/>
    <w:rsid w:val="000F4E74"/>
    <w:rsid w:val="000F527A"/>
    <w:rsid w:val="000F7268"/>
    <w:rsid w:val="00100039"/>
    <w:rsid w:val="001000AF"/>
    <w:rsid w:val="00100160"/>
    <w:rsid w:val="00100CA0"/>
    <w:rsid w:val="001021FB"/>
    <w:rsid w:val="001029B4"/>
    <w:rsid w:val="00102EE4"/>
    <w:rsid w:val="00102FD2"/>
    <w:rsid w:val="00103059"/>
    <w:rsid w:val="001044A8"/>
    <w:rsid w:val="00105DE0"/>
    <w:rsid w:val="00107E26"/>
    <w:rsid w:val="00110AB9"/>
    <w:rsid w:val="001112F9"/>
    <w:rsid w:val="00112877"/>
    <w:rsid w:val="00115026"/>
    <w:rsid w:val="001177E4"/>
    <w:rsid w:val="001201FA"/>
    <w:rsid w:val="00120B66"/>
    <w:rsid w:val="001212CE"/>
    <w:rsid w:val="001216A8"/>
    <w:rsid w:val="00124EB3"/>
    <w:rsid w:val="00125D07"/>
    <w:rsid w:val="00126CB7"/>
    <w:rsid w:val="001271FF"/>
    <w:rsid w:val="00127260"/>
    <w:rsid w:val="0013049F"/>
    <w:rsid w:val="001312AF"/>
    <w:rsid w:val="00131317"/>
    <w:rsid w:val="00131583"/>
    <w:rsid w:val="00131691"/>
    <w:rsid w:val="00131729"/>
    <w:rsid w:val="00132894"/>
    <w:rsid w:val="0013386E"/>
    <w:rsid w:val="001338C4"/>
    <w:rsid w:val="00133EAC"/>
    <w:rsid w:val="001372A8"/>
    <w:rsid w:val="00140947"/>
    <w:rsid w:val="00141BD6"/>
    <w:rsid w:val="00142F18"/>
    <w:rsid w:val="00145135"/>
    <w:rsid w:val="00145446"/>
    <w:rsid w:val="00145476"/>
    <w:rsid w:val="00145E28"/>
    <w:rsid w:val="00145E2D"/>
    <w:rsid w:val="0014679A"/>
    <w:rsid w:val="001467DE"/>
    <w:rsid w:val="00150EDF"/>
    <w:rsid w:val="0015154B"/>
    <w:rsid w:val="00151C90"/>
    <w:rsid w:val="001528E6"/>
    <w:rsid w:val="00152F57"/>
    <w:rsid w:val="00153C6C"/>
    <w:rsid w:val="00154B4F"/>
    <w:rsid w:val="00157359"/>
    <w:rsid w:val="00162346"/>
    <w:rsid w:val="001625B5"/>
    <w:rsid w:val="00163D34"/>
    <w:rsid w:val="00163F61"/>
    <w:rsid w:val="00164561"/>
    <w:rsid w:val="00165083"/>
    <w:rsid w:val="001701B4"/>
    <w:rsid w:val="001713CE"/>
    <w:rsid w:val="0017145B"/>
    <w:rsid w:val="00171AB2"/>
    <w:rsid w:val="001720B7"/>
    <w:rsid w:val="00172C65"/>
    <w:rsid w:val="00172FE8"/>
    <w:rsid w:val="001757BC"/>
    <w:rsid w:val="00176245"/>
    <w:rsid w:val="001773AB"/>
    <w:rsid w:val="0018026F"/>
    <w:rsid w:val="00180411"/>
    <w:rsid w:val="0018374B"/>
    <w:rsid w:val="001842F6"/>
    <w:rsid w:val="001865A4"/>
    <w:rsid w:val="00193702"/>
    <w:rsid w:val="00193731"/>
    <w:rsid w:val="00193BAE"/>
    <w:rsid w:val="00194023"/>
    <w:rsid w:val="0019512F"/>
    <w:rsid w:val="001973B0"/>
    <w:rsid w:val="001A0025"/>
    <w:rsid w:val="001A3242"/>
    <w:rsid w:val="001A32B6"/>
    <w:rsid w:val="001A44C6"/>
    <w:rsid w:val="001A5438"/>
    <w:rsid w:val="001A5879"/>
    <w:rsid w:val="001A62BD"/>
    <w:rsid w:val="001A7862"/>
    <w:rsid w:val="001B15B3"/>
    <w:rsid w:val="001B4F84"/>
    <w:rsid w:val="001B72C6"/>
    <w:rsid w:val="001B7998"/>
    <w:rsid w:val="001C04EC"/>
    <w:rsid w:val="001C1196"/>
    <w:rsid w:val="001C1BD2"/>
    <w:rsid w:val="001C1CAB"/>
    <w:rsid w:val="001C3FFA"/>
    <w:rsid w:val="001C4785"/>
    <w:rsid w:val="001C50DA"/>
    <w:rsid w:val="001C6806"/>
    <w:rsid w:val="001C6D98"/>
    <w:rsid w:val="001C6D9F"/>
    <w:rsid w:val="001D165B"/>
    <w:rsid w:val="001D3679"/>
    <w:rsid w:val="001D394D"/>
    <w:rsid w:val="001D3DDE"/>
    <w:rsid w:val="001D630F"/>
    <w:rsid w:val="001E0AEC"/>
    <w:rsid w:val="001E1BBB"/>
    <w:rsid w:val="001E2B29"/>
    <w:rsid w:val="001E2D6D"/>
    <w:rsid w:val="001E3198"/>
    <w:rsid w:val="001E5D45"/>
    <w:rsid w:val="001E6BC6"/>
    <w:rsid w:val="001E6D7F"/>
    <w:rsid w:val="001E75F4"/>
    <w:rsid w:val="001F0601"/>
    <w:rsid w:val="001F0754"/>
    <w:rsid w:val="001F275B"/>
    <w:rsid w:val="001F314A"/>
    <w:rsid w:val="001F32BE"/>
    <w:rsid w:val="001F338F"/>
    <w:rsid w:val="001F39F0"/>
    <w:rsid w:val="001F3B51"/>
    <w:rsid w:val="001F3EC8"/>
    <w:rsid w:val="001F5D2C"/>
    <w:rsid w:val="001F66D7"/>
    <w:rsid w:val="001F67F4"/>
    <w:rsid w:val="001F773D"/>
    <w:rsid w:val="00200D7A"/>
    <w:rsid w:val="00200E84"/>
    <w:rsid w:val="00201B07"/>
    <w:rsid w:val="0020238E"/>
    <w:rsid w:val="002038F1"/>
    <w:rsid w:val="00204BE3"/>
    <w:rsid w:val="00204E14"/>
    <w:rsid w:val="00205496"/>
    <w:rsid w:val="00207125"/>
    <w:rsid w:val="00207286"/>
    <w:rsid w:val="00211E1A"/>
    <w:rsid w:val="00213292"/>
    <w:rsid w:val="00213338"/>
    <w:rsid w:val="00213AE5"/>
    <w:rsid w:val="00213BC9"/>
    <w:rsid w:val="00214998"/>
    <w:rsid w:val="00216C59"/>
    <w:rsid w:val="002174A2"/>
    <w:rsid w:val="00220F1A"/>
    <w:rsid w:val="0022181E"/>
    <w:rsid w:val="00221EF7"/>
    <w:rsid w:val="00222591"/>
    <w:rsid w:val="00222F2B"/>
    <w:rsid w:val="00223058"/>
    <w:rsid w:val="0022448E"/>
    <w:rsid w:val="002244C2"/>
    <w:rsid w:val="002303A2"/>
    <w:rsid w:val="0023088A"/>
    <w:rsid w:val="00230C34"/>
    <w:rsid w:val="0023289C"/>
    <w:rsid w:val="002331C3"/>
    <w:rsid w:val="00233753"/>
    <w:rsid w:val="00235821"/>
    <w:rsid w:val="002358E1"/>
    <w:rsid w:val="00235E0A"/>
    <w:rsid w:val="00235FF1"/>
    <w:rsid w:val="0023640A"/>
    <w:rsid w:val="002368A9"/>
    <w:rsid w:val="002368B9"/>
    <w:rsid w:val="00237C21"/>
    <w:rsid w:val="00240750"/>
    <w:rsid w:val="00241918"/>
    <w:rsid w:val="0024484E"/>
    <w:rsid w:val="002458CC"/>
    <w:rsid w:val="00247F58"/>
    <w:rsid w:val="00250A50"/>
    <w:rsid w:val="00250E86"/>
    <w:rsid w:val="0025225F"/>
    <w:rsid w:val="00253A88"/>
    <w:rsid w:val="00253E99"/>
    <w:rsid w:val="002549CD"/>
    <w:rsid w:val="002549D1"/>
    <w:rsid w:val="00254C5F"/>
    <w:rsid w:val="00254FC9"/>
    <w:rsid w:val="00254FDF"/>
    <w:rsid w:val="00255386"/>
    <w:rsid w:val="002553ED"/>
    <w:rsid w:val="00255B9C"/>
    <w:rsid w:val="00255C2C"/>
    <w:rsid w:val="00255DA1"/>
    <w:rsid w:val="00256C57"/>
    <w:rsid w:val="00257B45"/>
    <w:rsid w:val="00263534"/>
    <w:rsid w:val="00264373"/>
    <w:rsid w:val="00264644"/>
    <w:rsid w:val="002646FA"/>
    <w:rsid w:val="002659E9"/>
    <w:rsid w:val="00267709"/>
    <w:rsid w:val="002734CF"/>
    <w:rsid w:val="00274145"/>
    <w:rsid w:val="00274F31"/>
    <w:rsid w:val="00275E36"/>
    <w:rsid w:val="00276DC2"/>
    <w:rsid w:val="002777B9"/>
    <w:rsid w:val="00280778"/>
    <w:rsid w:val="00280BBF"/>
    <w:rsid w:val="0028230B"/>
    <w:rsid w:val="00283046"/>
    <w:rsid w:val="00285429"/>
    <w:rsid w:val="0028762E"/>
    <w:rsid w:val="002876F9"/>
    <w:rsid w:val="00287D34"/>
    <w:rsid w:val="0029082A"/>
    <w:rsid w:val="00291539"/>
    <w:rsid w:val="002930F5"/>
    <w:rsid w:val="0029423E"/>
    <w:rsid w:val="002944FB"/>
    <w:rsid w:val="00294A8E"/>
    <w:rsid w:val="00295CDD"/>
    <w:rsid w:val="00296F8B"/>
    <w:rsid w:val="002A1E33"/>
    <w:rsid w:val="002A28C6"/>
    <w:rsid w:val="002A2E30"/>
    <w:rsid w:val="002A42F0"/>
    <w:rsid w:val="002A59A8"/>
    <w:rsid w:val="002A746F"/>
    <w:rsid w:val="002A7C29"/>
    <w:rsid w:val="002B009B"/>
    <w:rsid w:val="002B5A83"/>
    <w:rsid w:val="002B6047"/>
    <w:rsid w:val="002C1FCA"/>
    <w:rsid w:val="002C21F2"/>
    <w:rsid w:val="002C2BC7"/>
    <w:rsid w:val="002C34F0"/>
    <w:rsid w:val="002C3597"/>
    <w:rsid w:val="002C3D55"/>
    <w:rsid w:val="002C4BB6"/>
    <w:rsid w:val="002C4FD5"/>
    <w:rsid w:val="002C52F5"/>
    <w:rsid w:val="002C5CFF"/>
    <w:rsid w:val="002C61A1"/>
    <w:rsid w:val="002C6C2C"/>
    <w:rsid w:val="002D0F47"/>
    <w:rsid w:val="002D3787"/>
    <w:rsid w:val="002D6CBE"/>
    <w:rsid w:val="002D6DE1"/>
    <w:rsid w:val="002E1009"/>
    <w:rsid w:val="002E11D8"/>
    <w:rsid w:val="002E1B30"/>
    <w:rsid w:val="002E35A0"/>
    <w:rsid w:val="002E35FD"/>
    <w:rsid w:val="002E5825"/>
    <w:rsid w:val="002E7148"/>
    <w:rsid w:val="002F13BF"/>
    <w:rsid w:val="002F161E"/>
    <w:rsid w:val="002F16D7"/>
    <w:rsid w:val="002F185E"/>
    <w:rsid w:val="002F19CF"/>
    <w:rsid w:val="002F28F3"/>
    <w:rsid w:val="002F2F2B"/>
    <w:rsid w:val="002F3D23"/>
    <w:rsid w:val="0030259A"/>
    <w:rsid w:val="00302D83"/>
    <w:rsid w:val="0030316A"/>
    <w:rsid w:val="0030325D"/>
    <w:rsid w:val="00303FF2"/>
    <w:rsid w:val="00304201"/>
    <w:rsid w:val="003047E0"/>
    <w:rsid w:val="00306F3F"/>
    <w:rsid w:val="00314D22"/>
    <w:rsid w:val="003174F2"/>
    <w:rsid w:val="00317E39"/>
    <w:rsid w:val="00320289"/>
    <w:rsid w:val="00321B3D"/>
    <w:rsid w:val="00321EB4"/>
    <w:rsid w:val="00323D73"/>
    <w:rsid w:val="003243ED"/>
    <w:rsid w:val="00331119"/>
    <w:rsid w:val="003314C2"/>
    <w:rsid w:val="0033232C"/>
    <w:rsid w:val="00334ADE"/>
    <w:rsid w:val="0033556F"/>
    <w:rsid w:val="003368D0"/>
    <w:rsid w:val="003408F2"/>
    <w:rsid w:val="003418BA"/>
    <w:rsid w:val="00344C7A"/>
    <w:rsid w:val="00345396"/>
    <w:rsid w:val="00346F37"/>
    <w:rsid w:val="00350BD5"/>
    <w:rsid w:val="00353D00"/>
    <w:rsid w:val="00354BE7"/>
    <w:rsid w:val="00355F6B"/>
    <w:rsid w:val="003565F5"/>
    <w:rsid w:val="00357959"/>
    <w:rsid w:val="00357A56"/>
    <w:rsid w:val="00361BC0"/>
    <w:rsid w:val="00362B39"/>
    <w:rsid w:val="003666DB"/>
    <w:rsid w:val="00367283"/>
    <w:rsid w:val="003704E9"/>
    <w:rsid w:val="00372128"/>
    <w:rsid w:val="00372E88"/>
    <w:rsid w:val="0037339A"/>
    <w:rsid w:val="003735E9"/>
    <w:rsid w:val="0037451E"/>
    <w:rsid w:val="00374FB5"/>
    <w:rsid w:val="003752F9"/>
    <w:rsid w:val="00375B3D"/>
    <w:rsid w:val="00376602"/>
    <w:rsid w:val="00377833"/>
    <w:rsid w:val="0038297D"/>
    <w:rsid w:val="003843B4"/>
    <w:rsid w:val="00384F39"/>
    <w:rsid w:val="00385D71"/>
    <w:rsid w:val="00386A70"/>
    <w:rsid w:val="00386C0B"/>
    <w:rsid w:val="00387059"/>
    <w:rsid w:val="0039075F"/>
    <w:rsid w:val="0039133A"/>
    <w:rsid w:val="00391940"/>
    <w:rsid w:val="00393A3B"/>
    <w:rsid w:val="003959BB"/>
    <w:rsid w:val="00396533"/>
    <w:rsid w:val="003A0B15"/>
    <w:rsid w:val="003A1498"/>
    <w:rsid w:val="003A2A39"/>
    <w:rsid w:val="003A2D03"/>
    <w:rsid w:val="003A390B"/>
    <w:rsid w:val="003A61D5"/>
    <w:rsid w:val="003A6839"/>
    <w:rsid w:val="003A6ED2"/>
    <w:rsid w:val="003A6FA6"/>
    <w:rsid w:val="003A7838"/>
    <w:rsid w:val="003A79D9"/>
    <w:rsid w:val="003B481F"/>
    <w:rsid w:val="003B4DA1"/>
    <w:rsid w:val="003B569B"/>
    <w:rsid w:val="003B79BB"/>
    <w:rsid w:val="003C0006"/>
    <w:rsid w:val="003C12B3"/>
    <w:rsid w:val="003C1D77"/>
    <w:rsid w:val="003C4905"/>
    <w:rsid w:val="003C5312"/>
    <w:rsid w:val="003C544D"/>
    <w:rsid w:val="003C5F42"/>
    <w:rsid w:val="003C6C20"/>
    <w:rsid w:val="003C6F8F"/>
    <w:rsid w:val="003C7291"/>
    <w:rsid w:val="003D347D"/>
    <w:rsid w:val="003D6169"/>
    <w:rsid w:val="003D6B53"/>
    <w:rsid w:val="003D7146"/>
    <w:rsid w:val="003D7C0F"/>
    <w:rsid w:val="003E03B5"/>
    <w:rsid w:val="003E083F"/>
    <w:rsid w:val="003E08C0"/>
    <w:rsid w:val="003E1F1F"/>
    <w:rsid w:val="003E2E93"/>
    <w:rsid w:val="003E36FF"/>
    <w:rsid w:val="003E5D21"/>
    <w:rsid w:val="003F3AE3"/>
    <w:rsid w:val="003F46C3"/>
    <w:rsid w:val="003F483F"/>
    <w:rsid w:val="003F5A6B"/>
    <w:rsid w:val="003F6FDC"/>
    <w:rsid w:val="003F7B7A"/>
    <w:rsid w:val="00400903"/>
    <w:rsid w:val="00402837"/>
    <w:rsid w:val="00403549"/>
    <w:rsid w:val="004041C1"/>
    <w:rsid w:val="0040567A"/>
    <w:rsid w:val="004069F7"/>
    <w:rsid w:val="00406BD0"/>
    <w:rsid w:val="00406EF7"/>
    <w:rsid w:val="00407E68"/>
    <w:rsid w:val="004104F4"/>
    <w:rsid w:val="00410FBC"/>
    <w:rsid w:val="00411EB4"/>
    <w:rsid w:val="00413B96"/>
    <w:rsid w:val="00413C80"/>
    <w:rsid w:val="004164AF"/>
    <w:rsid w:val="00417CCA"/>
    <w:rsid w:val="00417D4F"/>
    <w:rsid w:val="00422CE7"/>
    <w:rsid w:val="00423AF5"/>
    <w:rsid w:val="00423D2B"/>
    <w:rsid w:val="00425478"/>
    <w:rsid w:val="004267F6"/>
    <w:rsid w:val="00430B08"/>
    <w:rsid w:val="00431495"/>
    <w:rsid w:val="004319C2"/>
    <w:rsid w:val="0043313B"/>
    <w:rsid w:val="0043319E"/>
    <w:rsid w:val="004332BD"/>
    <w:rsid w:val="0043384D"/>
    <w:rsid w:val="004339A7"/>
    <w:rsid w:val="00434BE4"/>
    <w:rsid w:val="00434D03"/>
    <w:rsid w:val="00435569"/>
    <w:rsid w:val="00435CDC"/>
    <w:rsid w:val="00436BAD"/>
    <w:rsid w:val="00437220"/>
    <w:rsid w:val="00437579"/>
    <w:rsid w:val="0044058B"/>
    <w:rsid w:val="00444C1A"/>
    <w:rsid w:val="004452EB"/>
    <w:rsid w:val="0044535B"/>
    <w:rsid w:val="00445830"/>
    <w:rsid w:val="004471E7"/>
    <w:rsid w:val="004502BE"/>
    <w:rsid w:val="004516D3"/>
    <w:rsid w:val="00451AA7"/>
    <w:rsid w:val="00451B01"/>
    <w:rsid w:val="00452246"/>
    <w:rsid w:val="00452CCE"/>
    <w:rsid w:val="004556FB"/>
    <w:rsid w:val="00455D0C"/>
    <w:rsid w:val="004570E5"/>
    <w:rsid w:val="00457DD5"/>
    <w:rsid w:val="00460576"/>
    <w:rsid w:val="00461FDD"/>
    <w:rsid w:val="00462B9B"/>
    <w:rsid w:val="00463621"/>
    <w:rsid w:val="00463B84"/>
    <w:rsid w:val="0046502F"/>
    <w:rsid w:val="004662A9"/>
    <w:rsid w:val="004664F7"/>
    <w:rsid w:val="00466A60"/>
    <w:rsid w:val="00466F15"/>
    <w:rsid w:val="00467753"/>
    <w:rsid w:val="00470585"/>
    <w:rsid w:val="00471234"/>
    <w:rsid w:val="004714CF"/>
    <w:rsid w:val="00472A9C"/>
    <w:rsid w:val="00472D94"/>
    <w:rsid w:val="00473E7A"/>
    <w:rsid w:val="0047418F"/>
    <w:rsid w:val="00474960"/>
    <w:rsid w:val="00476005"/>
    <w:rsid w:val="00476458"/>
    <w:rsid w:val="004803E0"/>
    <w:rsid w:val="00480B4D"/>
    <w:rsid w:val="00480CAD"/>
    <w:rsid w:val="004825FF"/>
    <w:rsid w:val="00482B99"/>
    <w:rsid w:val="0048381A"/>
    <w:rsid w:val="00485024"/>
    <w:rsid w:val="0048788B"/>
    <w:rsid w:val="00490C08"/>
    <w:rsid w:val="00493EAE"/>
    <w:rsid w:val="004944C2"/>
    <w:rsid w:val="004956E7"/>
    <w:rsid w:val="004959B4"/>
    <w:rsid w:val="00497D72"/>
    <w:rsid w:val="00497E5C"/>
    <w:rsid w:val="004A0993"/>
    <w:rsid w:val="004A168E"/>
    <w:rsid w:val="004A2A22"/>
    <w:rsid w:val="004A2E3F"/>
    <w:rsid w:val="004A34B4"/>
    <w:rsid w:val="004A3753"/>
    <w:rsid w:val="004A3A38"/>
    <w:rsid w:val="004A42DB"/>
    <w:rsid w:val="004B0309"/>
    <w:rsid w:val="004B2665"/>
    <w:rsid w:val="004B2DDE"/>
    <w:rsid w:val="004B30A1"/>
    <w:rsid w:val="004B328A"/>
    <w:rsid w:val="004B54F3"/>
    <w:rsid w:val="004B7F4D"/>
    <w:rsid w:val="004C2FF4"/>
    <w:rsid w:val="004C3B4C"/>
    <w:rsid w:val="004C4F7D"/>
    <w:rsid w:val="004C5F0D"/>
    <w:rsid w:val="004C6723"/>
    <w:rsid w:val="004C6EEF"/>
    <w:rsid w:val="004C6FED"/>
    <w:rsid w:val="004C78C1"/>
    <w:rsid w:val="004D01B6"/>
    <w:rsid w:val="004D0D69"/>
    <w:rsid w:val="004D0DD6"/>
    <w:rsid w:val="004D36AC"/>
    <w:rsid w:val="004D4DF8"/>
    <w:rsid w:val="004D59C9"/>
    <w:rsid w:val="004D72A1"/>
    <w:rsid w:val="004E0842"/>
    <w:rsid w:val="004E21BA"/>
    <w:rsid w:val="004E6577"/>
    <w:rsid w:val="004E6CA8"/>
    <w:rsid w:val="004E7395"/>
    <w:rsid w:val="004E7792"/>
    <w:rsid w:val="004E7F49"/>
    <w:rsid w:val="004F276F"/>
    <w:rsid w:val="004F29D9"/>
    <w:rsid w:val="004F6640"/>
    <w:rsid w:val="00500A0A"/>
    <w:rsid w:val="00502056"/>
    <w:rsid w:val="0050298F"/>
    <w:rsid w:val="00503951"/>
    <w:rsid w:val="005039E2"/>
    <w:rsid w:val="00503C2F"/>
    <w:rsid w:val="00503DB5"/>
    <w:rsid w:val="00503F73"/>
    <w:rsid w:val="005043B0"/>
    <w:rsid w:val="005050D2"/>
    <w:rsid w:val="00505BB0"/>
    <w:rsid w:val="00507231"/>
    <w:rsid w:val="00507330"/>
    <w:rsid w:val="00510139"/>
    <w:rsid w:val="00510B10"/>
    <w:rsid w:val="005113FD"/>
    <w:rsid w:val="0051181D"/>
    <w:rsid w:val="00515DD5"/>
    <w:rsid w:val="00520041"/>
    <w:rsid w:val="005204C7"/>
    <w:rsid w:val="00521513"/>
    <w:rsid w:val="00523CEE"/>
    <w:rsid w:val="00523DE7"/>
    <w:rsid w:val="00524400"/>
    <w:rsid w:val="00525C42"/>
    <w:rsid w:val="00527C58"/>
    <w:rsid w:val="00530B64"/>
    <w:rsid w:val="00530F34"/>
    <w:rsid w:val="005318C0"/>
    <w:rsid w:val="00533D75"/>
    <w:rsid w:val="005352BE"/>
    <w:rsid w:val="0053569C"/>
    <w:rsid w:val="00537743"/>
    <w:rsid w:val="00540753"/>
    <w:rsid w:val="00540E0E"/>
    <w:rsid w:val="0054117D"/>
    <w:rsid w:val="00541290"/>
    <w:rsid w:val="00541D50"/>
    <w:rsid w:val="00542EE0"/>
    <w:rsid w:val="005462C5"/>
    <w:rsid w:val="00547433"/>
    <w:rsid w:val="005500BE"/>
    <w:rsid w:val="00550E17"/>
    <w:rsid w:val="00550E61"/>
    <w:rsid w:val="00551603"/>
    <w:rsid w:val="00552953"/>
    <w:rsid w:val="005531D1"/>
    <w:rsid w:val="00553646"/>
    <w:rsid w:val="005560D6"/>
    <w:rsid w:val="005565DC"/>
    <w:rsid w:val="00556C2C"/>
    <w:rsid w:val="00561188"/>
    <w:rsid w:val="00561EBD"/>
    <w:rsid w:val="00561FFA"/>
    <w:rsid w:val="0056321F"/>
    <w:rsid w:val="00563D2E"/>
    <w:rsid w:val="0056453F"/>
    <w:rsid w:val="00564C01"/>
    <w:rsid w:val="0056572C"/>
    <w:rsid w:val="0056645C"/>
    <w:rsid w:val="00570ACD"/>
    <w:rsid w:val="005710C1"/>
    <w:rsid w:val="0057337A"/>
    <w:rsid w:val="005737CA"/>
    <w:rsid w:val="005738F3"/>
    <w:rsid w:val="00574C24"/>
    <w:rsid w:val="005754F9"/>
    <w:rsid w:val="00576740"/>
    <w:rsid w:val="00576852"/>
    <w:rsid w:val="00576A65"/>
    <w:rsid w:val="00577039"/>
    <w:rsid w:val="005827E8"/>
    <w:rsid w:val="00584502"/>
    <w:rsid w:val="0058481A"/>
    <w:rsid w:val="005866C9"/>
    <w:rsid w:val="00587311"/>
    <w:rsid w:val="00587FB9"/>
    <w:rsid w:val="00590A7E"/>
    <w:rsid w:val="00592D3A"/>
    <w:rsid w:val="00594B5E"/>
    <w:rsid w:val="005952C9"/>
    <w:rsid w:val="0059534B"/>
    <w:rsid w:val="0059596B"/>
    <w:rsid w:val="00596D53"/>
    <w:rsid w:val="00597406"/>
    <w:rsid w:val="0059750E"/>
    <w:rsid w:val="00597B13"/>
    <w:rsid w:val="005A0674"/>
    <w:rsid w:val="005A099E"/>
    <w:rsid w:val="005A0F92"/>
    <w:rsid w:val="005A1892"/>
    <w:rsid w:val="005A1E5C"/>
    <w:rsid w:val="005A2681"/>
    <w:rsid w:val="005A2D9B"/>
    <w:rsid w:val="005A3EEC"/>
    <w:rsid w:val="005A4613"/>
    <w:rsid w:val="005A50B9"/>
    <w:rsid w:val="005A57B0"/>
    <w:rsid w:val="005A63E4"/>
    <w:rsid w:val="005A66EB"/>
    <w:rsid w:val="005A72E6"/>
    <w:rsid w:val="005B09B4"/>
    <w:rsid w:val="005B0C29"/>
    <w:rsid w:val="005B0CDF"/>
    <w:rsid w:val="005B1927"/>
    <w:rsid w:val="005B1E45"/>
    <w:rsid w:val="005B1F97"/>
    <w:rsid w:val="005B2F00"/>
    <w:rsid w:val="005B34A1"/>
    <w:rsid w:val="005B3B5A"/>
    <w:rsid w:val="005B4E46"/>
    <w:rsid w:val="005B5BAC"/>
    <w:rsid w:val="005B6652"/>
    <w:rsid w:val="005B6A8B"/>
    <w:rsid w:val="005B6CED"/>
    <w:rsid w:val="005C0511"/>
    <w:rsid w:val="005C0C00"/>
    <w:rsid w:val="005C11DD"/>
    <w:rsid w:val="005C251B"/>
    <w:rsid w:val="005C2B0E"/>
    <w:rsid w:val="005C376F"/>
    <w:rsid w:val="005C5E78"/>
    <w:rsid w:val="005C69A5"/>
    <w:rsid w:val="005C72A6"/>
    <w:rsid w:val="005C757A"/>
    <w:rsid w:val="005D03AF"/>
    <w:rsid w:val="005D2747"/>
    <w:rsid w:val="005D2A9E"/>
    <w:rsid w:val="005D2CC9"/>
    <w:rsid w:val="005D45C3"/>
    <w:rsid w:val="005D7FBD"/>
    <w:rsid w:val="005E27BF"/>
    <w:rsid w:val="005E297E"/>
    <w:rsid w:val="005E32DE"/>
    <w:rsid w:val="005E3AC5"/>
    <w:rsid w:val="005E50B4"/>
    <w:rsid w:val="005E5EC5"/>
    <w:rsid w:val="005E6642"/>
    <w:rsid w:val="005E675B"/>
    <w:rsid w:val="005F0410"/>
    <w:rsid w:val="005F0E15"/>
    <w:rsid w:val="005F15F6"/>
    <w:rsid w:val="005F1CFC"/>
    <w:rsid w:val="005F275A"/>
    <w:rsid w:val="005F3B21"/>
    <w:rsid w:val="005F623C"/>
    <w:rsid w:val="005F740D"/>
    <w:rsid w:val="005F785B"/>
    <w:rsid w:val="006000CC"/>
    <w:rsid w:val="006013D6"/>
    <w:rsid w:val="00601404"/>
    <w:rsid w:val="006016D3"/>
    <w:rsid w:val="00601B15"/>
    <w:rsid w:val="006020CD"/>
    <w:rsid w:val="006025F1"/>
    <w:rsid w:val="00602B50"/>
    <w:rsid w:val="00603B3E"/>
    <w:rsid w:val="00604DC6"/>
    <w:rsid w:val="00604FE7"/>
    <w:rsid w:val="00604FEE"/>
    <w:rsid w:val="00605490"/>
    <w:rsid w:val="00611B83"/>
    <w:rsid w:val="006120F0"/>
    <w:rsid w:val="006124E1"/>
    <w:rsid w:val="00613178"/>
    <w:rsid w:val="00614AA5"/>
    <w:rsid w:val="0061502E"/>
    <w:rsid w:val="00615970"/>
    <w:rsid w:val="00616D3B"/>
    <w:rsid w:val="0061779C"/>
    <w:rsid w:val="00620341"/>
    <w:rsid w:val="00621F86"/>
    <w:rsid w:val="0062231D"/>
    <w:rsid w:val="006225B8"/>
    <w:rsid w:val="00623A29"/>
    <w:rsid w:val="00623E70"/>
    <w:rsid w:val="00624CA2"/>
    <w:rsid w:val="0062616E"/>
    <w:rsid w:val="00627542"/>
    <w:rsid w:val="00627930"/>
    <w:rsid w:val="00635A7F"/>
    <w:rsid w:val="00635D22"/>
    <w:rsid w:val="00635FB3"/>
    <w:rsid w:val="00640CE0"/>
    <w:rsid w:val="00641309"/>
    <w:rsid w:val="006413F4"/>
    <w:rsid w:val="00641969"/>
    <w:rsid w:val="00643908"/>
    <w:rsid w:val="00643A08"/>
    <w:rsid w:val="0064681B"/>
    <w:rsid w:val="006473CB"/>
    <w:rsid w:val="00647412"/>
    <w:rsid w:val="0065031A"/>
    <w:rsid w:val="0065123E"/>
    <w:rsid w:val="00652083"/>
    <w:rsid w:val="00654530"/>
    <w:rsid w:val="006546F3"/>
    <w:rsid w:val="00654D67"/>
    <w:rsid w:val="006563AF"/>
    <w:rsid w:val="0065668D"/>
    <w:rsid w:val="00656F1E"/>
    <w:rsid w:val="0066061F"/>
    <w:rsid w:val="006613DB"/>
    <w:rsid w:val="0066153E"/>
    <w:rsid w:val="00662E7D"/>
    <w:rsid w:val="00662E9F"/>
    <w:rsid w:val="00663473"/>
    <w:rsid w:val="0066494C"/>
    <w:rsid w:val="006651F6"/>
    <w:rsid w:val="00666EDA"/>
    <w:rsid w:val="00667DDD"/>
    <w:rsid w:val="0067137C"/>
    <w:rsid w:val="00671EDF"/>
    <w:rsid w:val="0067394F"/>
    <w:rsid w:val="00673AC0"/>
    <w:rsid w:val="006745BB"/>
    <w:rsid w:val="00675B7B"/>
    <w:rsid w:val="00676816"/>
    <w:rsid w:val="00677ABC"/>
    <w:rsid w:val="00680968"/>
    <w:rsid w:val="006810C7"/>
    <w:rsid w:val="00681856"/>
    <w:rsid w:val="0068199A"/>
    <w:rsid w:val="00682535"/>
    <w:rsid w:val="00682B1E"/>
    <w:rsid w:val="00682D86"/>
    <w:rsid w:val="00682EC4"/>
    <w:rsid w:val="00683D62"/>
    <w:rsid w:val="006841D0"/>
    <w:rsid w:val="006849AA"/>
    <w:rsid w:val="0068642E"/>
    <w:rsid w:val="006902E0"/>
    <w:rsid w:val="00690909"/>
    <w:rsid w:val="00692950"/>
    <w:rsid w:val="006935F2"/>
    <w:rsid w:val="00693FBB"/>
    <w:rsid w:val="00694061"/>
    <w:rsid w:val="00695474"/>
    <w:rsid w:val="0069557D"/>
    <w:rsid w:val="0069591B"/>
    <w:rsid w:val="00695E49"/>
    <w:rsid w:val="00696381"/>
    <w:rsid w:val="006A0BA5"/>
    <w:rsid w:val="006A1AB9"/>
    <w:rsid w:val="006A1E8C"/>
    <w:rsid w:val="006A270B"/>
    <w:rsid w:val="006A2D2B"/>
    <w:rsid w:val="006A30ED"/>
    <w:rsid w:val="006A5675"/>
    <w:rsid w:val="006A5E65"/>
    <w:rsid w:val="006A73FE"/>
    <w:rsid w:val="006A79C7"/>
    <w:rsid w:val="006A79EF"/>
    <w:rsid w:val="006A7A2B"/>
    <w:rsid w:val="006A7C31"/>
    <w:rsid w:val="006B010F"/>
    <w:rsid w:val="006B0C6E"/>
    <w:rsid w:val="006B144A"/>
    <w:rsid w:val="006B1A22"/>
    <w:rsid w:val="006B3AA1"/>
    <w:rsid w:val="006B42B7"/>
    <w:rsid w:val="006B47E2"/>
    <w:rsid w:val="006B59E8"/>
    <w:rsid w:val="006C01CA"/>
    <w:rsid w:val="006C1254"/>
    <w:rsid w:val="006C2CDE"/>
    <w:rsid w:val="006C3A6C"/>
    <w:rsid w:val="006C3F8E"/>
    <w:rsid w:val="006C4087"/>
    <w:rsid w:val="006C5075"/>
    <w:rsid w:val="006C50B9"/>
    <w:rsid w:val="006C51D2"/>
    <w:rsid w:val="006C5C24"/>
    <w:rsid w:val="006C67FB"/>
    <w:rsid w:val="006C696B"/>
    <w:rsid w:val="006D1065"/>
    <w:rsid w:val="006D1A57"/>
    <w:rsid w:val="006D3F32"/>
    <w:rsid w:val="006D4D65"/>
    <w:rsid w:val="006D56F3"/>
    <w:rsid w:val="006D587F"/>
    <w:rsid w:val="006D5BC9"/>
    <w:rsid w:val="006D739F"/>
    <w:rsid w:val="006E1902"/>
    <w:rsid w:val="006E26C0"/>
    <w:rsid w:val="006E3C87"/>
    <w:rsid w:val="006E3D48"/>
    <w:rsid w:val="006E51FD"/>
    <w:rsid w:val="006E6031"/>
    <w:rsid w:val="006E6C27"/>
    <w:rsid w:val="006E6CEA"/>
    <w:rsid w:val="006E736F"/>
    <w:rsid w:val="006F009D"/>
    <w:rsid w:val="006F0953"/>
    <w:rsid w:val="006F218B"/>
    <w:rsid w:val="006F2A0A"/>
    <w:rsid w:val="006F4E0B"/>
    <w:rsid w:val="006F71AE"/>
    <w:rsid w:val="006F7B65"/>
    <w:rsid w:val="00700B65"/>
    <w:rsid w:val="00702A1D"/>
    <w:rsid w:val="007037FF"/>
    <w:rsid w:val="00703FE3"/>
    <w:rsid w:val="00706C42"/>
    <w:rsid w:val="00706F53"/>
    <w:rsid w:val="007108FA"/>
    <w:rsid w:val="00710BEB"/>
    <w:rsid w:val="00711DA0"/>
    <w:rsid w:val="00711FA1"/>
    <w:rsid w:val="00712E83"/>
    <w:rsid w:val="007139DC"/>
    <w:rsid w:val="0071407B"/>
    <w:rsid w:val="00714DF8"/>
    <w:rsid w:val="007154F5"/>
    <w:rsid w:val="00717B00"/>
    <w:rsid w:val="007213E5"/>
    <w:rsid w:val="00724722"/>
    <w:rsid w:val="00724C9F"/>
    <w:rsid w:val="007252A4"/>
    <w:rsid w:val="00726178"/>
    <w:rsid w:val="00727B83"/>
    <w:rsid w:val="00731FC9"/>
    <w:rsid w:val="007324AD"/>
    <w:rsid w:val="007329F5"/>
    <w:rsid w:val="00732CF3"/>
    <w:rsid w:val="00734032"/>
    <w:rsid w:val="00734A0A"/>
    <w:rsid w:val="00735AB9"/>
    <w:rsid w:val="00735AD6"/>
    <w:rsid w:val="007416D0"/>
    <w:rsid w:val="00741EA8"/>
    <w:rsid w:val="007428B7"/>
    <w:rsid w:val="007433CF"/>
    <w:rsid w:val="0074354D"/>
    <w:rsid w:val="007440D1"/>
    <w:rsid w:val="007451E6"/>
    <w:rsid w:val="00745F2E"/>
    <w:rsid w:val="00747963"/>
    <w:rsid w:val="00747AF4"/>
    <w:rsid w:val="00750056"/>
    <w:rsid w:val="00751007"/>
    <w:rsid w:val="00751541"/>
    <w:rsid w:val="007521E0"/>
    <w:rsid w:val="00752B7D"/>
    <w:rsid w:val="00753CCA"/>
    <w:rsid w:val="00753E24"/>
    <w:rsid w:val="00754B3A"/>
    <w:rsid w:val="007557C2"/>
    <w:rsid w:val="00755A99"/>
    <w:rsid w:val="00755E33"/>
    <w:rsid w:val="0075690B"/>
    <w:rsid w:val="0075749A"/>
    <w:rsid w:val="00760BF6"/>
    <w:rsid w:val="0076139B"/>
    <w:rsid w:val="00762B9C"/>
    <w:rsid w:val="00763229"/>
    <w:rsid w:val="0076405D"/>
    <w:rsid w:val="00764B8E"/>
    <w:rsid w:val="007657BD"/>
    <w:rsid w:val="00765F45"/>
    <w:rsid w:val="007671F3"/>
    <w:rsid w:val="00767747"/>
    <w:rsid w:val="00767768"/>
    <w:rsid w:val="00767B91"/>
    <w:rsid w:val="00770AD1"/>
    <w:rsid w:val="00770BA4"/>
    <w:rsid w:val="00772A20"/>
    <w:rsid w:val="007733F4"/>
    <w:rsid w:val="00773A87"/>
    <w:rsid w:val="00773C90"/>
    <w:rsid w:val="0077572B"/>
    <w:rsid w:val="0077620B"/>
    <w:rsid w:val="00780AC8"/>
    <w:rsid w:val="00781902"/>
    <w:rsid w:val="00786569"/>
    <w:rsid w:val="007865BA"/>
    <w:rsid w:val="00786C17"/>
    <w:rsid w:val="00786EAB"/>
    <w:rsid w:val="00787340"/>
    <w:rsid w:val="007873C8"/>
    <w:rsid w:val="0079020F"/>
    <w:rsid w:val="007903D3"/>
    <w:rsid w:val="00790707"/>
    <w:rsid w:val="007912C7"/>
    <w:rsid w:val="00791555"/>
    <w:rsid w:val="007922C2"/>
    <w:rsid w:val="007924EE"/>
    <w:rsid w:val="0079682C"/>
    <w:rsid w:val="00797F76"/>
    <w:rsid w:val="007A1491"/>
    <w:rsid w:val="007A3A77"/>
    <w:rsid w:val="007A5453"/>
    <w:rsid w:val="007A68F1"/>
    <w:rsid w:val="007A6951"/>
    <w:rsid w:val="007A7606"/>
    <w:rsid w:val="007B08D0"/>
    <w:rsid w:val="007B0A53"/>
    <w:rsid w:val="007B121B"/>
    <w:rsid w:val="007B28A7"/>
    <w:rsid w:val="007B29F3"/>
    <w:rsid w:val="007B3132"/>
    <w:rsid w:val="007B3EE3"/>
    <w:rsid w:val="007B513D"/>
    <w:rsid w:val="007B7F17"/>
    <w:rsid w:val="007C03EB"/>
    <w:rsid w:val="007C0D0D"/>
    <w:rsid w:val="007C194D"/>
    <w:rsid w:val="007C1CEB"/>
    <w:rsid w:val="007C3922"/>
    <w:rsid w:val="007C392D"/>
    <w:rsid w:val="007C4497"/>
    <w:rsid w:val="007C44E6"/>
    <w:rsid w:val="007C59D7"/>
    <w:rsid w:val="007C7D17"/>
    <w:rsid w:val="007D2CA3"/>
    <w:rsid w:val="007D3296"/>
    <w:rsid w:val="007D4C24"/>
    <w:rsid w:val="007D651C"/>
    <w:rsid w:val="007D6703"/>
    <w:rsid w:val="007E0C59"/>
    <w:rsid w:val="007E386B"/>
    <w:rsid w:val="007E590F"/>
    <w:rsid w:val="007E68E9"/>
    <w:rsid w:val="007F0B6A"/>
    <w:rsid w:val="007F1457"/>
    <w:rsid w:val="007F1C58"/>
    <w:rsid w:val="007F1EF3"/>
    <w:rsid w:val="007F25BD"/>
    <w:rsid w:val="007F3C51"/>
    <w:rsid w:val="007F4139"/>
    <w:rsid w:val="007F461C"/>
    <w:rsid w:val="007F6A9B"/>
    <w:rsid w:val="007F7763"/>
    <w:rsid w:val="007F7774"/>
    <w:rsid w:val="007F7BCD"/>
    <w:rsid w:val="007F7C68"/>
    <w:rsid w:val="00800345"/>
    <w:rsid w:val="00801386"/>
    <w:rsid w:val="00801920"/>
    <w:rsid w:val="008022DA"/>
    <w:rsid w:val="00803068"/>
    <w:rsid w:val="0080526A"/>
    <w:rsid w:val="0080673F"/>
    <w:rsid w:val="00807FE4"/>
    <w:rsid w:val="00810242"/>
    <w:rsid w:val="008102E1"/>
    <w:rsid w:val="00810925"/>
    <w:rsid w:val="008114C9"/>
    <w:rsid w:val="008116EF"/>
    <w:rsid w:val="008136CB"/>
    <w:rsid w:val="00813F53"/>
    <w:rsid w:val="00814795"/>
    <w:rsid w:val="008165CB"/>
    <w:rsid w:val="008174AC"/>
    <w:rsid w:val="00820430"/>
    <w:rsid w:val="00824C26"/>
    <w:rsid w:val="00825295"/>
    <w:rsid w:val="0082707E"/>
    <w:rsid w:val="00827328"/>
    <w:rsid w:val="00827766"/>
    <w:rsid w:val="008303F9"/>
    <w:rsid w:val="00831572"/>
    <w:rsid w:val="008339BD"/>
    <w:rsid w:val="008346E9"/>
    <w:rsid w:val="00834D62"/>
    <w:rsid w:val="008404ED"/>
    <w:rsid w:val="00840CC7"/>
    <w:rsid w:val="00842922"/>
    <w:rsid w:val="00843608"/>
    <w:rsid w:val="0084403E"/>
    <w:rsid w:val="008447A8"/>
    <w:rsid w:val="008449D6"/>
    <w:rsid w:val="00846AD6"/>
    <w:rsid w:val="00847596"/>
    <w:rsid w:val="0085207F"/>
    <w:rsid w:val="008523A7"/>
    <w:rsid w:val="0085292C"/>
    <w:rsid w:val="00852A0F"/>
    <w:rsid w:val="00853003"/>
    <w:rsid w:val="00854586"/>
    <w:rsid w:val="00854F76"/>
    <w:rsid w:val="0085560C"/>
    <w:rsid w:val="00860C16"/>
    <w:rsid w:val="00862CB9"/>
    <w:rsid w:val="00864736"/>
    <w:rsid w:val="008653F3"/>
    <w:rsid w:val="00867A02"/>
    <w:rsid w:val="00870387"/>
    <w:rsid w:val="008707DD"/>
    <w:rsid w:val="00871860"/>
    <w:rsid w:val="0087208A"/>
    <w:rsid w:val="00872E20"/>
    <w:rsid w:val="008730E3"/>
    <w:rsid w:val="008739F0"/>
    <w:rsid w:val="008758BC"/>
    <w:rsid w:val="00877161"/>
    <w:rsid w:val="00880189"/>
    <w:rsid w:val="00880B86"/>
    <w:rsid w:val="00882862"/>
    <w:rsid w:val="008833A5"/>
    <w:rsid w:val="00884AC4"/>
    <w:rsid w:val="00886D61"/>
    <w:rsid w:val="00886F1C"/>
    <w:rsid w:val="0088747D"/>
    <w:rsid w:val="008928AE"/>
    <w:rsid w:val="00892A05"/>
    <w:rsid w:val="0089326C"/>
    <w:rsid w:val="00895371"/>
    <w:rsid w:val="008953C3"/>
    <w:rsid w:val="0089602C"/>
    <w:rsid w:val="00897F3C"/>
    <w:rsid w:val="008A0172"/>
    <w:rsid w:val="008A0FC4"/>
    <w:rsid w:val="008A143B"/>
    <w:rsid w:val="008A182C"/>
    <w:rsid w:val="008A1DEA"/>
    <w:rsid w:val="008A28D7"/>
    <w:rsid w:val="008A40DA"/>
    <w:rsid w:val="008A42E8"/>
    <w:rsid w:val="008A7256"/>
    <w:rsid w:val="008A73D1"/>
    <w:rsid w:val="008B1477"/>
    <w:rsid w:val="008B21CD"/>
    <w:rsid w:val="008B3842"/>
    <w:rsid w:val="008B429C"/>
    <w:rsid w:val="008B44D2"/>
    <w:rsid w:val="008B5807"/>
    <w:rsid w:val="008B64DC"/>
    <w:rsid w:val="008C3201"/>
    <w:rsid w:val="008C443F"/>
    <w:rsid w:val="008C5E1E"/>
    <w:rsid w:val="008C5EEA"/>
    <w:rsid w:val="008C7554"/>
    <w:rsid w:val="008D0060"/>
    <w:rsid w:val="008D2E9C"/>
    <w:rsid w:val="008D2F44"/>
    <w:rsid w:val="008D2F84"/>
    <w:rsid w:val="008D47EE"/>
    <w:rsid w:val="008D51C9"/>
    <w:rsid w:val="008D529F"/>
    <w:rsid w:val="008D573F"/>
    <w:rsid w:val="008D6B47"/>
    <w:rsid w:val="008D7695"/>
    <w:rsid w:val="008D7A9A"/>
    <w:rsid w:val="008E1D53"/>
    <w:rsid w:val="008E1F6A"/>
    <w:rsid w:val="008E4924"/>
    <w:rsid w:val="008E5D8A"/>
    <w:rsid w:val="008E6A3D"/>
    <w:rsid w:val="008E7347"/>
    <w:rsid w:val="008F00E0"/>
    <w:rsid w:val="008F0D24"/>
    <w:rsid w:val="008F2C68"/>
    <w:rsid w:val="008F33B5"/>
    <w:rsid w:val="008F5895"/>
    <w:rsid w:val="008F6088"/>
    <w:rsid w:val="008F668A"/>
    <w:rsid w:val="008F6960"/>
    <w:rsid w:val="00901948"/>
    <w:rsid w:val="00901D3D"/>
    <w:rsid w:val="009046C8"/>
    <w:rsid w:val="009050AA"/>
    <w:rsid w:val="00910292"/>
    <w:rsid w:val="00910975"/>
    <w:rsid w:val="00910A2C"/>
    <w:rsid w:val="00910E80"/>
    <w:rsid w:val="00910EFA"/>
    <w:rsid w:val="0091195A"/>
    <w:rsid w:val="009137D0"/>
    <w:rsid w:val="009137F6"/>
    <w:rsid w:val="00913D82"/>
    <w:rsid w:val="00914732"/>
    <w:rsid w:val="0091553A"/>
    <w:rsid w:val="00916FA1"/>
    <w:rsid w:val="00917000"/>
    <w:rsid w:val="009171AA"/>
    <w:rsid w:val="00917D08"/>
    <w:rsid w:val="00921810"/>
    <w:rsid w:val="009220FA"/>
    <w:rsid w:val="00923298"/>
    <w:rsid w:val="009238DD"/>
    <w:rsid w:val="00924582"/>
    <w:rsid w:val="009249D2"/>
    <w:rsid w:val="00924DC2"/>
    <w:rsid w:val="00926117"/>
    <w:rsid w:val="0092656C"/>
    <w:rsid w:val="009275D6"/>
    <w:rsid w:val="00932C8E"/>
    <w:rsid w:val="009338A1"/>
    <w:rsid w:val="009351D5"/>
    <w:rsid w:val="00935638"/>
    <w:rsid w:val="00935FA0"/>
    <w:rsid w:val="0093719A"/>
    <w:rsid w:val="00940150"/>
    <w:rsid w:val="00941339"/>
    <w:rsid w:val="00945734"/>
    <w:rsid w:val="00952FEF"/>
    <w:rsid w:val="00953358"/>
    <w:rsid w:val="009546DE"/>
    <w:rsid w:val="00954BCB"/>
    <w:rsid w:val="00955348"/>
    <w:rsid w:val="00955A8A"/>
    <w:rsid w:val="009577B2"/>
    <w:rsid w:val="00957AF9"/>
    <w:rsid w:val="00960311"/>
    <w:rsid w:val="00961D53"/>
    <w:rsid w:val="009622EF"/>
    <w:rsid w:val="009630CC"/>
    <w:rsid w:val="00966385"/>
    <w:rsid w:val="009664DD"/>
    <w:rsid w:val="009671D7"/>
    <w:rsid w:val="00967CEF"/>
    <w:rsid w:val="00970149"/>
    <w:rsid w:val="00970A64"/>
    <w:rsid w:val="009711D6"/>
    <w:rsid w:val="00971720"/>
    <w:rsid w:val="00972EA7"/>
    <w:rsid w:val="0097348F"/>
    <w:rsid w:val="00973A2D"/>
    <w:rsid w:val="009746B9"/>
    <w:rsid w:val="00974D73"/>
    <w:rsid w:val="00974ECA"/>
    <w:rsid w:val="009754FC"/>
    <w:rsid w:val="00980F14"/>
    <w:rsid w:val="00983619"/>
    <w:rsid w:val="009838A5"/>
    <w:rsid w:val="00983B9C"/>
    <w:rsid w:val="00984238"/>
    <w:rsid w:val="009843A4"/>
    <w:rsid w:val="009846D0"/>
    <w:rsid w:val="00985000"/>
    <w:rsid w:val="0098532D"/>
    <w:rsid w:val="009856ED"/>
    <w:rsid w:val="00985A19"/>
    <w:rsid w:val="00985D29"/>
    <w:rsid w:val="00985DBF"/>
    <w:rsid w:val="009871AF"/>
    <w:rsid w:val="009877F0"/>
    <w:rsid w:val="00990914"/>
    <w:rsid w:val="00991A46"/>
    <w:rsid w:val="00992291"/>
    <w:rsid w:val="00993AAA"/>
    <w:rsid w:val="00994D14"/>
    <w:rsid w:val="00994DC4"/>
    <w:rsid w:val="00995082"/>
    <w:rsid w:val="00995C58"/>
    <w:rsid w:val="00997B15"/>
    <w:rsid w:val="009A076D"/>
    <w:rsid w:val="009A0F4E"/>
    <w:rsid w:val="009A10AB"/>
    <w:rsid w:val="009A2323"/>
    <w:rsid w:val="009A391C"/>
    <w:rsid w:val="009A4A74"/>
    <w:rsid w:val="009A5760"/>
    <w:rsid w:val="009A623E"/>
    <w:rsid w:val="009A7627"/>
    <w:rsid w:val="009A7996"/>
    <w:rsid w:val="009A7DBB"/>
    <w:rsid w:val="009B0CD5"/>
    <w:rsid w:val="009B168D"/>
    <w:rsid w:val="009B1C7B"/>
    <w:rsid w:val="009B21DA"/>
    <w:rsid w:val="009B32C4"/>
    <w:rsid w:val="009B4BF9"/>
    <w:rsid w:val="009B58B0"/>
    <w:rsid w:val="009B6B1A"/>
    <w:rsid w:val="009B6EE1"/>
    <w:rsid w:val="009B7312"/>
    <w:rsid w:val="009C1C9E"/>
    <w:rsid w:val="009C2B70"/>
    <w:rsid w:val="009C3031"/>
    <w:rsid w:val="009C3134"/>
    <w:rsid w:val="009C379B"/>
    <w:rsid w:val="009C384E"/>
    <w:rsid w:val="009C405E"/>
    <w:rsid w:val="009C46D8"/>
    <w:rsid w:val="009C47EC"/>
    <w:rsid w:val="009C5491"/>
    <w:rsid w:val="009C5A00"/>
    <w:rsid w:val="009C61DA"/>
    <w:rsid w:val="009C6636"/>
    <w:rsid w:val="009D1A76"/>
    <w:rsid w:val="009D2C9F"/>
    <w:rsid w:val="009D2EA7"/>
    <w:rsid w:val="009D3AA3"/>
    <w:rsid w:val="009D5495"/>
    <w:rsid w:val="009D62A1"/>
    <w:rsid w:val="009D7786"/>
    <w:rsid w:val="009D7AE2"/>
    <w:rsid w:val="009E114D"/>
    <w:rsid w:val="009E1DB4"/>
    <w:rsid w:val="009E233B"/>
    <w:rsid w:val="009E404F"/>
    <w:rsid w:val="009E4DDE"/>
    <w:rsid w:val="009E5476"/>
    <w:rsid w:val="009E574F"/>
    <w:rsid w:val="009F2201"/>
    <w:rsid w:val="009F240A"/>
    <w:rsid w:val="009F2AD5"/>
    <w:rsid w:val="009F4A68"/>
    <w:rsid w:val="009F5D77"/>
    <w:rsid w:val="009F5E99"/>
    <w:rsid w:val="009F6B7B"/>
    <w:rsid w:val="009F799E"/>
    <w:rsid w:val="00A00E93"/>
    <w:rsid w:val="00A01CCA"/>
    <w:rsid w:val="00A0253A"/>
    <w:rsid w:val="00A03122"/>
    <w:rsid w:val="00A03EAB"/>
    <w:rsid w:val="00A050B1"/>
    <w:rsid w:val="00A05489"/>
    <w:rsid w:val="00A05FBD"/>
    <w:rsid w:val="00A06E55"/>
    <w:rsid w:val="00A1036C"/>
    <w:rsid w:val="00A10FE3"/>
    <w:rsid w:val="00A1155A"/>
    <w:rsid w:val="00A13ACF"/>
    <w:rsid w:val="00A13F7B"/>
    <w:rsid w:val="00A156F5"/>
    <w:rsid w:val="00A16EA8"/>
    <w:rsid w:val="00A174AA"/>
    <w:rsid w:val="00A17678"/>
    <w:rsid w:val="00A178F4"/>
    <w:rsid w:val="00A17AD2"/>
    <w:rsid w:val="00A21C8D"/>
    <w:rsid w:val="00A229CB"/>
    <w:rsid w:val="00A257A5"/>
    <w:rsid w:val="00A25EBF"/>
    <w:rsid w:val="00A26979"/>
    <w:rsid w:val="00A26A36"/>
    <w:rsid w:val="00A26A94"/>
    <w:rsid w:val="00A27180"/>
    <w:rsid w:val="00A27A8A"/>
    <w:rsid w:val="00A27B01"/>
    <w:rsid w:val="00A27CC4"/>
    <w:rsid w:val="00A30E96"/>
    <w:rsid w:val="00A32B62"/>
    <w:rsid w:val="00A32F93"/>
    <w:rsid w:val="00A34495"/>
    <w:rsid w:val="00A34A63"/>
    <w:rsid w:val="00A36246"/>
    <w:rsid w:val="00A375B8"/>
    <w:rsid w:val="00A402BB"/>
    <w:rsid w:val="00A41B26"/>
    <w:rsid w:val="00A41E3E"/>
    <w:rsid w:val="00A44B25"/>
    <w:rsid w:val="00A44EA2"/>
    <w:rsid w:val="00A45410"/>
    <w:rsid w:val="00A46AF1"/>
    <w:rsid w:val="00A472CA"/>
    <w:rsid w:val="00A505A2"/>
    <w:rsid w:val="00A50879"/>
    <w:rsid w:val="00A50DEF"/>
    <w:rsid w:val="00A512E2"/>
    <w:rsid w:val="00A51522"/>
    <w:rsid w:val="00A530EA"/>
    <w:rsid w:val="00A560B1"/>
    <w:rsid w:val="00A57992"/>
    <w:rsid w:val="00A57999"/>
    <w:rsid w:val="00A57BD9"/>
    <w:rsid w:val="00A605D6"/>
    <w:rsid w:val="00A60876"/>
    <w:rsid w:val="00A61DC4"/>
    <w:rsid w:val="00A625A7"/>
    <w:rsid w:val="00A62F0D"/>
    <w:rsid w:val="00A6477B"/>
    <w:rsid w:val="00A65C30"/>
    <w:rsid w:val="00A6601D"/>
    <w:rsid w:val="00A66200"/>
    <w:rsid w:val="00A704BC"/>
    <w:rsid w:val="00A7071A"/>
    <w:rsid w:val="00A709B2"/>
    <w:rsid w:val="00A71877"/>
    <w:rsid w:val="00A72ED4"/>
    <w:rsid w:val="00A73DE4"/>
    <w:rsid w:val="00A74CEA"/>
    <w:rsid w:val="00A74E43"/>
    <w:rsid w:val="00A75F33"/>
    <w:rsid w:val="00A760A6"/>
    <w:rsid w:val="00A775F3"/>
    <w:rsid w:val="00A77B98"/>
    <w:rsid w:val="00A77E5A"/>
    <w:rsid w:val="00A807C6"/>
    <w:rsid w:val="00A80EDB"/>
    <w:rsid w:val="00A820A3"/>
    <w:rsid w:val="00A8233C"/>
    <w:rsid w:val="00A82698"/>
    <w:rsid w:val="00A84CDB"/>
    <w:rsid w:val="00A85152"/>
    <w:rsid w:val="00A855E8"/>
    <w:rsid w:val="00A862E7"/>
    <w:rsid w:val="00A87DF5"/>
    <w:rsid w:val="00A9041F"/>
    <w:rsid w:val="00A935AF"/>
    <w:rsid w:val="00A9421C"/>
    <w:rsid w:val="00A9700C"/>
    <w:rsid w:val="00AA173B"/>
    <w:rsid w:val="00AA2882"/>
    <w:rsid w:val="00AA2EDF"/>
    <w:rsid w:val="00AA3798"/>
    <w:rsid w:val="00AA5A8B"/>
    <w:rsid w:val="00AA5F9A"/>
    <w:rsid w:val="00AA75DD"/>
    <w:rsid w:val="00AB0F51"/>
    <w:rsid w:val="00AB111F"/>
    <w:rsid w:val="00AB15C2"/>
    <w:rsid w:val="00AB1B46"/>
    <w:rsid w:val="00AB393E"/>
    <w:rsid w:val="00AB39FF"/>
    <w:rsid w:val="00AB3CA3"/>
    <w:rsid w:val="00AB4F11"/>
    <w:rsid w:val="00AB5436"/>
    <w:rsid w:val="00AB7328"/>
    <w:rsid w:val="00AB7538"/>
    <w:rsid w:val="00AC0285"/>
    <w:rsid w:val="00AC0716"/>
    <w:rsid w:val="00AC1390"/>
    <w:rsid w:val="00AC2601"/>
    <w:rsid w:val="00AC4992"/>
    <w:rsid w:val="00AC6036"/>
    <w:rsid w:val="00AC7060"/>
    <w:rsid w:val="00AD01B0"/>
    <w:rsid w:val="00AD14D4"/>
    <w:rsid w:val="00AD2166"/>
    <w:rsid w:val="00AD22F8"/>
    <w:rsid w:val="00AD2A15"/>
    <w:rsid w:val="00AD3668"/>
    <w:rsid w:val="00AD3C91"/>
    <w:rsid w:val="00AD446C"/>
    <w:rsid w:val="00AD618D"/>
    <w:rsid w:val="00AE0C81"/>
    <w:rsid w:val="00AE24EB"/>
    <w:rsid w:val="00AE2D03"/>
    <w:rsid w:val="00AE300C"/>
    <w:rsid w:val="00AE3102"/>
    <w:rsid w:val="00AE3591"/>
    <w:rsid w:val="00AE428A"/>
    <w:rsid w:val="00AE525F"/>
    <w:rsid w:val="00AE5568"/>
    <w:rsid w:val="00AF078B"/>
    <w:rsid w:val="00AF24DE"/>
    <w:rsid w:val="00AF2C2A"/>
    <w:rsid w:val="00AF439E"/>
    <w:rsid w:val="00AF47DB"/>
    <w:rsid w:val="00AF489F"/>
    <w:rsid w:val="00AF493B"/>
    <w:rsid w:val="00AF4EE7"/>
    <w:rsid w:val="00AF508C"/>
    <w:rsid w:val="00AF5B40"/>
    <w:rsid w:val="00AF5F30"/>
    <w:rsid w:val="00B00834"/>
    <w:rsid w:val="00B00D5E"/>
    <w:rsid w:val="00B022BE"/>
    <w:rsid w:val="00B0324F"/>
    <w:rsid w:val="00B033A5"/>
    <w:rsid w:val="00B04615"/>
    <w:rsid w:val="00B05A91"/>
    <w:rsid w:val="00B05AB2"/>
    <w:rsid w:val="00B05C4B"/>
    <w:rsid w:val="00B060E4"/>
    <w:rsid w:val="00B06E6B"/>
    <w:rsid w:val="00B1220B"/>
    <w:rsid w:val="00B132BA"/>
    <w:rsid w:val="00B132FC"/>
    <w:rsid w:val="00B15F2D"/>
    <w:rsid w:val="00B165DD"/>
    <w:rsid w:val="00B204B6"/>
    <w:rsid w:val="00B2500A"/>
    <w:rsid w:val="00B25B07"/>
    <w:rsid w:val="00B2612B"/>
    <w:rsid w:val="00B27436"/>
    <w:rsid w:val="00B308D4"/>
    <w:rsid w:val="00B30CA7"/>
    <w:rsid w:val="00B311F9"/>
    <w:rsid w:val="00B327A5"/>
    <w:rsid w:val="00B3390F"/>
    <w:rsid w:val="00B345F1"/>
    <w:rsid w:val="00B3462B"/>
    <w:rsid w:val="00B36EC5"/>
    <w:rsid w:val="00B37EFE"/>
    <w:rsid w:val="00B4004D"/>
    <w:rsid w:val="00B41EDD"/>
    <w:rsid w:val="00B42BF3"/>
    <w:rsid w:val="00B42CD2"/>
    <w:rsid w:val="00B435A2"/>
    <w:rsid w:val="00B462E4"/>
    <w:rsid w:val="00B51E0D"/>
    <w:rsid w:val="00B55786"/>
    <w:rsid w:val="00B557F9"/>
    <w:rsid w:val="00B55E74"/>
    <w:rsid w:val="00B56E7F"/>
    <w:rsid w:val="00B60D8D"/>
    <w:rsid w:val="00B614EB"/>
    <w:rsid w:val="00B620A9"/>
    <w:rsid w:val="00B635D7"/>
    <w:rsid w:val="00B63709"/>
    <w:rsid w:val="00B6427B"/>
    <w:rsid w:val="00B7023A"/>
    <w:rsid w:val="00B72AF4"/>
    <w:rsid w:val="00B7370D"/>
    <w:rsid w:val="00B73E55"/>
    <w:rsid w:val="00B7462F"/>
    <w:rsid w:val="00B75031"/>
    <w:rsid w:val="00B77E9E"/>
    <w:rsid w:val="00B77FDB"/>
    <w:rsid w:val="00B80F66"/>
    <w:rsid w:val="00B812C8"/>
    <w:rsid w:val="00B819F9"/>
    <w:rsid w:val="00B84A30"/>
    <w:rsid w:val="00B84EE4"/>
    <w:rsid w:val="00B85379"/>
    <w:rsid w:val="00B863D8"/>
    <w:rsid w:val="00B86B52"/>
    <w:rsid w:val="00B91007"/>
    <w:rsid w:val="00B94EF1"/>
    <w:rsid w:val="00B965CE"/>
    <w:rsid w:val="00B9680F"/>
    <w:rsid w:val="00BA0010"/>
    <w:rsid w:val="00BA0B1A"/>
    <w:rsid w:val="00BA2083"/>
    <w:rsid w:val="00BA2EAA"/>
    <w:rsid w:val="00BA3218"/>
    <w:rsid w:val="00BA323B"/>
    <w:rsid w:val="00BA43DE"/>
    <w:rsid w:val="00BA56EE"/>
    <w:rsid w:val="00BA6C5B"/>
    <w:rsid w:val="00BA6E90"/>
    <w:rsid w:val="00BA74B9"/>
    <w:rsid w:val="00BB0569"/>
    <w:rsid w:val="00BB0691"/>
    <w:rsid w:val="00BB0BB9"/>
    <w:rsid w:val="00BB2EA6"/>
    <w:rsid w:val="00BB3F35"/>
    <w:rsid w:val="00BB537B"/>
    <w:rsid w:val="00BB5A5C"/>
    <w:rsid w:val="00BB6FDE"/>
    <w:rsid w:val="00BB7ED5"/>
    <w:rsid w:val="00BC096F"/>
    <w:rsid w:val="00BC18CA"/>
    <w:rsid w:val="00BC2522"/>
    <w:rsid w:val="00BC2B82"/>
    <w:rsid w:val="00BC310D"/>
    <w:rsid w:val="00BC31C7"/>
    <w:rsid w:val="00BC355B"/>
    <w:rsid w:val="00BC78F8"/>
    <w:rsid w:val="00BD1355"/>
    <w:rsid w:val="00BD1900"/>
    <w:rsid w:val="00BD1AC6"/>
    <w:rsid w:val="00BD246B"/>
    <w:rsid w:val="00BD2A3C"/>
    <w:rsid w:val="00BD3EAF"/>
    <w:rsid w:val="00BD436F"/>
    <w:rsid w:val="00BD49BB"/>
    <w:rsid w:val="00BD4A92"/>
    <w:rsid w:val="00BD5ACD"/>
    <w:rsid w:val="00BD642D"/>
    <w:rsid w:val="00BE040F"/>
    <w:rsid w:val="00BE107F"/>
    <w:rsid w:val="00BE114A"/>
    <w:rsid w:val="00BE1801"/>
    <w:rsid w:val="00BE3488"/>
    <w:rsid w:val="00BE4BE3"/>
    <w:rsid w:val="00BE6FFA"/>
    <w:rsid w:val="00BE7295"/>
    <w:rsid w:val="00BE7C2D"/>
    <w:rsid w:val="00BF03C0"/>
    <w:rsid w:val="00BF322F"/>
    <w:rsid w:val="00BF4FEC"/>
    <w:rsid w:val="00BF57D4"/>
    <w:rsid w:val="00BF7ADD"/>
    <w:rsid w:val="00C00E60"/>
    <w:rsid w:val="00C01391"/>
    <w:rsid w:val="00C03696"/>
    <w:rsid w:val="00C03798"/>
    <w:rsid w:val="00C042F9"/>
    <w:rsid w:val="00C06065"/>
    <w:rsid w:val="00C072F9"/>
    <w:rsid w:val="00C07E11"/>
    <w:rsid w:val="00C107BB"/>
    <w:rsid w:val="00C10B54"/>
    <w:rsid w:val="00C10EA6"/>
    <w:rsid w:val="00C112EF"/>
    <w:rsid w:val="00C1345B"/>
    <w:rsid w:val="00C13901"/>
    <w:rsid w:val="00C155EC"/>
    <w:rsid w:val="00C160AA"/>
    <w:rsid w:val="00C16F7A"/>
    <w:rsid w:val="00C176CE"/>
    <w:rsid w:val="00C20859"/>
    <w:rsid w:val="00C22707"/>
    <w:rsid w:val="00C237EA"/>
    <w:rsid w:val="00C23B06"/>
    <w:rsid w:val="00C240D0"/>
    <w:rsid w:val="00C24AA2"/>
    <w:rsid w:val="00C25860"/>
    <w:rsid w:val="00C26297"/>
    <w:rsid w:val="00C2703D"/>
    <w:rsid w:val="00C30552"/>
    <w:rsid w:val="00C3108A"/>
    <w:rsid w:val="00C34814"/>
    <w:rsid w:val="00C35BFB"/>
    <w:rsid w:val="00C4020B"/>
    <w:rsid w:val="00C422DC"/>
    <w:rsid w:val="00C5304A"/>
    <w:rsid w:val="00C53153"/>
    <w:rsid w:val="00C540CD"/>
    <w:rsid w:val="00C5458E"/>
    <w:rsid w:val="00C5566A"/>
    <w:rsid w:val="00C560CE"/>
    <w:rsid w:val="00C57782"/>
    <w:rsid w:val="00C613FC"/>
    <w:rsid w:val="00C62B7B"/>
    <w:rsid w:val="00C631DE"/>
    <w:rsid w:val="00C633B5"/>
    <w:rsid w:val="00C63A96"/>
    <w:rsid w:val="00C63B66"/>
    <w:rsid w:val="00C66549"/>
    <w:rsid w:val="00C66590"/>
    <w:rsid w:val="00C701CA"/>
    <w:rsid w:val="00C70579"/>
    <w:rsid w:val="00C722DB"/>
    <w:rsid w:val="00C7317F"/>
    <w:rsid w:val="00C732B4"/>
    <w:rsid w:val="00C7723A"/>
    <w:rsid w:val="00C77B12"/>
    <w:rsid w:val="00C77B65"/>
    <w:rsid w:val="00C818AA"/>
    <w:rsid w:val="00C820AD"/>
    <w:rsid w:val="00C8461D"/>
    <w:rsid w:val="00C85614"/>
    <w:rsid w:val="00C85699"/>
    <w:rsid w:val="00C86206"/>
    <w:rsid w:val="00C87F5B"/>
    <w:rsid w:val="00C906D4"/>
    <w:rsid w:val="00C90A37"/>
    <w:rsid w:val="00C91550"/>
    <w:rsid w:val="00C949A7"/>
    <w:rsid w:val="00C95522"/>
    <w:rsid w:val="00C95DED"/>
    <w:rsid w:val="00C9651D"/>
    <w:rsid w:val="00C96E7F"/>
    <w:rsid w:val="00C97767"/>
    <w:rsid w:val="00CA04FC"/>
    <w:rsid w:val="00CA0B85"/>
    <w:rsid w:val="00CA0ED3"/>
    <w:rsid w:val="00CA0F4F"/>
    <w:rsid w:val="00CA1575"/>
    <w:rsid w:val="00CA289D"/>
    <w:rsid w:val="00CA2C58"/>
    <w:rsid w:val="00CA342F"/>
    <w:rsid w:val="00CA3450"/>
    <w:rsid w:val="00CA36E1"/>
    <w:rsid w:val="00CA3B31"/>
    <w:rsid w:val="00CA510D"/>
    <w:rsid w:val="00CA5C39"/>
    <w:rsid w:val="00CA5D8D"/>
    <w:rsid w:val="00CA6B01"/>
    <w:rsid w:val="00CB18B6"/>
    <w:rsid w:val="00CB1AA5"/>
    <w:rsid w:val="00CB4525"/>
    <w:rsid w:val="00CB488E"/>
    <w:rsid w:val="00CB64DE"/>
    <w:rsid w:val="00CC0194"/>
    <w:rsid w:val="00CC09C8"/>
    <w:rsid w:val="00CC0BC9"/>
    <w:rsid w:val="00CC27FE"/>
    <w:rsid w:val="00CC36AD"/>
    <w:rsid w:val="00CD0D33"/>
    <w:rsid w:val="00CD2BEF"/>
    <w:rsid w:val="00CD36A9"/>
    <w:rsid w:val="00CD3C59"/>
    <w:rsid w:val="00CD3D0D"/>
    <w:rsid w:val="00CD4D6E"/>
    <w:rsid w:val="00CD576A"/>
    <w:rsid w:val="00CE06B7"/>
    <w:rsid w:val="00CE0A16"/>
    <w:rsid w:val="00CE13E8"/>
    <w:rsid w:val="00CE1809"/>
    <w:rsid w:val="00CE2083"/>
    <w:rsid w:val="00CE41F2"/>
    <w:rsid w:val="00CE5700"/>
    <w:rsid w:val="00CE6651"/>
    <w:rsid w:val="00CE6964"/>
    <w:rsid w:val="00CE6F9D"/>
    <w:rsid w:val="00CE7ADF"/>
    <w:rsid w:val="00CE7F09"/>
    <w:rsid w:val="00CF0085"/>
    <w:rsid w:val="00CF0BE6"/>
    <w:rsid w:val="00CF0F69"/>
    <w:rsid w:val="00CF1DD5"/>
    <w:rsid w:val="00CF22ED"/>
    <w:rsid w:val="00CF36BD"/>
    <w:rsid w:val="00CF42B4"/>
    <w:rsid w:val="00CF441C"/>
    <w:rsid w:val="00CF479B"/>
    <w:rsid w:val="00CF491B"/>
    <w:rsid w:val="00CF4CA4"/>
    <w:rsid w:val="00CF6608"/>
    <w:rsid w:val="00CF7398"/>
    <w:rsid w:val="00D00790"/>
    <w:rsid w:val="00D022E3"/>
    <w:rsid w:val="00D0454D"/>
    <w:rsid w:val="00D060B4"/>
    <w:rsid w:val="00D06679"/>
    <w:rsid w:val="00D073E6"/>
    <w:rsid w:val="00D12688"/>
    <w:rsid w:val="00D1291A"/>
    <w:rsid w:val="00D14FEE"/>
    <w:rsid w:val="00D175CD"/>
    <w:rsid w:val="00D23284"/>
    <w:rsid w:val="00D2353B"/>
    <w:rsid w:val="00D23FE0"/>
    <w:rsid w:val="00D25AC8"/>
    <w:rsid w:val="00D25CEB"/>
    <w:rsid w:val="00D27513"/>
    <w:rsid w:val="00D31462"/>
    <w:rsid w:val="00D3270F"/>
    <w:rsid w:val="00D331C3"/>
    <w:rsid w:val="00D37228"/>
    <w:rsid w:val="00D400AA"/>
    <w:rsid w:val="00D412A0"/>
    <w:rsid w:val="00D42BC0"/>
    <w:rsid w:val="00D43F9A"/>
    <w:rsid w:val="00D447E3"/>
    <w:rsid w:val="00D44ABD"/>
    <w:rsid w:val="00D45098"/>
    <w:rsid w:val="00D456DA"/>
    <w:rsid w:val="00D46D99"/>
    <w:rsid w:val="00D50714"/>
    <w:rsid w:val="00D509A3"/>
    <w:rsid w:val="00D5137A"/>
    <w:rsid w:val="00D513E4"/>
    <w:rsid w:val="00D529BF"/>
    <w:rsid w:val="00D53211"/>
    <w:rsid w:val="00D537A4"/>
    <w:rsid w:val="00D54086"/>
    <w:rsid w:val="00D56338"/>
    <w:rsid w:val="00D56A50"/>
    <w:rsid w:val="00D56CDD"/>
    <w:rsid w:val="00D57497"/>
    <w:rsid w:val="00D601BC"/>
    <w:rsid w:val="00D61169"/>
    <w:rsid w:val="00D61FE6"/>
    <w:rsid w:val="00D626A5"/>
    <w:rsid w:val="00D62A8D"/>
    <w:rsid w:val="00D636FE"/>
    <w:rsid w:val="00D65FBC"/>
    <w:rsid w:val="00D65FF0"/>
    <w:rsid w:val="00D66558"/>
    <w:rsid w:val="00D674C0"/>
    <w:rsid w:val="00D67D44"/>
    <w:rsid w:val="00D70C8A"/>
    <w:rsid w:val="00D72418"/>
    <w:rsid w:val="00D7289F"/>
    <w:rsid w:val="00D72D24"/>
    <w:rsid w:val="00D735C7"/>
    <w:rsid w:val="00D75C2E"/>
    <w:rsid w:val="00D75EB0"/>
    <w:rsid w:val="00D80626"/>
    <w:rsid w:val="00D8117E"/>
    <w:rsid w:val="00D8352B"/>
    <w:rsid w:val="00D852E8"/>
    <w:rsid w:val="00D854B6"/>
    <w:rsid w:val="00D85562"/>
    <w:rsid w:val="00D8595A"/>
    <w:rsid w:val="00D869F1"/>
    <w:rsid w:val="00D86F09"/>
    <w:rsid w:val="00D904EF"/>
    <w:rsid w:val="00D91260"/>
    <w:rsid w:val="00D934AE"/>
    <w:rsid w:val="00D93C5A"/>
    <w:rsid w:val="00D94554"/>
    <w:rsid w:val="00D94EB6"/>
    <w:rsid w:val="00D95705"/>
    <w:rsid w:val="00D95982"/>
    <w:rsid w:val="00D97B9E"/>
    <w:rsid w:val="00DA1035"/>
    <w:rsid w:val="00DA16C2"/>
    <w:rsid w:val="00DA1FAF"/>
    <w:rsid w:val="00DA3378"/>
    <w:rsid w:val="00DA3AB6"/>
    <w:rsid w:val="00DA3E64"/>
    <w:rsid w:val="00DA43FC"/>
    <w:rsid w:val="00DA49D6"/>
    <w:rsid w:val="00DA4BFC"/>
    <w:rsid w:val="00DA5CC0"/>
    <w:rsid w:val="00DA5EAB"/>
    <w:rsid w:val="00DA6014"/>
    <w:rsid w:val="00DA6F60"/>
    <w:rsid w:val="00DA729F"/>
    <w:rsid w:val="00DB088E"/>
    <w:rsid w:val="00DB1FA8"/>
    <w:rsid w:val="00DB1FE8"/>
    <w:rsid w:val="00DB2872"/>
    <w:rsid w:val="00DB33F0"/>
    <w:rsid w:val="00DB4BDA"/>
    <w:rsid w:val="00DB5CB3"/>
    <w:rsid w:val="00DB737B"/>
    <w:rsid w:val="00DC3275"/>
    <w:rsid w:val="00DC6E61"/>
    <w:rsid w:val="00DC7016"/>
    <w:rsid w:val="00DD0F2A"/>
    <w:rsid w:val="00DD1710"/>
    <w:rsid w:val="00DD2E5C"/>
    <w:rsid w:val="00DD38B8"/>
    <w:rsid w:val="00DD4280"/>
    <w:rsid w:val="00DD5B76"/>
    <w:rsid w:val="00DD6395"/>
    <w:rsid w:val="00DD675D"/>
    <w:rsid w:val="00DD73E4"/>
    <w:rsid w:val="00DE04ED"/>
    <w:rsid w:val="00DE2241"/>
    <w:rsid w:val="00DE31EA"/>
    <w:rsid w:val="00DE40AF"/>
    <w:rsid w:val="00DE5226"/>
    <w:rsid w:val="00DE5374"/>
    <w:rsid w:val="00DE6C54"/>
    <w:rsid w:val="00DF00C8"/>
    <w:rsid w:val="00DF0720"/>
    <w:rsid w:val="00DF0A7E"/>
    <w:rsid w:val="00DF194A"/>
    <w:rsid w:val="00DF2099"/>
    <w:rsid w:val="00DF2C76"/>
    <w:rsid w:val="00DF2EE6"/>
    <w:rsid w:val="00DF451D"/>
    <w:rsid w:val="00DF62B0"/>
    <w:rsid w:val="00DF63D8"/>
    <w:rsid w:val="00DF73B3"/>
    <w:rsid w:val="00DF745F"/>
    <w:rsid w:val="00DF75ED"/>
    <w:rsid w:val="00DF7C8C"/>
    <w:rsid w:val="00E01436"/>
    <w:rsid w:val="00E0179B"/>
    <w:rsid w:val="00E01A5F"/>
    <w:rsid w:val="00E03034"/>
    <w:rsid w:val="00E056F3"/>
    <w:rsid w:val="00E05B4C"/>
    <w:rsid w:val="00E06A34"/>
    <w:rsid w:val="00E06FD1"/>
    <w:rsid w:val="00E07A4F"/>
    <w:rsid w:val="00E07D92"/>
    <w:rsid w:val="00E10862"/>
    <w:rsid w:val="00E13396"/>
    <w:rsid w:val="00E13405"/>
    <w:rsid w:val="00E14DC3"/>
    <w:rsid w:val="00E1562E"/>
    <w:rsid w:val="00E15852"/>
    <w:rsid w:val="00E162AB"/>
    <w:rsid w:val="00E162CE"/>
    <w:rsid w:val="00E1671E"/>
    <w:rsid w:val="00E16A7A"/>
    <w:rsid w:val="00E1786B"/>
    <w:rsid w:val="00E17BFD"/>
    <w:rsid w:val="00E17C01"/>
    <w:rsid w:val="00E21126"/>
    <w:rsid w:val="00E212CD"/>
    <w:rsid w:val="00E21DDE"/>
    <w:rsid w:val="00E2215B"/>
    <w:rsid w:val="00E23B31"/>
    <w:rsid w:val="00E24E13"/>
    <w:rsid w:val="00E25080"/>
    <w:rsid w:val="00E26109"/>
    <w:rsid w:val="00E26724"/>
    <w:rsid w:val="00E26733"/>
    <w:rsid w:val="00E268BE"/>
    <w:rsid w:val="00E27FEA"/>
    <w:rsid w:val="00E3095C"/>
    <w:rsid w:val="00E31446"/>
    <w:rsid w:val="00E3341E"/>
    <w:rsid w:val="00E33E95"/>
    <w:rsid w:val="00E36B62"/>
    <w:rsid w:val="00E40245"/>
    <w:rsid w:val="00E410E6"/>
    <w:rsid w:val="00E412AE"/>
    <w:rsid w:val="00E412DC"/>
    <w:rsid w:val="00E42077"/>
    <w:rsid w:val="00E42CAC"/>
    <w:rsid w:val="00E43A76"/>
    <w:rsid w:val="00E43FBA"/>
    <w:rsid w:val="00E45158"/>
    <w:rsid w:val="00E452D1"/>
    <w:rsid w:val="00E506BD"/>
    <w:rsid w:val="00E507A2"/>
    <w:rsid w:val="00E51887"/>
    <w:rsid w:val="00E52617"/>
    <w:rsid w:val="00E54B40"/>
    <w:rsid w:val="00E576B4"/>
    <w:rsid w:val="00E60AF1"/>
    <w:rsid w:val="00E6130C"/>
    <w:rsid w:val="00E6139E"/>
    <w:rsid w:val="00E6222D"/>
    <w:rsid w:val="00E62F49"/>
    <w:rsid w:val="00E6627D"/>
    <w:rsid w:val="00E668F0"/>
    <w:rsid w:val="00E66B78"/>
    <w:rsid w:val="00E70538"/>
    <w:rsid w:val="00E70931"/>
    <w:rsid w:val="00E72D8E"/>
    <w:rsid w:val="00E72F23"/>
    <w:rsid w:val="00E73730"/>
    <w:rsid w:val="00E741FB"/>
    <w:rsid w:val="00E7431B"/>
    <w:rsid w:val="00E759F8"/>
    <w:rsid w:val="00E76E10"/>
    <w:rsid w:val="00E7738A"/>
    <w:rsid w:val="00E80B7E"/>
    <w:rsid w:val="00E84D28"/>
    <w:rsid w:val="00E85A9C"/>
    <w:rsid w:val="00E85B4A"/>
    <w:rsid w:val="00E8612F"/>
    <w:rsid w:val="00E87816"/>
    <w:rsid w:val="00E87BDE"/>
    <w:rsid w:val="00E87E8F"/>
    <w:rsid w:val="00E913A0"/>
    <w:rsid w:val="00E91D8E"/>
    <w:rsid w:val="00E936CC"/>
    <w:rsid w:val="00E93813"/>
    <w:rsid w:val="00E94562"/>
    <w:rsid w:val="00E950D4"/>
    <w:rsid w:val="00E95AE3"/>
    <w:rsid w:val="00E96221"/>
    <w:rsid w:val="00E96828"/>
    <w:rsid w:val="00E96C31"/>
    <w:rsid w:val="00E97B52"/>
    <w:rsid w:val="00E97DD3"/>
    <w:rsid w:val="00EA3F85"/>
    <w:rsid w:val="00EA4E52"/>
    <w:rsid w:val="00EA6012"/>
    <w:rsid w:val="00EA663F"/>
    <w:rsid w:val="00EA710A"/>
    <w:rsid w:val="00EB03E8"/>
    <w:rsid w:val="00EB0486"/>
    <w:rsid w:val="00EB131D"/>
    <w:rsid w:val="00EB1545"/>
    <w:rsid w:val="00EB15E7"/>
    <w:rsid w:val="00EB1BAF"/>
    <w:rsid w:val="00EB1C28"/>
    <w:rsid w:val="00EB2435"/>
    <w:rsid w:val="00EB327E"/>
    <w:rsid w:val="00EB32DC"/>
    <w:rsid w:val="00EB437C"/>
    <w:rsid w:val="00EB5183"/>
    <w:rsid w:val="00EB6D23"/>
    <w:rsid w:val="00EC193C"/>
    <w:rsid w:val="00EC2692"/>
    <w:rsid w:val="00EC2DAA"/>
    <w:rsid w:val="00EC321E"/>
    <w:rsid w:val="00EC4495"/>
    <w:rsid w:val="00EC4A47"/>
    <w:rsid w:val="00EC6F70"/>
    <w:rsid w:val="00EC7272"/>
    <w:rsid w:val="00EC738A"/>
    <w:rsid w:val="00ED076E"/>
    <w:rsid w:val="00ED0B77"/>
    <w:rsid w:val="00ED2C3B"/>
    <w:rsid w:val="00ED4F91"/>
    <w:rsid w:val="00ED798E"/>
    <w:rsid w:val="00EE021F"/>
    <w:rsid w:val="00EE31CC"/>
    <w:rsid w:val="00EE486E"/>
    <w:rsid w:val="00EE4CA9"/>
    <w:rsid w:val="00EE50E4"/>
    <w:rsid w:val="00EE677E"/>
    <w:rsid w:val="00EE695E"/>
    <w:rsid w:val="00EE6F75"/>
    <w:rsid w:val="00EE73A5"/>
    <w:rsid w:val="00EF08C7"/>
    <w:rsid w:val="00EF2836"/>
    <w:rsid w:val="00EF4F5E"/>
    <w:rsid w:val="00EF51E4"/>
    <w:rsid w:val="00EF5728"/>
    <w:rsid w:val="00EF5E8B"/>
    <w:rsid w:val="00F0003C"/>
    <w:rsid w:val="00F00259"/>
    <w:rsid w:val="00F00354"/>
    <w:rsid w:val="00F015CC"/>
    <w:rsid w:val="00F019BD"/>
    <w:rsid w:val="00F01D72"/>
    <w:rsid w:val="00F03F0A"/>
    <w:rsid w:val="00F056D1"/>
    <w:rsid w:val="00F05DB4"/>
    <w:rsid w:val="00F05E86"/>
    <w:rsid w:val="00F06C08"/>
    <w:rsid w:val="00F13300"/>
    <w:rsid w:val="00F13DAC"/>
    <w:rsid w:val="00F13DF5"/>
    <w:rsid w:val="00F142E5"/>
    <w:rsid w:val="00F14718"/>
    <w:rsid w:val="00F1487D"/>
    <w:rsid w:val="00F15BD9"/>
    <w:rsid w:val="00F15D44"/>
    <w:rsid w:val="00F20AE2"/>
    <w:rsid w:val="00F20CC6"/>
    <w:rsid w:val="00F223CA"/>
    <w:rsid w:val="00F229E9"/>
    <w:rsid w:val="00F22CC5"/>
    <w:rsid w:val="00F22E01"/>
    <w:rsid w:val="00F2341E"/>
    <w:rsid w:val="00F2560E"/>
    <w:rsid w:val="00F25B6F"/>
    <w:rsid w:val="00F25D98"/>
    <w:rsid w:val="00F26A5E"/>
    <w:rsid w:val="00F270AC"/>
    <w:rsid w:val="00F30888"/>
    <w:rsid w:val="00F30DCE"/>
    <w:rsid w:val="00F31129"/>
    <w:rsid w:val="00F3219D"/>
    <w:rsid w:val="00F32D4E"/>
    <w:rsid w:val="00F334A3"/>
    <w:rsid w:val="00F3421C"/>
    <w:rsid w:val="00F3571F"/>
    <w:rsid w:val="00F36175"/>
    <w:rsid w:val="00F36A52"/>
    <w:rsid w:val="00F37901"/>
    <w:rsid w:val="00F418B6"/>
    <w:rsid w:val="00F42D90"/>
    <w:rsid w:val="00F44168"/>
    <w:rsid w:val="00F44652"/>
    <w:rsid w:val="00F46642"/>
    <w:rsid w:val="00F478D2"/>
    <w:rsid w:val="00F50CF0"/>
    <w:rsid w:val="00F52F3E"/>
    <w:rsid w:val="00F54A14"/>
    <w:rsid w:val="00F54CA7"/>
    <w:rsid w:val="00F56A63"/>
    <w:rsid w:val="00F56D60"/>
    <w:rsid w:val="00F56F82"/>
    <w:rsid w:val="00F57349"/>
    <w:rsid w:val="00F60336"/>
    <w:rsid w:val="00F60DB0"/>
    <w:rsid w:val="00F60E2C"/>
    <w:rsid w:val="00F6180E"/>
    <w:rsid w:val="00F623FD"/>
    <w:rsid w:val="00F64CFB"/>
    <w:rsid w:val="00F64FC2"/>
    <w:rsid w:val="00F66A51"/>
    <w:rsid w:val="00F675B6"/>
    <w:rsid w:val="00F70842"/>
    <w:rsid w:val="00F70D19"/>
    <w:rsid w:val="00F7180C"/>
    <w:rsid w:val="00F71B3E"/>
    <w:rsid w:val="00F75F06"/>
    <w:rsid w:val="00F761C9"/>
    <w:rsid w:val="00F767CA"/>
    <w:rsid w:val="00F8118C"/>
    <w:rsid w:val="00F81F8F"/>
    <w:rsid w:val="00F826B1"/>
    <w:rsid w:val="00F82708"/>
    <w:rsid w:val="00F82AE5"/>
    <w:rsid w:val="00F8548E"/>
    <w:rsid w:val="00F8687B"/>
    <w:rsid w:val="00F8687D"/>
    <w:rsid w:val="00F8716E"/>
    <w:rsid w:val="00F8779F"/>
    <w:rsid w:val="00F9428D"/>
    <w:rsid w:val="00F94C09"/>
    <w:rsid w:val="00F96620"/>
    <w:rsid w:val="00FA0870"/>
    <w:rsid w:val="00FA2917"/>
    <w:rsid w:val="00FA2B9F"/>
    <w:rsid w:val="00FA3773"/>
    <w:rsid w:val="00FA3EB6"/>
    <w:rsid w:val="00FA43E6"/>
    <w:rsid w:val="00FA4665"/>
    <w:rsid w:val="00FA4CC1"/>
    <w:rsid w:val="00FA5939"/>
    <w:rsid w:val="00FA6FB0"/>
    <w:rsid w:val="00FB0EF7"/>
    <w:rsid w:val="00FB21A5"/>
    <w:rsid w:val="00FB243C"/>
    <w:rsid w:val="00FB25BB"/>
    <w:rsid w:val="00FB47F4"/>
    <w:rsid w:val="00FB6595"/>
    <w:rsid w:val="00FC12A9"/>
    <w:rsid w:val="00FC2239"/>
    <w:rsid w:val="00FC49CE"/>
    <w:rsid w:val="00FC4CE6"/>
    <w:rsid w:val="00FC5434"/>
    <w:rsid w:val="00FC608E"/>
    <w:rsid w:val="00FC7BD4"/>
    <w:rsid w:val="00FD01D2"/>
    <w:rsid w:val="00FD0513"/>
    <w:rsid w:val="00FD2560"/>
    <w:rsid w:val="00FD25E1"/>
    <w:rsid w:val="00FD305D"/>
    <w:rsid w:val="00FD526B"/>
    <w:rsid w:val="00FD5B98"/>
    <w:rsid w:val="00FD5F8B"/>
    <w:rsid w:val="00FD6048"/>
    <w:rsid w:val="00FD7503"/>
    <w:rsid w:val="00FD798A"/>
    <w:rsid w:val="00FE04B6"/>
    <w:rsid w:val="00FE0B1B"/>
    <w:rsid w:val="00FE0C69"/>
    <w:rsid w:val="00FE10B3"/>
    <w:rsid w:val="00FE1630"/>
    <w:rsid w:val="00FE3622"/>
    <w:rsid w:val="00FE369B"/>
    <w:rsid w:val="00FE4B1A"/>
    <w:rsid w:val="00FE56B0"/>
    <w:rsid w:val="00FE7EC8"/>
    <w:rsid w:val="00FF0285"/>
    <w:rsid w:val="00FF0E3E"/>
    <w:rsid w:val="00FF1DF7"/>
    <w:rsid w:val="00FF3CCA"/>
    <w:rsid w:val="00FF48AC"/>
    <w:rsid w:val="00FF48CA"/>
    <w:rsid w:val="00FF7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AB2"/>
    <w:pPr>
      <w:suppressAutoHyphens/>
    </w:pPr>
    <w:rPr>
      <w:rFonts w:ascii="Times New Roman" w:eastAsia="Times New Roman" w:hAnsi="Times New Roman"/>
      <w:sz w:val="32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171AB2"/>
    <w:pPr>
      <w:keepNext/>
      <w:tabs>
        <w:tab w:val="num" w:pos="0"/>
      </w:tabs>
      <w:ind w:firstLine="540"/>
      <w:outlineLvl w:val="0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71AB2"/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styleId="a3">
    <w:name w:val="Body Text"/>
    <w:basedOn w:val="a"/>
    <w:link w:val="a4"/>
    <w:uiPriority w:val="99"/>
    <w:rsid w:val="00171AB2"/>
    <w:rPr>
      <w:sz w:val="28"/>
    </w:rPr>
  </w:style>
  <w:style w:type="character" w:customStyle="1" w:styleId="a4">
    <w:name w:val="Основной текст Знак"/>
    <w:link w:val="a3"/>
    <w:uiPriority w:val="99"/>
    <w:rsid w:val="00171AB2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21">
    <w:name w:val="Основной текст 21"/>
    <w:basedOn w:val="a"/>
    <w:rsid w:val="00171AB2"/>
    <w:pPr>
      <w:jc w:val="center"/>
    </w:pPr>
    <w:rPr>
      <w:b/>
      <w:bCs/>
      <w:sz w:val="28"/>
    </w:rPr>
  </w:style>
  <w:style w:type="paragraph" w:customStyle="1" w:styleId="31">
    <w:name w:val="Основной текст 31"/>
    <w:basedOn w:val="a"/>
    <w:rsid w:val="00171AB2"/>
    <w:rPr>
      <w:b/>
      <w:bCs/>
      <w:sz w:val="28"/>
    </w:rPr>
  </w:style>
  <w:style w:type="paragraph" w:styleId="a5">
    <w:name w:val="Body Text Indent"/>
    <w:basedOn w:val="a"/>
    <w:link w:val="a6"/>
    <w:uiPriority w:val="99"/>
    <w:rsid w:val="00171AB2"/>
    <w:pPr>
      <w:ind w:left="360"/>
      <w:jc w:val="center"/>
    </w:pPr>
    <w:rPr>
      <w:b/>
      <w:bCs/>
      <w:sz w:val="28"/>
    </w:rPr>
  </w:style>
  <w:style w:type="character" w:customStyle="1" w:styleId="a6">
    <w:name w:val="Основной текст с отступом Знак"/>
    <w:link w:val="a5"/>
    <w:uiPriority w:val="99"/>
    <w:rsid w:val="00171AB2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210">
    <w:name w:val="Основной текст с отступом 21"/>
    <w:basedOn w:val="a"/>
    <w:rsid w:val="00171AB2"/>
    <w:pPr>
      <w:ind w:left="360"/>
    </w:pPr>
    <w:rPr>
      <w:sz w:val="28"/>
    </w:rPr>
  </w:style>
  <w:style w:type="paragraph" w:customStyle="1" w:styleId="310">
    <w:name w:val="Основной текст с отступом 31"/>
    <w:basedOn w:val="a"/>
    <w:rsid w:val="00171AB2"/>
    <w:pPr>
      <w:ind w:left="360"/>
      <w:jc w:val="both"/>
    </w:pPr>
    <w:rPr>
      <w:sz w:val="28"/>
    </w:rPr>
  </w:style>
  <w:style w:type="paragraph" w:customStyle="1" w:styleId="ConsPlusNormal">
    <w:name w:val="ConsPlusNormal"/>
    <w:rsid w:val="00A01CC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ConsPlusCell">
    <w:name w:val="ConsPlusCell"/>
    <w:uiPriority w:val="99"/>
    <w:rsid w:val="00BA323B"/>
    <w:pPr>
      <w:suppressAutoHyphens/>
      <w:autoSpaceDE w:val="0"/>
    </w:pPr>
    <w:rPr>
      <w:rFonts w:ascii="Arial" w:eastAsia="Arial" w:hAnsi="Arial" w:cs="Arial"/>
      <w:lang w:eastAsia="ar-SA"/>
    </w:rPr>
  </w:style>
  <w:style w:type="paragraph" w:styleId="a7">
    <w:name w:val="header"/>
    <w:basedOn w:val="a"/>
    <w:link w:val="a8"/>
    <w:uiPriority w:val="99"/>
    <w:rsid w:val="00BA323B"/>
    <w:pPr>
      <w:tabs>
        <w:tab w:val="center" w:pos="4677"/>
        <w:tab w:val="right" w:pos="9355"/>
      </w:tabs>
      <w:suppressAutoHyphens w:val="0"/>
    </w:pPr>
    <w:rPr>
      <w:rFonts w:ascii="Calibri" w:hAnsi="Calibri"/>
      <w:sz w:val="22"/>
      <w:szCs w:val="22"/>
    </w:rPr>
  </w:style>
  <w:style w:type="character" w:customStyle="1" w:styleId="a8">
    <w:name w:val="Верхний колонтитул Знак"/>
    <w:link w:val="a7"/>
    <w:uiPriority w:val="99"/>
    <w:rsid w:val="00BA323B"/>
    <w:rPr>
      <w:rFonts w:eastAsia="Times New Roman" w:cs="Calibri"/>
      <w:sz w:val="22"/>
      <w:szCs w:val="22"/>
      <w:lang w:eastAsia="ar-SA"/>
    </w:rPr>
  </w:style>
  <w:style w:type="paragraph" w:styleId="a9">
    <w:name w:val="footer"/>
    <w:basedOn w:val="a"/>
    <w:link w:val="aa"/>
    <w:uiPriority w:val="99"/>
    <w:rsid w:val="00BA323B"/>
    <w:pPr>
      <w:tabs>
        <w:tab w:val="center" w:pos="4677"/>
        <w:tab w:val="right" w:pos="9355"/>
      </w:tabs>
      <w:suppressAutoHyphens w:val="0"/>
    </w:pPr>
    <w:rPr>
      <w:rFonts w:ascii="Calibri" w:hAnsi="Calibri"/>
      <w:sz w:val="22"/>
      <w:szCs w:val="22"/>
    </w:rPr>
  </w:style>
  <w:style w:type="character" w:customStyle="1" w:styleId="aa">
    <w:name w:val="Нижний колонтитул Знак"/>
    <w:link w:val="a9"/>
    <w:uiPriority w:val="99"/>
    <w:rsid w:val="00BA323B"/>
    <w:rPr>
      <w:rFonts w:eastAsia="Times New Roman" w:cs="Calibri"/>
      <w:sz w:val="22"/>
      <w:szCs w:val="22"/>
      <w:lang w:eastAsia="ar-SA"/>
    </w:rPr>
  </w:style>
  <w:style w:type="character" w:customStyle="1" w:styleId="Internetlink">
    <w:name w:val="Internet link"/>
    <w:uiPriority w:val="99"/>
    <w:rsid w:val="007B29F3"/>
    <w:rPr>
      <w:rFonts w:eastAsia="Times New Roman"/>
      <w:color w:val="000080"/>
      <w:sz w:val="20"/>
      <w:u w:val="single"/>
    </w:rPr>
  </w:style>
  <w:style w:type="paragraph" w:styleId="ab">
    <w:name w:val="caption"/>
    <w:basedOn w:val="a"/>
    <w:uiPriority w:val="99"/>
    <w:qFormat/>
    <w:rsid w:val="008739F0"/>
    <w:pPr>
      <w:widowControl w:val="0"/>
      <w:suppressAutoHyphens w:val="0"/>
      <w:autoSpaceDE w:val="0"/>
      <w:autoSpaceDN w:val="0"/>
      <w:adjustRightInd w:val="0"/>
      <w:spacing w:before="120" w:after="120"/>
    </w:pPr>
    <w:rPr>
      <w:rFonts w:ascii="Arial" w:hAnsi="Arial" w:cs="Tahoma"/>
      <w:i/>
      <w:iCs/>
      <w:sz w:val="20"/>
      <w:lang w:eastAsia="ru-RU"/>
    </w:rPr>
  </w:style>
  <w:style w:type="paragraph" w:customStyle="1" w:styleId="ConsPlusTitle">
    <w:name w:val="ConsPlusTitle"/>
    <w:basedOn w:val="a"/>
    <w:next w:val="ConsPlusNormal"/>
    <w:uiPriority w:val="99"/>
    <w:rsid w:val="008739F0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  <w:lang w:eastAsia="ru-RU"/>
    </w:rPr>
  </w:style>
  <w:style w:type="table" w:styleId="ac">
    <w:name w:val="Table Grid"/>
    <w:basedOn w:val="a1"/>
    <w:rsid w:val="004A2E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62034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620341"/>
    <w:rPr>
      <w:rFonts w:ascii="Tahoma" w:eastAsia="Times New Roman" w:hAnsi="Tahoma" w:cs="Tahoma"/>
      <w:sz w:val="16"/>
      <w:szCs w:val="16"/>
      <w:lang w:eastAsia="ar-SA"/>
    </w:rPr>
  </w:style>
  <w:style w:type="paragraph" w:styleId="af">
    <w:name w:val="List Paragraph"/>
    <w:basedOn w:val="a"/>
    <w:link w:val="af0"/>
    <w:uiPriority w:val="34"/>
    <w:qFormat/>
    <w:rsid w:val="005E50B4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link w:val="af"/>
    <w:uiPriority w:val="34"/>
    <w:locked/>
    <w:rsid w:val="005E50B4"/>
    <w:rPr>
      <w:sz w:val="22"/>
      <w:szCs w:val="22"/>
      <w:lang w:eastAsia="en-US"/>
    </w:rPr>
  </w:style>
  <w:style w:type="paragraph" w:styleId="af1">
    <w:name w:val="Normal (Web)"/>
    <w:basedOn w:val="a"/>
    <w:uiPriority w:val="99"/>
    <w:unhideWhenUsed/>
    <w:rsid w:val="00C16F7A"/>
    <w:pPr>
      <w:suppressAutoHyphens w:val="0"/>
      <w:spacing w:after="150"/>
    </w:pPr>
    <w:rPr>
      <w:sz w:val="24"/>
      <w:lang w:eastAsia="ru-RU"/>
    </w:rPr>
  </w:style>
  <w:style w:type="paragraph" w:customStyle="1" w:styleId="11">
    <w:name w:val="Обычный1"/>
    <w:rsid w:val="00C16F7A"/>
    <w:pPr>
      <w:widowControl w:val="0"/>
    </w:pPr>
    <w:rPr>
      <w:rFonts w:ascii="Times New Roman" w:eastAsia="Times New Roman" w:hAnsi="Times New Roman"/>
      <w:snapToGrid w:val="0"/>
    </w:rPr>
  </w:style>
  <w:style w:type="paragraph" w:customStyle="1" w:styleId="ConsPlusNonformat">
    <w:name w:val="ConsPlusNonformat"/>
    <w:rsid w:val="00C16F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f2">
    <w:name w:val="No Spacing"/>
    <w:link w:val="af3"/>
    <w:uiPriority w:val="1"/>
    <w:qFormat/>
    <w:rsid w:val="00C16F7A"/>
    <w:rPr>
      <w:rFonts w:eastAsia="Times New Roman"/>
      <w:sz w:val="22"/>
      <w:szCs w:val="22"/>
    </w:rPr>
  </w:style>
  <w:style w:type="character" w:customStyle="1" w:styleId="af3">
    <w:name w:val="Без интервала Знак"/>
    <w:link w:val="af2"/>
    <w:uiPriority w:val="1"/>
    <w:rsid w:val="00C16F7A"/>
    <w:rPr>
      <w:rFonts w:eastAsia="Times New Roman"/>
      <w:sz w:val="22"/>
      <w:szCs w:val="22"/>
      <w:lang w:val="ru-RU" w:eastAsia="ru-RU" w:bidi="ar-SA"/>
    </w:rPr>
  </w:style>
  <w:style w:type="character" w:customStyle="1" w:styleId="Bodytext">
    <w:name w:val="Body text_"/>
    <w:link w:val="12"/>
    <w:rsid w:val="00C16F7A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Bodytext"/>
    <w:rsid w:val="00C16F7A"/>
    <w:pPr>
      <w:shd w:val="clear" w:color="auto" w:fill="FFFFFF"/>
      <w:suppressAutoHyphens w:val="0"/>
      <w:spacing w:before="360" w:after="300" w:line="0" w:lineRule="atLeast"/>
    </w:pPr>
    <w:rPr>
      <w:sz w:val="27"/>
      <w:szCs w:val="27"/>
    </w:rPr>
  </w:style>
  <w:style w:type="character" w:styleId="af4">
    <w:name w:val="Hyperlink"/>
    <w:uiPriority w:val="99"/>
    <w:semiHidden/>
    <w:unhideWhenUsed/>
    <w:rsid w:val="00732CF3"/>
    <w:rPr>
      <w:color w:val="0000FF"/>
      <w:u w:val="single"/>
    </w:rPr>
  </w:style>
  <w:style w:type="paragraph" w:customStyle="1" w:styleId="ConsNormal">
    <w:name w:val="ConsNormal"/>
    <w:uiPriority w:val="99"/>
    <w:rsid w:val="000D34E6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99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2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25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0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36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325587756050C00B5855A2BC9EBE2D095FF1CB54D96671DFC27D283669Z90DD" TargetMode="External"/><Relationship Id="rId18" Type="http://schemas.openxmlformats.org/officeDocument/2006/relationships/hyperlink" Target="consultantplus://offline/ref=325587756050C00B5855A2BC9EBE2D095FF0CA55D96971DFC27D283669Z90DD" TargetMode="External"/><Relationship Id="rId26" Type="http://schemas.openxmlformats.org/officeDocument/2006/relationships/hyperlink" Target="consultantplus://offline/ref=325587756050C00B5855A2BC9EBE2D095FF2CA52DC6871DFC27D283669Z90DD" TargetMode="External"/><Relationship Id="rId39" Type="http://schemas.openxmlformats.org/officeDocument/2006/relationships/hyperlink" Target="consultantplus://offline/ref=325587756050C00B5855A2BC9EBE2D095FF4CE51DE6971DFC27D283669Z90DD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325587756050C00B5855A2BC9EBE2D0957F7C854DE642CD5CA242434Z60ED" TargetMode="External"/><Relationship Id="rId34" Type="http://schemas.openxmlformats.org/officeDocument/2006/relationships/hyperlink" Target="http://obrborodino.ru/download/Postanovlenie-o-stoimosti-pitanija.pdf" TargetMode="External"/><Relationship Id="rId42" Type="http://schemas.openxmlformats.org/officeDocument/2006/relationships/hyperlink" Target="consultantplus://offline/ref=325587756050C00B5855BCB188D272065DFC9059DE6B7C889A292E6136CDA7D716ZE06D" TargetMode="External"/><Relationship Id="rId47" Type="http://schemas.openxmlformats.org/officeDocument/2006/relationships/header" Target="header1.xml"/><Relationship Id="rId50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25587756050C00B5855A2BC9EBE2D095CF7CF52DB6871DFC27D283669Z90DD" TargetMode="External"/><Relationship Id="rId17" Type="http://schemas.openxmlformats.org/officeDocument/2006/relationships/hyperlink" Target="consultantplus://offline/ref=325587756050C00B5855A2BC9EBE2D095FF4CE51DE6971DFC27D283669Z90DD" TargetMode="External"/><Relationship Id="rId25" Type="http://schemas.openxmlformats.org/officeDocument/2006/relationships/hyperlink" Target="consultantplus://offline/ref=325587756050C00B5855A2BC9EBE2D095FF1CC56DC6D71DFC27D283669Z90DD" TargetMode="External"/><Relationship Id="rId33" Type="http://schemas.openxmlformats.org/officeDocument/2006/relationships/hyperlink" Target="http://obrborodino.ru/download/ob-ustanovlenii-razmera-roditel_skoj-platy.pdf" TargetMode="External"/><Relationship Id="rId38" Type="http://schemas.openxmlformats.org/officeDocument/2006/relationships/hyperlink" Target="consultantplus://offline/ref=325587756050C00B5855A2BC9EBE2D095FF5C757DB6971DFC27D283669Z90DD" TargetMode="External"/><Relationship Id="rId46" Type="http://schemas.openxmlformats.org/officeDocument/2006/relationships/hyperlink" Target="consultantplus://offline/ref=325587756050C00B5855A2BC9EBE2D095CF7CE5CDD6B71DFC27D283669Z90DD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25587756050C00B5855A2BC9EBE2D095FF5C757DC6971DFC27D283669Z90DD" TargetMode="External"/><Relationship Id="rId20" Type="http://schemas.openxmlformats.org/officeDocument/2006/relationships/hyperlink" Target="consultantplus://offline/ref=325587756050C00B5855A2BC9EBE2D095CF7C756D76F71DFC27D283669Z90DD" TargetMode="External"/><Relationship Id="rId29" Type="http://schemas.openxmlformats.org/officeDocument/2006/relationships/hyperlink" Target="consultantplus://offline/ref=325587756050C00B5855A2BC9EBE2D095FFECD5DDC6D71DFC27D283669Z90DD" TargetMode="External"/><Relationship Id="rId41" Type="http://schemas.openxmlformats.org/officeDocument/2006/relationships/hyperlink" Target="consultantplus://offline/ref=325587756050C00B5855A2BC9EBE2D095FF1C656DF6F71DFC27D283669Z90DD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25587756050C00B5855A2BC9EBE2D095CF7CE5CDD6B71DFC27D283669Z90DD" TargetMode="External"/><Relationship Id="rId24" Type="http://schemas.openxmlformats.org/officeDocument/2006/relationships/hyperlink" Target="consultantplus://offline/ref=325587756050C00B5855A2BC9EBE2D095FFFCB53DB6871DFC27D283669Z90DD" TargetMode="External"/><Relationship Id="rId32" Type="http://schemas.openxmlformats.org/officeDocument/2006/relationships/hyperlink" Target="consultantplus://offline/ref=325587756050C00B5855BCB188D272065DFC9059DE6B7C889A292E6136CDA7D716ZE06D" TargetMode="External"/><Relationship Id="rId37" Type="http://schemas.openxmlformats.org/officeDocument/2006/relationships/hyperlink" Target="consultantplus://offline/ref=325587756050C00B5855A2BC9EBE2D095FF1CB54D96671DFC27D283669Z90DD" TargetMode="External"/><Relationship Id="rId40" Type="http://schemas.openxmlformats.org/officeDocument/2006/relationships/hyperlink" Target="consultantplus://offline/ref=325587756050C00B5855A2BC9EBE2D095CF7C756D76F71DFC27D283669Z90DD" TargetMode="External"/><Relationship Id="rId45" Type="http://schemas.openxmlformats.org/officeDocument/2006/relationships/hyperlink" Target="consultantplus://offline/ref=325587756050C00B5855BCB188D272065DFC9059DE6B7C889A292E6136CDA7D716ZE06D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25587756050C00B5855A2BC9EBE2D095FF5C757DB6971DFC27D283669Z90DD" TargetMode="External"/><Relationship Id="rId23" Type="http://schemas.openxmlformats.org/officeDocument/2006/relationships/hyperlink" Target="consultantplus://offline/ref=325587756050C00B5855A2BC9EBE2D095FFECF54DD6871DFC27D283669Z90DD" TargetMode="External"/><Relationship Id="rId28" Type="http://schemas.openxmlformats.org/officeDocument/2006/relationships/hyperlink" Target="consultantplus://offline/ref=325587756050C00B5855A2BC9EBE2D095FFECD51DF6B71DFC27D283669Z90DD" TargetMode="External"/><Relationship Id="rId36" Type="http://schemas.openxmlformats.org/officeDocument/2006/relationships/hyperlink" Target="consultantplus://offline/ref=325587756050C00B5855A2BC9EBE2D095CF7CF52DB6871DFC27D283669Z90DD" TargetMode="External"/><Relationship Id="rId49" Type="http://schemas.openxmlformats.org/officeDocument/2006/relationships/header" Target="header2.xml"/><Relationship Id="rId10" Type="http://schemas.openxmlformats.org/officeDocument/2006/relationships/hyperlink" Target="consultantplus://offline/ref=325587756050C00B5855A2BC9EBE2D095CF7CC54DF6971DFC27D283669Z90DD" TargetMode="External"/><Relationship Id="rId19" Type="http://schemas.openxmlformats.org/officeDocument/2006/relationships/hyperlink" Target="consultantplus://offline/ref=325587756050C00B5855A2BC9EBE2D095CF7CF5CD66A71DFC27D283669Z90DD" TargetMode="External"/><Relationship Id="rId31" Type="http://schemas.openxmlformats.org/officeDocument/2006/relationships/hyperlink" Target="consultantplus://offline/ref=325587756050C00B5855BCB188D272065DFC9059DE687E8E96282E6136CDA7D716ZE06D" TargetMode="External"/><Relationship Id="rId44" Type="http://schemas.openxmlformats.org/officeDocument/2006/relationships/hyperlink" Target="consultantplus://offline/ref=325587756050C00B5855A2BC9EBE2D095CF7CF52DB6871DFC27D283669Z90DD" TargetMode="External"/><Relationship Id="rId52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25587756050C00B5855A2BC9EBE2D095FFFC752DE6E71DFC27D283669Z90DD" TargetMode="External"/><Relationship Id="rId14" Type="http://schemas.openxmlformats.org/officeDocument/2006/relationships/hyperlink" Target="consultantplus://offline/ref=325587756050C00B5855A2BC9EBE2D095CF7C853DE6D71DFC27D283669Z90DD" TargetMode="External"/><Relationship Id="rId22" Type="http://schemas.openxmlformats.org/officeDocument/2006/relationships/hyperlink" Target="consultantplus://offline/ref=325587756050C00B5855A2BC9EBE2D095FF1C656DF6F71DFC27D283669Z90DD" TargetMode="External"/><Relationship Id="rId27" Type="http://schemas.openxmlformats.org/officeDocument/2006/relationships/hyperlink" Target="consultantplus://offline/ref=325587756050C00B5855A2BC9EBE2D095FFECD51DF6C71DFC27D283669Z90DD" TargetMode="External"/><Relationship Id="rId30" Type="http://schemas.openxmlformats.org/officeDocument/2006/relationships/hyperlink" Target="consultantplus://offline/ref=325587756050C00B5855BCB188D272065DFC9059DE687B809A212E6136CDA7D716ZE06D" TargetMode="External"/><Relationship Id="rId35" Type="http://schemas.openxmlformats.org/officeDocument/2006/relationships/hyperlink" Target="http://obrborodino.ru/download/Postanovlenie-o-stoimosti-pitanija.pdf" TargetMode="External"/><Relationship Id="rId43" Type="http://schemas.openxmlformats.org/officeDocument/2006/relationships/hyperlink" Target="consultantplus://offline/ref=325587756050C00B5855A2BC9EBE2D095CF7CE5CDD6B71DFC27D283669Z90DD" TargetMode="External"/><Relationship Id="rId48" Type="http://schemas.openxmlformats.org/officeDocument/2006/relationships/footer" Target="footer1.xml"/><Relationship Id="rId8" Type="http://schemas.openxmlformats.org/officeDocument/2006/relationships/endnotes" Target="endnotes.xml"/><Relationship Id="rId5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70DBBE-DE1D-47EA-86FB-3CFAA0D3E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2706</TotalTime>
  <Pages>1</Pages>
  <Words>16995</Words>
  <Characters>96877</Characters>
  <Application>Microsoft Office Word</Application>
  <DocSecurity>0</DocSecurity>
  <Lines>807</Lines>
  <Paragraphs>227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113645</CharactersWithSpaces>
  <SharedDoc>false</SharedDoc>
  <HLinks>
    <vt:vector size="162" baseType="variant">
      <vt:variant>
        <vt:i4>4390991</vt:i4>
      </vt:variant>
      <vt:variant>
        <vt:i4>78</vt:i4>
      </vt:variant>
      <vt:variant>
        <vt:i4>0</vt:i4>
      </vt:variant>
      <vt:variant>
        <vt:i4>5</vt:i4>
      </vt:variant>
      <vt:variant>
        <vt:lpwstr>http://obrborodino.ru/download/Postanovlenie-o-stoimosti-pitanija.pdf</vt:lpwstr>
      </vt:variant>
      <vt:variant>
        <vt:lpwstr/>
      </vt:variant>
      <vt:variant>
        <vt:i4>4390991</vt:i4>
      </vt:variant>
      <vt:variant>
        <vt:i4>75</vt:i4>
      </vt:variant>
      <vt:variant>
        <vt:i4>0</vt:i4>
      </vt:variant>
      <vt:variant>
        <vt:i4>5</vt:i4>
      </vt:variant>
      <vt:variant>
        <vt:lpwstr>http://obrborodino.ru/download/Postanovlenie-o-stoimosti-pitanija.pdf</vt:lpwstr>
      </vt:variant>
      <vt:variant>
        <vt:lpwstr/>
      </vt:variant>
      <vt:variant>
        <vt:i4>5374007</vt:i4>
      </vt:variant>
      <vt:variant>
        <vt:i4>72</vt:i4>
      </vt:variant>
      <vt:variant>
        <vt:i4>0</vt:i4>
      </vt:variant>
      <vt:variant>
        <vt:i4>5</vt:i4>
      </vt:variant>
      <vt:variant>
        <vt:lpwstr>http://obrborodino.ru/download/ob-ustanovlenii-razmera-roditel_skoj-platy.pdf</vt:lpwstr>
      </vt:variant>
      <vt:variant>
        <vt:lpwstr/>
      </vt:variant>
      <vt:variant>
        <vt:i4>65550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consultantplus://offline/ref=325587756050C00B5855BCB188D272065DFC9059DE6B7C889A292E6136CDA7D716ZE06D</vt:lpwstr>
      </vt:variant>
      <vt:variant>
        <vt:lpwstr/>
      </vt:variant>
      <vt:variant>
        <vt:i4>65625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consultantplus://offline/ref=325587756050C00B5855BCB188D272065DFC9059DE687E8E96282E6136CDA7D716ZE06D</vt:lpwstr>
      </vt:variant>
      <vt:variant>
        <vt:lpwstr/>
      </vt:variant>
      <vt:variant>
        <vt:i4>65621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consultantplus://offline/ref=325587756050C00B5855BCB188D272065DFC9059DE687B809A212E6136CDA7D716ZE06D</vt:lpwstr>
      </vt:variant>
      <vt:variant>
        <vt:lpwstr/>
      </vt:variant>
      <vt:variant>
        <vt:i4>917592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consultantplus://offline/ref=325587756050C00B5855A2BC9EBE2D095FFECD5DDC6D71DFC27D283669Z90DD</vt:lpwstr>
      </vt:variant>
      <vt:variant>
        <vt:lpwstr/>
      </vt:variant>
      <vt:variant>
        <vt:i4>917518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consultantplus://offline/ref=325587756050C00B5855A2BC9EBE2D095FFECD51DF6B71DFC27D283669Z90DD</vt:lpwstr>
      </vt:variant>
      <vt:variant>
        <vt:lpwstr/>
      </vt:variant>
      <vt:variant>
        <vt:i4>917519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consultantplus://offline/ref=325587756050C00B5855A2BC9EBE2D095FFECD51DF6C71DFC27D283669Z90DD</vt:lpwstr>
      </vt:variant>
      <vt:variant>
        <vt:lpwstr/>
      </vt:variant>
      <vt:variant>
        <vt:i4>917504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consultantplus://offline/ref=325587756050C00B5855A2BC9EBE2D095FF2CA52DC6871DFC27D283669Z90DD</vt:lpwstr>
      </vt:variant>
      <vt:variant>
        <vt:lpwstr/>
      </vt:variant>
      <vt:variant>
        <vt:i4>917593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consultantplus://offline/ref=325587756050C00B5855A2BC9EBE2D095FF1CC56DC6D71DFC27D283669Z90DD</vt:lpwstr>
      </vt:variant>
      <vt:variant>
        <vt:lpwstr/>
      </vt:variant>
      <vt:variant>
        <vt:i4>917591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consultantplus://offline/ref=325587756050C00B5855A2BC9EBE2D095FFFCB53DB6871DFC27D283669Z90DD</vt:lpwstr>
      </vt:variant>
      <vt:variant>
        <vt:lpwstr/>
      </vt:variant>
      <vt:variant>
        <vt:i4>917585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consultantplus://offline/ref=325587756050C00B5855A2BC9EBE2D095FFECF54DD6871DFC27D283669Z90DD</vt:lpwstr>
      </vt:variant>
      <vt:variant>
        <vt:lpwstr/>
      </vt:variant>
      <vt:variant>
        <vt:i4>917515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consultantplus://offline/ref=325587756050C00B5855A2BC9EBE2D095FF1C656DF6F71DFC27D283669Z90DD</vt:lpwstr>
      </vt:variant>
      <vt:variant>
        <vt:lpwstr/>
      </vt:variant>
      <vt:variant>
        <vt:i4>3670074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consultantplus://offline/ref=325587756050C00B5855A2BC9EBE2D0957F7C854DE642CD5CA242434Z60ED</vt:lpwstr>
      </vt:variant>
      <vt:variant>
        <vt:lpwstr/>
      </vt:variant>
      <vt:variant>
        <vt:i4>917592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consultantplus://offline/ref=325587756050C00B5855A2BC9EBE2D095CF7C756D76F71DFC27D283669Z90DD</vt:lpwstr>
      </vt:variant>
      <vt:variant>
        <vt:lpwstr/>
      </vt:variant>
      <vt:variant>
        <vt:i4>917594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consultantplus://offline/ref=325587756050C00B5855A2BC9EBE2D095CF7CF5CD66A71DFC27D283669Z90DD</vt:lpwstr>
      </vt:variant>
      <vt:variant>
        <vt:lpwstr/>
      </vt:variant>
      <vt:variant>
        <vt:i4>917598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consultantplus://offline/ref=325587756050C00B5855A2BC9EBE2D095FF0CA55D96971DFC27D283669Z90DD</vt:lpwstr>
      </vt:variant>
      <vt:variant>
        <vt:lpwstr/>
      </vt:variant>
      <vt:variant>
        <vt:i4>917510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consultantplus://offline/ref=325587756050C00B5855A2BC9EBE2D095FF4CE51DE6971DFC27D283669Z90DD</vt:lpwstr>
      </vt:variant>
      <vt:variant>
        <vt:lpwstr/>
      </vt:variant>
      <vt:variant>
        <vt:i4>917589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consultantplus://offline/ref=325587756050C00B5855A2BC9EBE2D095FF5C757DC6971DFC27D283669Z90DD</vt:lpwstr>
      </vt:variant>
      <vt:variant>
        <vt:lpwstr/>
      </vt:variant>
      <vt:variant>
        <vt:i4>917588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consultantplus://offline/ref=325587756050C00B5855A2BC9EBE2D095FF5C757DB6971DFC27D283669Z90DD</vt:lpwstr>
      </vt:variant>
      <vt:variant>
        <vt:lpwstr/>
      </vt:variant>
      <vt:variant>
        <vt:i4>917506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consultantplus://offline/ref=325587756050C00B5855A2BC9EBE2D095CF7C853DE6D71DFC27D283669Z90DD</vt:lpwstr>
      </vt:variant>
      <vt:variant>
        <vt:lpwstr/>
      </vt:variant>
      <vt:variant>
        <vt:i4>917586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consultantplus://offline/ref=325587756050C00B5855A2BC9EBE2D095FF1CB54D96671DFC27D283669Z90DD</vt:lpwstr>
      </vt:variant>
      <vt:variant>
        <vt:lpwstr/>
      </vt:variant>
      <vt:variant>
        <vt:i4>917510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consultantplus://offline/ref=325587756050C00B5855A2BC9EBE2D095CF7CF52DB6871DFC27D283669Z90DD</vt:lpwstr>
      </vt:variant>
      <vt:variant>
        <vt:lpwstr/>
      </vt:variant>
      <vt:variant>
        <vt:i4>917512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consultantplus://offline/ref=325587756050C00B5855A2BC9EBE2D095CF7CE5CDD6B71DFC27D283669Z90DD</vt:lpwstr>
      </vt:variant>
      <vt:variant>
        <vt:lpwstr/>
      </vt:variant>
      <vt:variant>
        <vt:i4>917504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consultantplus://offline/ref=325587756050C00B5855A2BC9EBE2D095CF7CC54DF6971DFC27D283669Z90DD</vt:lpwstr>
      </vt:variant>
      <vt:variant>
        <vt:lpwstr/>
      </vt:variant>
      <vt:variant>
        <vt:i4>917593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consultantplus://offline/ref=325587756050C00B5855A2BC9EBE2D095FFFC752DE6E71DFC27D283669Z90DD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Савицкая Ольга Евгеньевна</cp:lastModifiedBy>
  <cp:revision>280</cp:revision>
  <cp:lastPrinted>2017-12-12T02:03:00Z</cp:lastPrinted>
  <dcterms:created xsi:type="dcterms:W3CDTF">2016-11-16T09:45:00Z</dcterms:created>
  <dcterms:modified xsi:type="dcterms:W3CDTF">2017-12-13T03:46:00Z</dcterms:modified>
</cp:coreProperties>
</file>